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3FD58" w14:textId="77777777" w:rsidR="00B05B64" w:rsidRDefault="00B05B64" w:rsidP="009117CB">
      <w:pPr>
        <w:pStyle w:val="Zkladntext"/>
        <w:autoSpaceDE w:val="0"/>
        <w:autoSpaceDN w:val="0"/>
        <w:ind w:left="284"/>
        <w:rPr>
          <w:sz w:val="22"/>
          <w:szCs w:val="22"/>
        </w:rPr>
      </w:pPr>
      <w:bookmarkStart w:id="0" w:name="_GoBack"/>
      <w:bookmarkEnd w:id="0"/>
    </w:p>
    <w:p w14:paraId="270AD703" w14:textId="4D339076" w:rsidR="00B53825" w:rsidRPr="009705BE" w:rsidRDefault="006826E5" w:rsidP="009117CB">
      <w:pPr>
        <w:ind w:left="284"/>
        <w:jc w:val="center"/>
        <w:rPr>
          <w:rFonts w:ascii="Arial Narrow" w:hAnsi="Arial Narrow"/>
          <w:b/>
        </w:rPr>
      </w:pPr>
      <w:r w:rsidRPr="00710D0C">
        <w:rPr>
          <w:b/>
        </w:rPr>
        <w:t xml:space="preserve"> </w:t>
      </w:r>
      <w:r w:rsidR="00B53825" w:rsidRPr="009705BE">
        <w:rPr>
          <w:rFonts w:ascii="Arial Narrow" w:hAnsi="Arial Narrow"/>
          <w:b/>
        </w:rPr>
        <w:t>Opis predmetu zákazky</w:t>
      </w:r>
      <w:r w:rsidR="00BA574A">
        <w:rPr>
          <w:rFonts w:ascii="Arial Narrow" w:hAnsi="Arial Narrow"/>
          <w:b/>
        </w:rPr>
        <w:t xml:space="preserve"> / Vlastný návrh plnenia </w:t>
      </w:r>
    </w:p>
    <w:p w14:paraId="65E750D9" w14:textId="77777777" w:rsidR="00B53825" w:rsidRPr="0052028B" w:rsidRDefault="00B53825" w:rsidP="009117CB">
      <w:pPr>
        <w:ind w:left="284"/>
        <w:rPr>
          <w:rFonts w:ascii="Arial Narrow" w:hAnsi="Arial Narrow"/>
        </w:rPr>
      </w:pPr>
    </w:p>
    <w:p w14:paraId="76561EBF" w14:textId="77777777" w:rsidR="007422D8" w:rsidRPr="0052028B" w:rsidRDefault="00B53825" w:rsidP="009117CB">
      <w:pPr>
        <w:pStyle w:val="Odsekzoznamu"/>
        <w:numPr>
          <w:ilvl w:val="0"/>
          <w:numId w:val="113"/>
        </w:numPr>
        <w:ind w:left="284" w:firstLine="0"/>
        <w:rPr>
          <w:rFonts w:ascii="Arial Narrow" w:hAnsi="Arial Narrow"/>
          <w:sz w:val="22"/>
          <w:szCs w:val="22"/>
        </w:rPr>
      </w:pPr>
      <w:r w:rsidRPr="0052028B">
        <w:rPr>
          <w:rFonts w:ascii="Arial Narrow" w:hAnsi="Arial Narrow"/>
          <w:sz w:val="22"/>
          <w:szCs w:val="22"/>
        </w:rPr>
        <w:t xml:space="preserve">Názov predmetu zákazky: </w:t>
      </w:r>
      <w:r w:rsidR="00B46A8C" w:rsidRPr="0052028B">
        <w:rPr>
          <w:rFonts w:ascii="Arial Narrow" w:hAnsi="Arial Narrow"/>
          <w:sz w:val="22"/>
          <w:szCs w:val="22"/>
        </w:rPr>
        <w:t>„</w:t>
      </w:r>
      <w:r w:rsidR="00B46A8C" w:rsidRPr="0052028B">
        <w:rPr>
          <w:rFonts w:ascii="Arial Narrow" w:hAnsi="Arial Narrow"/>
          <w:i/>
          <w:sz w:val="22"/>
          <w:szCs w:val="22"/>
        </w:rPr>
        <w:t>Pamätná medaila, venovacia doska na medailu so stuhou, minca v bublinke</w:t>
      </w:r>
      <w:r w:rsidR="00B46A8C" w:rsidRPr="0052028B">
        <w:rPr>
          <w:rFonts w:ascii="Arial Narrow" w:hAnsi="Arial Narrow"/>
          <w:sz w:val="22"/>
          <w:szCs w:val="22"/>
        </w:rPr>
        <w:t xml:space="preserve">, </w:t>
      </w:r>
    </w:p>
    <w:p w14:paraId="110C1EF9" w14:textId="12865F0C" w:rsidR="00B46A8C" w:rsidRPr="00671053" w:rsidRDefault="007422D8" w:rsidP="0052028B">
      <w:pPr>
        <w:pStyle w:val="Odsekzoznamu"/>
        <w:ind w:left="284"/>
        <w:rPr>
          <w:rFonts w:ascii="Arial Narrow" w:hAnsi="Arial Narrow"/>
          <w:sz w:val="22"/>
          <w:szCs w:val="22"/>
        </w:rPr>
      </w:pPr>
      <w:r w:rsidRPr="0052028B">
        <w:rPr>
          <w:rFonts w:ascii="Arial Narrow" w:hAnsi="Arial Narrow"/>
          <w:sz w:val="22"/>
          <w:szCs w:val="22"/>
        </w:rPr>
        <w:t xml:space="preserve">         </w:t>
      </w:r>
      <w:r w:rsidR="00B46A8C" w:rsidRPr="0052028B">
        <w:rPr>
          <w:rFonts w:ascii="Arial Narrow" w:hAnsi="Arial Narrow"/>
          <w:i/>
          <w:sz w:val="22"/>
          <w:szCs w:val="22"/>
        </w:rPr>
        <w:t>sametová kazeta s kovovou plaketou, prívesok ÚOÚČ a DM</w:t>
      </w:r>
      <w:r w:rsidR="00B46A8C" w:rsidRPr="0052028B">
        <w:rPr>
          <w:rFonts w:ascii="Arial Narrow" w:hAnsi="Arial Narrow"/>
          <w:b/>
          <w:sz w:val="22"/>
          <w:szCs w:val="22"/>
        </w:rPr>
        <w:t>.</w:t>
      </w:r>
      <w:r w:rsidR="00B46A8C" w:rsidRPr="0052028B">
        <w:rPr>
          <w:rFonts w:ascii="Arial Narrow" w:hAnsi="Arial Narrow"/>
          <w:sz w:val="22"/>
          <w:szCs w:val="22"/>
        </w:rPr>
        <w:t xml:space="preserve"> (</w:t>
      </w:r>
      <w:r w:rsidR="0052028B" w:rsidRPr="0052028B">
        <w:rPr>
          <w:rFonts w:ascii="Arial Narrow" w:hAnsi="Arial Narrow" w:cs="Helvetica"/>
          <w:color w:val="333333"/>
          <w:sz w:val="22"/>
          <w:szCs w:val="22"/>
          <w:shd w:val="clear" w:color="auto" w:fill="FFFFFF"/>
        </w:rPr>
        <w:t>VKDNS2022221</w:t>
      </w:r>
      <w:r w:rsidR="00B46A8C" w:rsidRPr="0052028B">
        <w:rPr>
          <w:rFonts w:ascii="Arial Narrow" w:hAnsi="Arial Narrow" w:cs="Helvetica"/>
          <w:color w:val="333333"/>
          <w:sz w:val="22"/>
          <w:szCs w:val="22"/>
          <w:shd w:val="clear" w:color="auto" w:fill="FFFFFF"/>
        </w:rPr>
        <w:t>)</w:t>
      </w:r>
      <w:r w:rsidR="00B46A8C" w:rsidRPr="0052028B">
        <w:rPr>
          <w:rFonts w:ascii="Arial Narrow" w:hAnsi="Arial Narrow"/>
          <w:sz w:val="22"/>
          <w:szCs w:val="22"/>
        </w:rPr>
        <w:t>“</w:t>
      </w:r>
    </w:p>
    <w:p w14:paraId="341A766B" w14:textId="77777777" w:rsidR="00B53825" w:rsidRPr="00671053" w:rsidRDefault="00B53825" w:rsidP="009117CB">
      <w:pPr>
        <w:ind w:left="284"/>
        <w:jc w:val="both"/>
        <w:rPr>
          <w:rFonts w:ascii="Arial Narrow" w:hAnsi="Arial Narrow"/>
          <w:sz w:val="22"/>
          <w:szCs w:val="22"/>
        </w:rPr>
      </w:pPr>
    </w:p>
    <w:p w14:paraId="453AE5CE" w14:textId="77777777" w:rsidR="00B46A8C" w:rsidRPr="00671053" w:rsidRDefault="00B53825" w:rsidP="009117CB">
      <w:pPr>
        <w:pStyle w:val="Odsekzoznamu"/>
        <w:numPr>
          <w:ilvl w:val="0"/>
          <w:numId w:val="113"/>
        </w:numPr>
        <w:ind w:left="284" w:firstLine="0"/>
        <w:jc w:val="both"/>
        <w:rPr>
          <w:rFonts w:ascii="Arial Narrow" w:hAnsi="Arial Narrow"/>
          <w:sz w:val="22"/>
          <w:szCs w:val="22"/>
        </w:rPr>
      </w:pPr>
      <w:r w:rsidRPr="00671053">
        <w:rPr>
          <w:rFonts w:ascii="Arial Narrow" w:hAnsi="Arial Narrow"/>
          <w:sz w:val="22"/>
          <w:szCs w:val="22"/>
        </w:rPr>
        <w:t>Predmetom zákazky je obstaranie</w:t>
      </w:r>
      <w:r w:rsidR="00B46A8C" w:rsidRPr="00671053">
        <w:rPr>
          <w:rFonts w:ascii="Arial Narrow" w:hAnsi="Arial Narrow"/>
          <w:sz w:val="22"/>
          <w:szCs w:val="22"/>
        </w:rPr>
        <w:t xml:space="preserve">: </w:t>
      </w:r>
    </w:p>
    <w:p w14:paraId="4B441456" w14:textId="404AFB71" w:rsidR="00B46A8C" w:rsidRPr="00671053" w:rsidRDefault="00B46A8C" w:rsidP="009117CB">
      <w:pPr>
        <w:pStyle w:val="Odsekzoznamu"/>
        <w:ind w:left="284"/>
        <w:jc w:val="both"/>
        <w:rPr>
          <w:rFonts w:ascii="Arial Narrow" w:hAnsi="Arial Narrow"/>
          <w:color w:val="000000"/>
          <w:sz w:val="22"/>
          <w:szCs w:val="22"/>
          <w:lang w:bidi="sk-SK"/>
        </w:rPr>
      </w:pPr>
      <w:r w:rsidRPr="00671053">
        <w:rPr>
          <w:rFonts w:ascii="Arial Narrow" w:hAnsi="Arial Narrow"/>
          <w:sz w:val="22"/>
          <w:szCs w:val="22"/>
        </w:rPr>
        <w:t>-</w:t>
      </w:r>
      <w:r w:rsidR="00B53825" w:rsidRPr="00671053">
        <w:rPr>
          <w:rFonts w:ascii="Arial Narrow" w:hAnsi="Arial Narrow"/>
          <w:sz w:val="22"/>
          <w:szCs w:val="22"/>
        </w:rPr>
        <w:t xml:space="preserve"> </w:t>
      </w:r>
      <w:r w:rsidR="00671053">
        <w:rPr>
          <w:rFonts w:ascii="Arial Narrow" w:hAnsi="Arial Narrow"/>
          <w:sz w:val="22"/>
          <w:szCs w:val="22"/>
        </w:rPr>
        <w:tab/>
        <w:t>P</w:t>
      </w:r>
      <w:r w:rsidRPr="00671053">
        <w:rPr>
          <w:rFonts w:ascii="Arial Narrow" w:hAnsi="Arial Narrow"/>
          <w:sz w:val="22"/>
          <w:szCs w:val="22"/>
        </w:rPr>
        <w:t xml:space="preserve">amätných </w:t>
      </w:r>
      <w:r w:rsidR="005B4FFF" w:rsidRPr="00671053">
        <w:rPr>
          <w:rFonts w:ascii="Arial Narrow" w:hAnsi="Arial Narrow"/>
          <w:color w:val="000000"/>
          <w:sz w:val="22"/>
          <w:szCs w:val="22"/>
          <w:lang w:bidi="sk-SK"/>
        </w:rPr>
        <w:t>medailí</w:t>
      </w:r>
      <w:r w:rsidRPr="00671053">
        <w:rPr>
          <w:rFonts w:ascii="Arial Narrow" w:hAnsi="Arial Narrow"/>
          <w:color w:val="000000"/>
          <w:sz w:val="22"/>
          <w:szCs w:val="22"/>
          <w:lang w:bidi="sk-SK"/>
        </w:rPr>
        <w:t xml:space="preserve"> </w:t>
      </w:r>
      <w:r w:rsidRPr="00671053">
        <w:rPr>
          <w:rFonts w:ascii="Arial Narrow" w:hAnsi="Arial Narrow"/>
          <w:sz w:val="22"/>
          <w:szCs w:val="22"/>
        </w:rPr>
        <w:t>ÚOÚČ a DM</w:t>
      </w:r>
      <w:r w:rsidRPr="00671053">
        <w:rPr>
          <w:rFonts w:ascii="Arial Narrow" w:hAnsi="Arial Narrow"/>
          <w:color w:val="000000"/>
          <w:sz w:val="22"/>
          <w:szCs w:val="22"/>
          <w:lang w:bidi="sk-SK"/>
        </w:rPr>
        <w:t xml:space="preserve"> (3</w:t>
      </w:r>
      <w:r w:rsidR="005D19E9" w:rsidRPr="00671053">
        <w:rPr>
          <w:rFonts w:ascii="Arial Narrow" w:hAnsi="Arial Narrow"/>
          <w:color w:val="000000"/>
          <w:sz w:val="22"/>
          <w:szCs w:val="22"/>
          <w:lang w:bidi="sk-SK"/>
        </w:rPr>
        <w:t>0 kus</w:t>
      </w:r>
      <w:r w:rsidR="00513A40" w:rsidRPr="00671053">
        <w:rPr>
          <w:rFonts w:ascii="Arial Narrow" w:hAnsi="Arial Narrow"/>
          <w:color w:val="000000"/>
          <w:sz w:val="22"/>
          <w:szCs w:val="22"/>
          <w:lang w:bidi="sk-SK"/>
        </w:rPr>
        <w:t>ov</w:t>
      </w:r>
      <w:r w:rsidRPr="00671053">
        <w:rPr>
          <w:rFonts w:ascii="Arial Narrow" w:hAnsi="Arial Narrow"/>
          <w:color w:val="000000"/>
          <w:sz w:val="22"/>
          <w:szCs w:val="22"/>
          <w:lang w:bidi="sk-SK"/>
        </w:rPr>
        <w:t>)</w:t>
      </w:r>
    </w:p>
    <w:p w14:paraId="5D2F9BC8" w14:textId="548C7458" w:rsidR="00B46A8C" w:rsidRPr="00BA574A" w:rsidRDefault="00B46A8C" w:rsidP="00BA574A">
      <w:pPr>
        <w:pStyle w:val="Odsekzoznamu"/>
        <w:ind w:left="284"/>
        <w:jc w:val="both"/>
        <w:rPr>
          <w:rFonts w:ascii="Arial Narrow" w:hAnsi="Arial Narrow"/>
          <w:sz w:val="22"/>
          <w:szCs w:val="22"/>
        </w:rPr>
      </w:pPr>
      <w:r w:rsidRPr="00671053">
        <w:rPr>
          <w:rFonts w:ascii="Arial Narrow" w:hAnsi="Arial Narrow"/>
          <w:color w:val="000000"/>
          <w:sz w:val="22"/>
          <w:szCs w:val="22"/>
          <w:lang w:bidi="sk-SK"/>
        </w:rPr>
        <w:t xml:space="preserve">- </w:t>
      </w:r>
      <w:r w:rsidR="00671053">
        <w:rPr>
          <w:rFonts w:ascii="Arial Narrow" w:hAnsi="Arial Narrow"/>
          <w:color w:val="000000"/>
          <w:sz w:val="22"/>
          <w:szCs w:val="22"/>
          <w:lang w:bidi="sk-SK"/>
        </w:rPr>
        <w:tab/>
        <w:t>V</w:t>
      </w:r>
      <w:r w:rsidRPr="00671053">
        <w:rPr>
          <w:rFonts w:ascii="Arial Narrow" w:hAnsi="Arial Narrow"/>
          <w:color w:val="000000"/>
          <w:sz w:val="22"/>
          <w:szCs w:val="22"/>
          <w:lang w:bidi="sk-SK"/>
        </w:rPr>
        <w:t xml:space="preserve">enovacie dosky na medailu </w:t>
      </w:r>
      <w:r w:rsidR="00BA574A">
        <w:rPr>
          <w:rFonts w:ascii="Arial Narrow" w:hAnsi="Arial Narrow"/>
          <w:sz w:val="22"/>
          <w:szCs w:val="22"/>
        </w:rPr>
        <w:t xml:space="preserve">ÚOÚČ a DM </w:t>
      </w:r>
      <w:r w:rsidRPr="00BA574A">
        <w:rPr>
          <w:rFonts w:ascii="Arial Narrow" w:hAnsi="Arial Narrow"/>
          <w:color w:val="000000"/>
          <w:sz w:val="22"/>
          <w:szCs w:val="22"/>
          <w:lang w:bidi="sk-SK"/>
        </w:rPr>
        <w:t>(30 kusov)</w:t>
      </w:r>
    </w:p>
    <w:p w14:paraId="40960DE6" w14:textId="7B66BB05" w:rsidR="007422D8" w:rsidRDefault="00B46A8C" w:rsidP="009117CB">
      <w:pPr>
        <w:pStyle w:val="Odsekzoznamu"/>
        <w:ind w:left="284"/>
        <w:jc w:val="both"/>
        <w:rPr>
          <w:rFonts w:ascii="Arial Narrow" w:hAnsi="Arial Narrow"/>
          <w:sz w:val="22"/>
          <w:szCs w:val="22"/>
        </w:rPr>
      </w:pPr>
      <w:r w:rsidRPr="00671053">
        <w:rPr>
          <w:rFonts w:ascii="Arial Narrow" w:hAnsi="Arial Narrow"/>
          <w:sz w:val="22"/>
          <w:szCs w:val="22"/>
        </w:rPr>
        <w:t xml:space="preserve">- </w:t>
      </w:r>
      <w:r w:rsidR="00671053">
        <w:rPr>
          <w:rFonts w:ascii="Arial Narrow" w:hAnsi="Arial Narrow"/>
          <w:sz w:val="22"/>
          <w:szCs w:val="22"/>
        </w:rPr>
        <w:tab/>
      </w:r>
      <w:r w:rsidRPr="00671053">
        <w:rPr>
          <w:rFonts w:ascii="Arial Narrow" w:hAnsi="Arial Narrow"/>
          <w:sz w:val="22"/>
          <w:szCs w:val="22"/>
        </w:rPr>
        <w:t>Pamätná minca v plastovej bublinke ÚOÚČ a DM (bublinka 600</w:t>
      </w:r>
      <w:r w:rsidR="004A6CB3" w:rsidRPr="00671053">
        <w:rPr>
          <w:rFonts w:ascii="Arial Narrow" w:hAnsi="Arial Narrow"/>
          <w:sz w:val="22"/>
          <w:szCs w:val="22"/>
        </w:rPr>
        <w:t xml:space="preserve"> kus</w:t>
      </w:r>
      <w:r w:rsidR="00BA574A">
        <w:rPr>
          <w:rFonts w:ascii="Arial Narrow" w:hAnsi="Arial Narrow"/>
          <w:sz w:val="22"/>
          <w:szCs w:val="22"/>
        </w:rPr>
        <w:t>ov</w:t>
      </w:r>
      <w:r w:rsidRPr="00671053">
        <w:rPr>
          <w:rFonts w:ascii="Arial Narrow" w:hAnsi="Arial Narrow"/>
          <w:sz w:val="22"/>
          <w:szCs w:val="22"/>
        </w:rPr>
        <w:t>, zlatá patina: 100</w:t>
      </w:r>
      <w:r w:rsidR="004A6CB3" w:rsidRPr="00671053">
        <w:rPr>
          <w:rFonts w:ascii="Arial Narrow" w:hAnsi="Arial Narrow"/>
          <w:sz w:val="22"/>
          <w:szCs w:val="22"/>
        </w:rPr>
        <w:t xml:space="preserve"> kus</w:t>
      </w:r>
      <w:r w:rsidR="00BA574A">
        <w:rPr>
          <w:rFonts w:ascii="Arial Narrow" w:hAnsi="Arial Narrow"/>
          <w:sz w:val="22"/>
          <w:szCs w:val="22"/>
        </w:rPr>
        <w:t>ov</w:t>
      </w:r>
      <w:r w:rsidRPr="00671053">
        <w:rPr>
          <w:rFonts w:ascii="Arial Narrow" w:hAnsi="Arial Narrow"/>
          <w:sz w:val="22"/>
          <w:szCs w:val="22"/>
        </w:rPr>
        <w:t xml:space="preserve">, strieborná </w:t>
      </w:r>
      <w:r w:rsidR="007422D8">
        <w:rPr>
          <w:rFonts w:ascii="Arial Narrow" w:hAnsi="Arial Narrow"/>
          <w:sz w:val="22"/>
          <w:szCs w:val="22"/>
        </w:rPr>
        <w:t xml:space="preserve"> </w:t>
      </w:r>
    </w:p>
    <w:p w14:paraId="2DDC1BBE" w14:textId="426FAE83" w:rsidR="00B46A8C" w:rsidRPr="00671053" w:rsidRDefault="007422D8" w:rsidP="009117CB">
      <w:pPr>
        <w:pStyle w:val="Odsekzoznamu"/>
        <w:ind w:left="284"/>
        <w:jc w:val="both"/>
        <w:rPr>
          <w:rFonts w:ascii="Arial Narrow" w:hAnsi="Arial Narrow"/>
          <w:sz w:val="22"/>
          <w:szCs w:val="22"/>
        </w:rPr>
      </w:pPr>
      <w:r>
        <w:rPr>
          <w:rFonts w:ascii="Arial Narrow" w:hAnsi="Arial Narrow"/>
          <w:sz w:val="22"/>
          <w:szCs w:val="22"/>
        </w:rPr>
        <w:t xml:space="preserve">   </w:t>
      </w:r>
      <w:r>
        <w:rPr>
          <w:rFonts w:ascii="Arial Narrow" w:hAnsi="Arial Narrow"/>
          <w:sz w:val="22"/>
          <w:szCs w:val="22"/>
        </w:rPr>
        <w:tab/>
      </w:r>
      <w:r w:rsidR="00B46A8C" w:rsidRPr="00671053">
        <w:rPr>
          <w:rFonts w:ascii="Arial Narrow" w:hAnsi="Arial Narrow"/>
          <w:sz w:val="22"/>
          <w:szCs w:val="22"/>
        </w:rPr>
        <w:t>patina: 200</w:t>
      </w:r>
      <w:r w:rsidR="004A6CB3" w:rsidRPr="00671053">
        <w:rPr>
          <w:rFonts w:ascii="Arial Narrow" w:hAnsi="Arial Narrow"/>
          <w:sz w:val="22"/>
          <w:szCs w:val="22"/>
        </w:rPr>
        <w:t xml:space="preserve"> kus</w:t>
      </w:r>
      <w:r w:rsidR="00BA574A">
        <w:rPr>
          <w:rFonts w:ascii="Arial Narrow" w:hAnsi="Arial Narrow"/>
          <w:sz w:val="22"/>
          <w:szCs w:val="22"/>
        </w:rPr>
        <w:t>ov</w:t>
      </w:r>
      <w:r w:rsidR="00B46A8C" w:rsidRPr="00671053">
        <w:rPr>
          <w:rFonts w:ascii="Arial Narrow" w:hAnsi="Arial Narrow"/>
          <w:sz w:val="22"/>
          <w:szCs w:val="22"/>
        </w:rPr>
        <w:t>, bronzová patina: 300</w:t>
      </w:r>
      <w:r w:rsidR="004A6CB3" w:rsidRPr="00671053">
        <w:rPr>
          <w:rFonts w:ascii="Arial Narrow" w:hAnsi="Arial Narrow"/>
          <w:sz w:val="22"/>
          <w:szCs w:val="22"/>
        </w:rPr>
        <w:t xml:space="preserve"> kus</w:t>
      </w:r>
      <w:r w:rsidR="00BA574A">
        <w:rPr>
          <w:rFonts w:ascii="Arial Narrow" w:hAnsi="Arial Narrow"/>
          <w:sz w:val="22"/>
          <w:szCs w:val="22"/>
        </w:rPr>
        <w:t>ov</w:t>
      </w:r>
      <w:r w:rsidR="004A6CB3" w:rsidRPr="00671053">
        <w:rPr>
          <w:rFonts w:ascii="Arial Narrow" w:hAnsi="Arial Narrow"/>
          <w:sz w:val="22"/>
          <w:szCs w:val="22"/>
        </w:rPr>
        <w:t>)</w:t>
      </w:r>
    </w:p>
    <w:p w14:paraId="6B93FBA2" w14:textId="164EEE11" w:rsidR="004A6CB3" w:rsidRPr="00671053" w:rsidRDefault="004A6CB3" w:rsidP="009117CB">
      <w:pPr>
        <w:pStyle w:val="Odsekzoznamu"/>
        <w:ind w:left="284"/>
        <w:jc w:val="both"/>
        <w:rPr>
          <w:rFonts w:ascii="Arial Narrow" w:hAnsi="Arial Narrow"/>
          <w:sz w:val="22"/>
          <w:szCs w:val="22"/>
        </w:rPr>
      </w:pPr>
      <w:r w:rsidRPr="00671053">
        <w:rPr>
          <w:rFonts w:ascii="Arial Narrow" w:hAnsi="Arial Narrow"/>
          <w:sz w:val="22"/>
          <w:szCs w:val="22"/>
        </w:rPr>
        <w:t xml:space="preserve">- </w:t>
      </w:r>
      <w:r w:rsidR="00671053">
        <w:rPr>
          <w:rFonts w:ascii="Arial Narrow" w:hAnsi="Arial Narrow"/>
          <w:sz w:val="22"/>
          <w:szCs w:val="22"/>
        </w:rPr>
        <w:tab/>
      </w:r>
      <w:r w:rsidRPr="00671053">
        <w:rPr>
          <w:rFonts w:ascii="Arial Narrow" w:hAnsi="Arial Narrow"/>
          <w:sz w:val="22"/>
          <w:szCs w:val="22"/>
        </w:rPr>
        <w:t>Sametová kazeta s kovovou plaketou ÚOÚČ a DM (30 kus</w:t>
      </w:r>
      <w:r w:rsidR="00BA574A">
        <w:rPr>
          <w:rFonts w:ascii="Arial Narrow" w:hAnsi="Arial Narrow"/>
          <w:sz w:val="22"/>
          <w:szCs w:val="22"/>
        </w:rPr>
        <w:t>ov</w:t>
      </w:r>
      <w:r w:rsidRPr="00671053">
        <w:rPr>
          <w:rFonts w:ascii="Arial Narrow" w:hAnsi="Arial Narrow"/>
          <w:sz w:val="22"/>
          <w:szCs w:val="22"/>
        </w:rPr>
        <w:t>)</w:t>
      </w:r>
    </w:p>
    <w:p w14:paraId="32074C55" w14:textId="7F49F8E3" w:rsidR="004A6CB3" w:rsidRPr="00671053" w:rsidRDefault="004A6CB3" w:rsidP="009117CB">
      <w:pPr>
        <w:pStyle w:val="Odsekzoznamu"/>
        <w:ind w:left="284"/>
        <w:jc w:val="both"/>
        <w:rPr>
          <w:rFonts w:ascii="Arial Narrow" w:hAnsi="Arial Narrow"/>
          <w:sz w:val="22"/>
          <w:szCs w:val="22"/>
        </w:rPr>
      </w:pPr>
      <w:r w:rsidRPr="00671053">
        <w:rPr>
          <w:rFonts w:ascii="Arial Narrow" w:hAnsi="Arial Narrow"/>
          <w:sz w:val="22"/>
          <w:szCs w:val="22"/>
        </w:rPr>
        <w:t xml:space="preserve">- </w:t>
      </w:r>
      <w:r w:rsidR="00671053">
        <w:rPr>
          <w:rFonts w:ascii="Arial Narrow" w:hAnsi="Arial Narrow"/>
          <w:sz w:val="22"/>
          <w:szCs w:val="22"/>
        </w:rPr>
        <w:tab/>
      </w:r>
      <w:r w:rsidRPr="00671053">
        <w:rPr>
          <w:rFonts w:ascii="Arial Narrow" w:hAnsi="Arial Narrow"/>
          <w:sz w:val="22"/>
          <w:szCs w:val="22"/>
        </w:rPr>
        <w:t>Kovový prívesok ÚOÚČ a DM (300 kus</w:t>
      </w:r>
      <w:r w:rsidR="00BA574A">
        <w:rPr>
          <w:rFonts w:ascii="Arial Narrow" w:hAnsi="Arial Narrow"/>
          <w:sz w:val="22"/>
          <w:szCs w:val="22"/>
        </w:rPr>
        <w:t>ov</w:t>
      </w:r>
      <w:r w:rsidRPr="00671053">
        <w:rPr>
          <w:rFonts w:ascii="Arial Narrow" w:hAnsi="Arial Narrow"/>
          <w:sz w:val="22"/>
          <w:szCs w:val="22"/>
        </w:rPr>
        <w:t>)</w:t>
      </w:r>
    </w:p>
    <w:p w14:paraId="19E2DE0C" w14:textId="13EDA8F7" w:rsidR="004A6CB3" w:rsidRPr="00671053" w:rsidRDefault="004A6CB3" w:rsidP="009117CB">
      <w:pPr>
        <w:pStyle w:val="Odsekzoznamu"/>
        <w:ind w:left="284"/>
        <w:jc w:val="both"/>
        <w:rPr>
          <w:rFonts w:ascii="Arial Narrow" w:hAnsi="Arial Narrow"/>
          <w:sz w:val="22"/>
          <w:szCs w:val="22"/>
        </w:rPr>
      </w:pPr>
      <w:r w:rsidRPr="00671053">
        <w:rPr>
          <w:rFonts w:ascii="Arial Narrow" w:hAnsi="Arial Narrow"/>
          <w:sz w:val="22"/>
          <w:szCs w:val="22"/>
        </w:rPr>
        <w:t xml:space="preserve">- </w:t>
      </w:r>
      <w:r w:rsidR="00671053">
        <w:rPr>
          <w:rFonts w:ascii="Arial Narrow" w:hAnsi="Arial Narrow"/>
          <w:sz w:val="22"/>
          <w:szCs w:val="22"/>
        </w:rPr>
        <w:tab/>
      </w:r>
      <w:r w:rsidRPr="00671053">
        <w:rPr>
          <w:rFonts w:ascii="Arial Narrow" w:hAnsi="Arial Narrow"/>
          <w:sz w:val="22"/>
          <w:szCs w:val="22"/>
        </w:rPr>
        <w:t xml:space="preserve">Drevený štít – lakovaný / OO PPZ </w:t>
      </w:r>
      <w:r w:rsidRPr="007422D8">
        <w:rPr>
          <w:rFonts w:ascii="Arial Narrow" w:hAnsi="Arial Narrow"/>
          <w:sz w:val="22"/>
          <w:szCs w:val="22"/>
        </w:rPr>
        <w:t>(</w:t>
      </w:r>
      <w:r w:rsidR="00671053" w:rsidRPr="007422D8">
        <w:rPr>
          <w:rFonts w:ascii="Arial Narrow" w:hAnsi="Arial Narrow"/>
          <w:sz w:val="22"/>
          <w:szCs w:val="22"/>
        </w:rPr>
        <w:t>1</w:t>
      </w:r>
      <w:r w:rsidR="007422D8" w:rsidRPr="007422D8">
        <w:rPr>
          <w:rFonts w:ascii="Arial Narrow" w:hAnsi="Arial Narrow"/>
          <w:sz w:val="22"/>
          <w:szCs w:val="22"/>
        </w:rPr>
        <w:t>5</w:t>
      </w:r>
      <w:r w:rsidR="007422D8">
        <w:rPr>
          <w:rFonts w:ascii="Arial Narrow" w:hAnsi="Arial Narrow"/>
          <w:sz w:val="22"/>
          <w:szCs w:val="22"/>
        </w:rPr>
        <w:t xml:space="preserve"> kus</w:t>
      </w:r>
      <w:r w:rsidR="00BA574A">
        <w:rPr>
          <w:rFonts w:ascii="Arial Narrow" w:hAnsi="Arial Narrow"/>
          <w:sz w:val="22"/>
          <w:szCs w:val="22"/>
        </w:rPr>
        <w:t>ov</w:t>
      </w:r>
      <w:r w:rsidR="007422D8">
        <w:rPr>
          <w:rFonts w:ascii="Arial Narrow" w:hAnsi="Arial Narrow"/>
          <w:sz w:val="22"/>
          <w:szCs w:val="22"/>
        </w:rPr>
        <w:t>)</w:t>
      </w:r>
    </w:p>
    <w:p w14:paraId="50781CE5" w14:textId="05FE4E1E" w:rsidR="00671053" w:rsidRPr="00671053" w:rsidRDefault="00671053" w:rsidP="009117CB">
      <w:pPr>
        <w:pStyle w:val="Odsekzoznamu"/>
        <w:ind w:left="284"/>
        <w:jc w:val="both"/>
        <w:rPr>
          <w:rFonts w:ascii="Arial Narrow" w:hAnsi="Arial Narrow"/>
          <w:sz w:val="22"/>
          <w:szCs w:val="22"/>
        </w:rPr>
      </w:pPr>
      <w:r w:rsidRPr="00671053">
        <w:rPr>
          <w:rFonts w:ascii="Arial Narrow" w:hAnsi="Arial Narrow"/>
          <w:sz w:val="22"/>
          <w:szCs w:val="22"/>
        </w:rPr>
        <w:t xml:space="preserve">- </w:t>
      </w:r>
      <w:r>
        <w:rPr>
          <w:rFonts w:ascii="Arial Narrow" w:hAnsi="Arial Narrow"/>
          <w:sz w:val="22"/>
          <w:szCs w:val="22"/>
        </w:rPr>
        <w:tab/>
      </w:r>
      <w:r w:rsidRPr="00671053">
        <w:rPr>
          <w:rFonts w:ascii="Arial Narrow" w:hAnsi="Arial Narrow"/>
          <w:sz w:val="22"/>
          <w:szCs w:val="22"/>
        </w:rPr>
        <w:t xml:space="preserve">Pamätná minca </w:t>
      </w:r>
      <w:r w:rsidR="00BA574A">
        <w:rPr>
          <w:rFonts w:ascii="Arial Narrow" w:hAnsi="Arial Narrow"/>
          <w:sz w:val="22"/>
          <w:szCs w:val="22"/>
        </w:rPr>
        <w:t>v plastovej bublinke / OO PPZ (bublinka 200</w:t>
      </w:r>
      <w:r w:rsidRPr="00671053">
        <w:rPr>
          <w:rFonts w:ascii="Arial Narrow" w:hAnsi="Arial Narrow"/>
          <w:sz w:val="22"/>
          <w:szCs w:val="22"/>
        </w:rPr>
        <w:t xml:space="preserve"> kus</w:t>
      </w:r>
      <w:r w:rsidR="00BA574A">
        <w:rPr>
          <w:rFonts w:ascii="Arial Narrow" w:hAnsi="Arial Narrow"/>
          <w:sz w:val="22"/>
          <w:szCs w:val="22"/>
        </w:rPr>
        <w:t>ov, strieborná patina 200 kusov</w:t>
      </w:r>
      <w:r w:rsidRPr="00671053">
        <w:rPr>
          <w:rFonts w:ascii="Arial Narrow" w:hAnsi="Arial Narrow"/>
          <w:sz w:val="22"/>
          <w:szCs w:val="22"/>
        </w:rPr>
        <w:t>)</w:t>
      </w:r>
    </w:p>
    <w:p w14:paraId="434303EB" w14:textId="2C963AD5" w:rsidR="00671053" w:rsidRPr="00671053" w:rsidRDefault="00671053" w:rsidP="009117CB">
      <w:pPr>
        <w:pStyle w:val="Odsekzoznamu"/>
        <w:ind w:left="284"/>
        <w:jc w:val="both"/>
        <w:rPr>
          <w:rFonts w:ascii="Arial Narrow" w:hAnsi="Arial Narrow"/>
          <w:sz w:val="22"/>
          <w:szCs w:val="22"/>
        </w:rPr>
      </w:pPr>
      <w:r w:rsidRPr="00671053">
        <w:rPr>
          <w:rFonts w:ascii="Arial Narrow" w:hAnsi="Arial Narrow"/>
          <w:sz w:val="22"/>
          <w:szCs w:val="22"/>
        </w:rPr>
        <w:t xml:space="preserve">- </w:t>
      </w:r>
      <w:r>
        <w:rPr>
          <w:rFonts w:ascii="Arial Narrow" w:hAnsi="Arial Narrow"/>
          <w:sz w:val="22"/>
          <w:szCs w:val="22"/>
        </w:rPr>
        <w:tab/>
      </w:r>
      <w:r w:rsidRPr="00671053">
        <w:rPr>
          <w:rFonts w:ascii="Arial Narrow" w:hAnsi="Arial Narrow"/>
          <w:sz w:val="22"/>
          <w:szCs w:val="22"/>
        </w:rPr>
        <w:t>Drevená plaketa s kovovou výložkou a hodnosťou / OO PPZ (31 kus</w:t>
      </w:r>
      <w:r w:rsidR="00BA574A">
        <w:rPr>
          <w:rFonts w:ascii="Arial Narrow" w:hAnsi="Arial Narrow"/>
          <w:sz w:val="22"/>
          <w:szCs w:val="22"/>
        </w:rPr>
        <w:t>ov</w:t>
      </w:r>
      <w:r w:rsidRPr="00671053">
        <w:rPr>
          <w:rFonts w:ascii="Arial Narrow" w:hAnsi="Arial Narrow"/>
          <w:sz w:val="22"/>
          <w:szCs w:val="22"/>
        </w:rPr>
        <w:t>)</w:t>
      </w:r>
    </w:p>
    <w:p w14:paraId="06C64CAE" w14:textId="6ED1005B" w:rsidR="00671053" w:rsidRPr="00671053" w:rsidRDefault="00671053" w:rsidP="009117CB">
      <w:pPr>
        <w:pStyle w:val="Odsekzoznamu"/>
        <w:ind w:left="284"/>
        <w:jc w:val="both"/>
        <w:rPr>
          <w:rFonts w:ascii="Arial Narrow" w:hAnsi="Arial Narrow"/>
          <w:sz w:val="22"/>
          <w:szCs w:val="22"/>
        </w:rPr>
      </w:pPr>
      <w:r w:rsidRPr="00671053">
        <w:rPr>
          <w:rFonts w:ascii="Arial Narrow" w:hAnsi="Arial Narrow"/>
          <w:sz w:val="22"/>
          <w:szCs w:val="22"/>
        </w:rPr>
        <w:t xml:space="preserve">- </w:t>
      </w:r>
      <w:r>
        <w:rPr>
          <w:rFonts w:ascii="Arial Narrow" w:hAnsi="Arial Narrow"/>
          <w:sz w:val="22"/>
          <w:szCs w:val="22"/>
        </w:rPr>
        <w:tab/>
      </w:r>
      <w:r w:rsidRPr="00671053">
        <w:rPr>
          <w:rFonts w:ascii="Arial Narrow" w:hAnsi="Arial Narrow"/>
          <w:sz w:val="22"/>
          <w:szCs w:val="22"/>
        </w:rPr>
        <w:t xml:space="preserve">Drevená kazeta s jednostranne razenou plaketou / OO PPZ </w:t>
      </w:r>
      <w:r w:rsidR="00C97E31">
        <w:rPr>
          <w:rFonts w:ascii="Arial Narrow" w:hAnsi="Arial Narrow"/>
          <w:sz w:val="22"/>
          <w:szCs w:val="22"/>
        </w:rPr>
        <w:t>(50</w:t>
      </w:r>
      <w:r w:rsidR="007422D8" w:rsidRPr="007422D8">
        <w:rPr>
          <w:rFonts w:ascii="Arial Narrow" w:hAnsi="Arial Narrow"/>
          <w:sz w:val="22"/>
          <w:szCs w:val="22"/>
        </w:rPr>
        <w:t xml:space="preserve"> kus</w:t>
      </w:r>
      <w:r w:rsidR="00BA574A">
        <w:rPr>
          <w:rFonts w:ascii="Arial Narrow" w:hAnsi="Arial Narrow"/>
          <w:sz w:val="22"/>
          <w:szCs w:val="22"/>
        </w:rPr>
        <w:t>ov</w:t>
      </w:r>
      <w:r w:rsidR="007422D8" w:rsidRPr="007422D8">
        <w:rPr>
          <w:rFonts w:ascii="Arial Narrow" w:hAnsi="Arial Narrow"/>
          <w:sz w:val="22"/>
          <w:szCs w:val="22"/>
        </w:rPr>
        <w:t xml:space="preserve"> </w:t>
      </w:r>
      <w:r w:rsidRPr="007422D8">
        <w:rPr>
          <w:rFonts w:ascii="Arial Narrow" w:hAnsi="Arial Narrow"/>
          <w:sz w:val="22"/>
          <w:szCs w:val="22"/>
        </w:rPr>
        <w:t>)</w:t>
      </w:r>
    </w:p>
    <w:p w14:paraId="02386387" w14:textId="489E1DFC" w:rsidR="00671053" w:rsidRPr="00382581" w:rsidRDefault="00671053" w:rsidP="009117CB">
      <w:pPr>
        <w:pStyle w:val="Odsekzoznamu"/>
        <w:ind w:left="284"/>
        <w:jc w:val="both"/>
        <w:rPr>
          <w:sz w:val="22"/>
          <w:szCs w:val="22"/>
        </w:rPr>
      </w:pPr>
    </w:p>
    <w:p w14:paraId="09EBDF0D" w14:textId="7D7DC4E6" w:rsidR="00B53825" w:rsidRPr="008D0E0D" w:rsidRDefault="00B53825" w:rsidP="009117CB">
      <w:pPr>
        <w:ind w:left="284"/>
        <w:jc w:val="both"/>
        <w:rPr>
          <w:rFonts w:ascii="Arial Narrow" w:hAnsi="Arial Narrow"/>
          <w:color w:val="000000"/>
          <w:sz w:val="22"/>
          <w:szCs w:val="22"/>
          <w:lang w:bidi="sk-SK"/>
        </w:rPr>
      </w:pPr>
    </w:p>
    <w:p w14:paraId="38D8AF1E" w14:textId="77777777" w:rsidR="00B53825" w:rsidRPr="000A54B7" w:rsidRDefault="00B53825" w:rsidP="009117CB">
      <w:pPr>
        <w:pStyle w:val="Default"/>
        <w:numPr>
          <w:ilvl w:val="0"/>
          <w:numId w:val="113"/>
        </w:numPr>
        <w:ind w:left="284" w:firstLine="0"/>
        <w:jc w:val="both"/>
        <w:rPr>
          <w:rFonts w:ascii="Arial Narrow" w:hAnsi="Arial Narrow"/>
          <w:sz w:val="22"/>
          <w:szCs w:val="22"/>
        </w:rPr>
      </w:pPr>
      <w:r w:rsidRPr="000A54B7">
        <w:rPr>
          <w:rFonts w:ascii="Arial Narrow" w:hAnsi="Arial Narrow"/>
          <w:sz w:val="22"/>
          <w:szCs w:val="22"/>
        </w:rPr>
        <w:t>S tovarom sa požaduje zabezpečiť aj tieto súvisiace služby:</w:t>
      </w:r>
    </w:p>
    <w:p w14:paraId="6BC2F0FB" w14:textId="77777777" w:rsidR="00B53825" w:rsidRPr="000A54B7" w:rsidRDefault="000A54B7" w:rsidP="009117CB">
      <w:pPr>
        <w:pStyle w:val="Default"/>
        <w:ind w:left="284"/>
        <w:jc w:val="both"/>
        <w:rPr>
          <w:rFonts w:ascii="Arial Narrow" w:hAnsi="Arial Narrow"/>
          <w:sz w:val="22"/>
          <w:szCs w:val="22"/>
        </w:rPr>
      </w:pPr>
      <w:r>
        <w:rPr>
          <w:rFonts w:ascii="Arial Narrow" w:hAnsi="Arial Narrow"/>
          <w:sz w:val="22"/>
          <w:szCs w:val="22"/>
        </w:rPr>
        <w:t xml:space="preserve">- </w:t>
      </w:r>
      <w:r w:rsidR="00B53825" w:rsidRPr="000A54B7">
        <w:rPr>
          <w:rFonts w:ascii="Arial Narrow" w:hAnsi="Arial Narrow"/>
          <w:sz w:val="22"/>
          <w:szCs w:val="22"/>
        </w:rPr>
        <w:t>dodanie tovaru do miesta dodania,</w:t>
      </w:r>
    </w:p>
    <w:p w14:paraId="30A3BA48" w14:textId="77777777" w:rsidR="00B53825" w:rsidRPr="000A54B7" w:rsidRDefault="000A54B7" w:rsidP="009117CB">
      <w:pPr>
        <w:pStyle w:val="Odsekzoznamu"/>
        <w:ind w:left="284"/>
        <w:contextualSpacing w:val="0"/>
        <w:jc w:val="both"/>
        <w:rPr>
          <w:rFonts w:ascii="Arial Narrow" w:hAnsi="Arial Narrow"/>
          <w:sz w:val="22"/>
          <w:szCs w:val="22"/>
        </w:rPr>
      </w:pPr>
      <w:r>
        <w:rPr>
          <w:rFonts w:ascii="Arial Narrow" w:hAnsi="Arial Narrow"/>
          <w:sz w:val="22"/>
          <w:szCs w:val="22"/>
        </w:rPr>
        <w:t xml:space="preserve">- </w:t>
      </w:r>
      <w:r w:rsidR="00B53825" w:rsidRPr="000A54B7">
        <w:rPr>
          <w:rFonts w:ascii="Arial Narrow" w:hAnsi="Arial Narrow"/>
          <w:sz w:val="22"/>
          <w:szCs w:val="22"/>
        </w:rPr>
        <w:t>vyloženie tovaru v mieste dodania,</w:t>
      </w:r>
    </w:p>
    <w:p w14:paraId="142E219E" w14:textId="77777777" w:rsidR="00B53825" w:rsidRPr="000A54B7" w:rsidRDefault="00B53825" w:rsidP="009117CB">
      <w:pPr>
        <w:pStyle w:val="Default"/>
        <w:ind w:left="284"/>
        <w:jc w:val="both"/>
        <w:rPr>
          <w:rFonts w:ascii="Arial Narrow" w:hAnsi="Arial Narrow"/>
          <w:sz w:val="22"/>
          <w:szCs w:val="22"/>
        </w:rPr>
      </w:pPr>
    </w:p>
    <w:p w14:paraId="48CC6C7C" w14:textId="77777777" w:rsidR="00B53825" w:rsidRPr="000A54B7" w:rsidRDefault="00B53825" w:rsidP="009117CB">
      <w:pPr>
        <w:pStyle w:val="Default"/>
        <w:numPr>
          <w:ilvl w:val="0"/>
          <w:numId w:val="113"/>
        </w:numPr>
        <w:ind w:left="284" w:firstLine="0"/>
        <w:jc w:val="both"/>
        <w:rPr>
          <w:rFonts w:ascii="Arial Narrow" w:hAnsi="Arial Narrow"/>
          <w:sz w:val="22"/>
          <w:szCs w:val="22"/>
        </w:rPr>
      </w:pPr>
      <w:r w:rsidRPr="000A54B7">
        <w:rPr>
          <w:rFonts w:ascii="Arial Narrow" w:hAnsi="Arial Narrow"/>
          <w:sz w:val="22"/>
          <w:szCs w:val="22"/>
        </w:rPr>
        <w:t>Verejný obstarávateľ si vyhradzuje právo prevziať iba tovar v kvalite I. triedy, funkčný, bez zjavných vád, dodaný v kompletnom stave a v požadovanom množstve. V opačnom prípade si vyhradzuje právo nepodpísať dodací list, neprebrať dodaný tovar a nezaplatiť cenu za neprebraný tovar.</w:t>
      </w:r>
    </w:p>
    <w:p w14:paraId="656AB2D4" w14:textId="77777777" w:rsidR="00B53825" w:rsidRPr="000A54B7" w:rsidRDefault="00B53825" w:rsidP="009117CB">
      <w:pPr>
        <w:pStyle w:val="Default"/>
        <w:ind w:left="284"/>
        <w:jc w:val="both"/>
        <w:rPr>
          <w:rFonts w:ascii="Arial Narrow" w:hAnsi="Arial Narrow"/>
          <w:sz w:val="22"/>
          <w:szCs w:val="22"/>
        </w:rPr>
      </w:pPr>
    </w:p>
    <w:p w14:paraId="495B4A6E" w14:textId="77777777" w:rsidR="00B53825" w:rsidRPr="000A54B7" w:rsidRDefault="00B53825" w:rsidP="009117CB">
      <w:pPr>
        <w:pStyle w:val="Default"/>
        <w:numPr>
          <w:ilvl w:val="0"/>
          <w:numId w:val="113"/>
        </w:numPr>
        <w:ind w:left="284" w:firstLine="0"/>
        <w:jc w:val="both"/>
        <w:rPr>
          <w:rFonts w:ascii="Arial Narrow" w:hAnsi="Arial Narrow"/>
          <w:sz w:val="22"/>
          <w:szCs w:val="22"/>
        </w:rPr>
      </w:pPr>
      <w:r w:rsidRPr="000A54B7">
        <w:rPr>
          <w:rFonts w:ascii="Arial Narrow" w:hAnsi="Arial Narrow"/>
          <w:sz w:val="22"/>
          <w:szCs w:val="22"/>
        </w:rPr>
        <w:t>Tovar musí byť nový, nepoužívaný, zabalený v neporušených obaloch, nepoškodený.</w:t>
      </w:r>
    </w:p>
    <w:p w14:paraId="4E432884" w14:textId="77777777" w:rsidR="00B53825" w:rsidRPr="000A54B7" w:rsidRDefault="00B53825" w:rsidP="009117CB">
      <w:pPr>
        <w:pStyle w:val="Default"/>
        <w:ind w:left="284"/>
        <w:jc w:val="both"/>
        <w:rPr>
          <w:rFonts w:ascii="Arial Narrow" w:hAnsi="Arial Narrow"/>
          <w:sz w:val="22"/>
          <w:szCs w:val="22"/>
        </w:rPr>
      </w:pPr>
    </w:p>
    <w:p w14:paraId="01761F88" w14:textId="77777777" w:rsidR="00B53825" w:rsidRPr="000A54B7" w:rsidRDefault="00B53825" w:rsidP="009117CB">
      <w:pPr>
        <w:pStyle w:val="Default"/>
        <w:numPr>
          <w:ilvl w:val="0"/>
          <w:numId w:val="113"/>
        </w:numPr>
        <w:ind w:left="284" w:firstLine="0"/>
        <w:jc w:val="both"/>
        <w:rPr>
          <w:rFonts w:ascii="Arial Narrow" w:hAnsi="Arial Narrow"/>
          <w:sz w:val="22"/>
          <w:szCs w:val="22"/>
        </w:rPr>
      </w:pPr>
      <w:r w:rsidRPr="000A54B7">
        <w:rPr>
          <w:rFonts w:ascii="Arial Narrow" w:hAnsi="Arial Narrow"/>
          <w:sz w:val="22"/>
          <w:szCs w:val="22"/>
        </w:rPr>
        <w:t>Tovar nesmie byť recyklovaný, repasovaný, renovovaný.</w:t>
      </w:r>
    </w:p>
    <w:p w14:paraId="2BA45423" w14:textId="77777777" w:rsidR="00B53825" w:rsidRPr="000A54B7" w:rsidRDefault="00B53825" w:rsidP="009117CB">
      <w:pPr>
        <w:pStyle w:val="Default"/>
        <w:ind w:left="284"/>
        <w:jc w:val="both"/>
        <w:rPr>
          <w:rFonts w:ascii="Arial Narrow" w:hAnsi="Arial Narrow"/>
          <w:sz w:val="22"/>
          <w:szCs w:val="22"/>
        </w:rPr>
      </w:pPr>
    </w:p>
    <w:p w14:paraId="5A3C913D" w14:textId="77777777" w:rsidR="00B53825" w:rsidRPr="000A54B7" w:rsidRDefault="00B53825" w:rsidP="009117CB">
      <w:pPr>
        <w:pStyle w:val="Default"/>
        <w:numPr>
          <w:ilvl w:val="0"/>
          <w:numId w:val="113"/>
        </w:numPr>
        <w:ind w:left="284" w:firstLine="0"/>
        <w:jc w:val="both"/>
        <w:rPr>
          <w:rFonts w:ascii="Arial Narrow" w:hAnsi="Arial Narrow"/>
          <w:sz w:val="22"/>
          <w:szCs w:val="22"/>
        </w:rPr>
      </w:pPr>
      <w:r w:rsidRPr="000A54B7">
        <w:rPr>
          <w:rFonts w:ascii="Arial Narrow" w:hAnsi="Arial Narrow"/>
          <w:sz w:val="22"/>
          <w:szCs w:val="22"/>
        </w:rPr>
        <w:t>Verejný obstarávateľ požaduje na dodaný tovar 24 mesačnú záručnú dobu od prevzatia tovaru, pokiaľ v záručnom liste alebo na obale nie je vyznačená dlhšia doba podľa záručných podmienok výrobcu.</w:t>
      </w:r>
    </w:p>
    <w:p w14:paraId="609CC449" w14:textId="77777777" w:rsidR="00B53825" w:rsidRPr="000A54B7" w:rsidRDefault="00B53825" w:rsidP="009117CB">
      <w:pPr>
        <w:ind w:left="284"/>
        <w:jc w:val="both"/>
        <w:rPr>
          <w:rFonts w:ascii="Arial Narrow" w:hAnsi="Arial Narrow"/>
          <w:b/>
          <w:sz w:val="22"/>
          <w:szCs w:val="22"/>
        </w:rPr>
      </w:pPr>
    </w:p>
    <w:p w14:paraId="7923150F" w14:textId="77777777" w:rsidR="00B53825" w:rsidRDefault="00B53825" w:rsidP="009117CB">
      <w:pPr>
        <w:pStyle w:val="Odsekzoznamu"/>
        <w:numPr>
          <w:ilvl w:val="0"/>
          <w:numId w:val="113"/>
        </w:numPr>
        <w:ind w:left="284" w:firstLine="0"/>
        <w:jc w:val="both"/>
        <w:rPr>
          <w:rFonts w:ascii="Arial Narrow" w:hAnsi="Arial Narrow"/>
          <w:b/>
          <w:sz w:val="22"/>
          <w:szCs w:val="22"/>
        </w:rPr>
      </w:pPr>
      <w:r w:rsidRPr="000A54B7">
        <w:rPr>
          <w:rFonts w:ascii="Arial Narrow" w:hAnsi="Arial Narrow"/>
          <w:b/>
          <w:sz w:val="22"/>
          <w:szCs w:val="22"/>
        </w:rPr>
        <w:t xml:space="preserve">Miesto dodania predmetu zákazky: </w:t>
      </w:r>
    </w:p>
    <w:p w14:paraId="7FB18C6A" w14:textId="202ABA39" w:rsidR="009944C3" w:rsidRPr="008D0E0D" w:rsidRDefault="009944C3" w:rsidP="009117CB">
      <w:pPr>
        <w:pStyle w:val="Odsekzoznamu"/>
        <w:ind w:left="284"/>
        <w:jc w:val="both"/>
        <w:rPr>
          <w:rFonts w:ascii="Arial Narrow" w:hAnsi="Arial Narrow"/>
          <w:color w:val="000000" w:themeColor="text1"/>
          <w:sz w:val="22"/>
          <w:szCs w:val="22"/>
          <w:u w:val="single"/>
        </w:rPr>
      </w:pPr>
      <w:r w:rsidRPr="008D0E0D">
        <w:rPr>
          <w:rFonts w:ascii="Arial Narrow" w:hAnsi="Arial Narrow"/>
          <w:color w:val="000000" w:themeColor="text1"/>
          <w:sz w:val="22"/>
          <w:szCs w:val="22"/>
        </w:rPr>
        <w:t>Verejný ob</w:t>
      </w:r>
      <w:r w:rsidR="008D0E0D">
        <w:rPr>
          <w:rFonts w:ascii="Arial Narrow" w:hAnsi="Arial Narrow"/>
          <w:color w:val="000000" w:themeColor="text1"/>
          <w:sz w:val="22"/>
          <w:szCs w:val="22"/>
        </w:rPr>
        <w:t xml:space="preserve">starávateľ požaduje dodať tovar:  Ministerstvo vnútra Slovenskej republiky, Pribinova 2, 812 72 Bratislava. </w:t>
      </w:r>
    </w:p>
    <w:p w14:paraId="191DA9D5" w14:textId="7FC6C020" w:rsidR="00172A85" w:rsidRPr="000A54B7" w:rsidRDefault="00172A85" w:rsidP="009117CB">
      <w:pPr>
        <w:tabs>
          <w:tab w:val="center" w:pos="1701"/>
          <w:tab w:val="center" w:pos="5670"/>
        </w:tabs>
        <w:spacing w:after="60" w:line="264" w:lineRule="auto"/>
        <w:ind w:left="284"/>
        <w:jc w:val="both"/>
        <w:rPr>
          <w:rFonts w:ascii="Arial Narrow" w:hAnsi="Arial Narrow"/>
          <w:color w:val="000000" w:themeColor="text1"/>
          <w:sz w:val="22"/>
          <w:szCs w:val="22"/>
        </w:rPr>
      </w:pPr>
    </w:p>
    <w:p w14:paraId="18E4E58D" w14:textId="0A8218FE" w:rsidR="00B53825" w:rsidRPr="000A54B7" w:rsidRDefault="00B53825" w:rsidP="009117CB">
      <w:pPr>
        <w:pStyle w:val="Odsekzoznamu"/>
        <w:numPr>
          <w:ilvl w:val="0"/>
          <w:numId w:val="113"/>
        </w:numPr>
        <w:ind w:left="284" w:firstLine="0"/>
        <w:jc w:val="both"/>
        <w:rPr>
          <w:rFonts w:ascii="Arial Narrow" w:hAnsi="Arial Narrow"/>
          <w:sz w:val="22"/>
          <w:szCs w:val="22"/>
        </w:rPr>
      </w:pPr>
      <w:r w:rsidRPr="000A54B7">
        <w:rPr>
          <w:rFonts w:ascii="Arial Narrow" w:hAnsi="Arial Narrow"/>
          <w:b/>
          <w:sz w:val="22"/>
          <w:szCs w:val="22"/>
        </w:rPr>
        <w:t>Lehota dodania:</w:t>
      </w:r>
      <w:r w:rsidRPr="000A54B7">
        <w:rPr>
          <w:rFonts w:ascii="Arial Narrow" w:hAnsi="Arial Narrow"/>
          <w:sz w:val="22"/>
          <w:szCs w:val="22"/>
        </w:rPr>
        <w:t xml:space="preserve"> lehota dodania zákazky </w:t>
      </w:r>
      <w:r w:rsidR="008D0E0D">
        <w:rPr>
          <w:rFonts w:ascii="Arial Narrow" w:hAnsi="Arial Narrow" w:cs="Arial"/>
          <w:sz w:val="22"/>
          <w:szCs w:val="22"/>
        </w:rPr>
        <w:t xml:space="preserve">je najneskôr </w:t>
      </w:r>
      <w:r w:rsidR="008D0E0D" w:rsidRPr="008D0E0D">
        <w:rPr>
          <w:rFonts w:ascii="Arial Narrow" w:hAnsi="Arial Narrow" w:cs="Arial"/>
          <w:b/>
          <w:sz w:val="22"/>
          <w:szCs w:val="22"/>
        </w:rPr>
        <w:t>do 03.06. 2022</w:t>
      </w:r>
      <w:r w:rsidR="002D14D8">
        <w:rPr>
          <w:rFonts w:ascii="Arial Narrow" w:hAnsi="Arial Narrow" w:cs="Arial"/>
          <w:b/>
          <w:sz w:val="22"/>
          <w:szCs w:val="22"/>
        </w:rPr>
        <w:t>.</w:t>
      </w:r>
      <w:r w:rsidR="008D0E0D">
        <w:rPr>
          <w:rFonts w:ascii="Arial Narrow" w:hAnsi="Arial Narrow" w:cs="Arial"/>
          <w:sz w:val="22"/>
          <w:szCs w:val="22"/>
        </w:rPr>
        <w:t xml:space="preserve"> </w:t>
      </w:r>
    </w:p>
    <w:p w14:paraId="20471D4E" w14:textId="77777777" w:rsidR="00B53825" w:rsidRPr="000A54B7" w:rsidRDefault="00B53825" w:rsidP="009117CB">
      <w:pPr>
        <w:pStyle w:val="Odsekzoznamu"/>
        <w:ind w:left="284"/>
        <w:jc w:val="both"/>
        <w:rPr>
          <w:rFonts w:ascii="Arial Narrow" w:hAnsi="Arial Narrow"/>
          <w:sz w:val="22"/>
          <w:szCs w:val="22"/>
        </w:rPr>
      </w:pPr>
    </w:p>
    <w:p w14:paraId="633BECF6" w14:textId="77777777" w:rsidR="00B53825" w:rsidRPr="000A54B7" w:rsidRDefault="00B53825" w:rsidP="009117CB">
      <w:pPr>
        <w:pStyle w:val="Odsekzoznamu"/>
        <w:numPr>
          <w:ilvl w:val="0"/>
          <w:numId w:val="113"/>
        </w:numPr>
        <w:ind w:left="284" w:firstLine="0"/>
        <w:jc w:val="both"/>
        <w:rPr>
          <w:rFonts w:ascii="Arial Narrow" w:hAnsi="Arial Narrow"/>
          <w:sz w:val="22"/>
          <w:szCs w:val="22"/>
        </w:rPr>
      </w:pPr>
      <w:r w:rsidRPr="000A54B7">
        <w:rPr>
          <w:rFonts w:ascii="Arial Narrow" w:hAnsi="Arial Narrow"/>
          <w:b/>
          <w:sz w:val="22"/>
          <w:szCs w:val="22"/>
        </w:rPr>
        <w:t>Technická  špecifikácia predmetu zákazky:</w:t>
      </w:r>
    </w:p>
    <w:p w14:paraId="0CFE78FB" w14:textId="7D895C6B" w:rsidR="00B53825" w:rsidRPr="000A54B7" w:rsidRDefault="00EB59F8" w:rsidP="009117CB">
      <w:pPr>
        <w:autoSpaceDE w:val="0"/>
        <w:autoSpaceDN w:val="0"/>
        <w:adjustRightInd w:val="0"/>
        <w:spacing w:before="120" w:after="120"/>
        <w:ind w:left="284"/>
        <w:jc w:val="both"/>
        <w:rPr>
          <w:rFonts w:ascii="Arial Narrow" w:hAnsi="Arial Narrow" w:cs="Arial"/>
          <w:color w:val="000000"/>
          <w:sz w:val="22"/>
          <w:szCs w:val="22"/>
        </w:rPr>
      </w:pPr>
      <w:r w:rsidRPr="000A54B7">
        <w:rPr>
          <w:rFonts w:ascii="Arial Narrow" w:hAnsi="Arial Narrow" w:cs="Arial"/>
          <w:color w:val="000000"/>
          <w:sz w:val="22"/>
          <w:szCs w:val="22"/>
        </w:rPr>
        <w:t xml:space="preserve">Všetky opisné </w:t>
      </w:r>
      <w:r w:rsidR="00B53825" w:rsidRPr="000A54B7">
        <w:rPr>
          <w:rFonts w:ascii="Arial Narrow" w:hAnsi="Arial Narrow" w:cs="Arial"/>
          <w:color w:val="000000"/>
          <w:sz w:val="22"/>
          <w:szCs w:val="22"/>
        </w:rPr>
        <w:t>parametre/funkcionality, resp. vlastnosti požadovaného predmetu zákazky uvedené v</w:t>
      </w:r>
      <w:r w:rsidR="00EA7E41">
        <w:rPr>
          <w:rFonts w:ascii="Arial Narrow" w:hAnsi="Arial Narrow" w:cs="Arial"/>
          <w:color w:val="000000"/>
          <w:sz w:val="22"/>
          <w:szCs w:val="22"/>
        </w:rPr>
        <w:t> </w:t>
      </w:r>
      <w:r w:rsidR="00B53825" w:rsidRPr="000A54B7">
        <w:rPr>
          <w:rFonts w:ascii="Arial Narrow" w:hAnsi="Arial Narrow" w:cs="Arial"/>
          <w:color w:val="000000"/>
          <w:sz w:val="22"/>
          <w:szCs w:val="22"/>
        </w:rPr>
        <w:t>tabu</w:t>
      </w:r>
      <w:r w:rsidR="00F37729" w:rsidRPr="000A54B7">
        <w:rPr>
          <w:rFonts w:ascii="Arial Narrow" w:hAnsi="Arial Narrow" w:cs="Arial"/>
          <w:color w:val="000000"/>
          <w:sz w:val="22"/>
          <w:szCs w:val="22"/>
        </w:rPr>
        <w:t>ľke</w:t>
      </w:r>
      <w:r w:rsidR="00EA7E41">
        <w:rPr>
          <w:rFonts w:ascii="Arial Narrow" w:hAnsi="Arial Narrow" w:cs="Arial"/>
          <w:color w:val="000000"/>
          <w:sz w:val="22"/>
          <w:szCs w:val="22"/>
        </w:rPr>
        <w:t xml:space="preserve"> a vyobrazeniach</w:t>
      </w:r>
      <w:r w:rsidR="00F37729" w:rsidRPr="000A54B7">
        <w:rPr>
          <w:rFonts w:ascii="Arial Narrow" w:hAnsi="Arial Narrow" w:cs="Arial"/>
          <w:color w:val="000000"/>
          <w:sz w:val="22"/>
          <w:szCs w:val="22"/>
        </w:rPr>
        <w:t xml:space="preserve"> nižšie predstavujú požiadavku verejného obstarávateľa</w:t>
      </w:r>
      <w:r w:rsidR="00B53825" w:rsidRPr="000A54B7">
        <w:rPr>
          <w:rFonts w:ascii="Arial Narrow" w:hAnsi="Arial Narrow" w:cs="Arial"/>
          <w:color w:val="000000"/>
          <w:sz w:val="22"/>
          <w:szCs w:val="22"/>
        </w:rPr>
        <w:t>, ktoré musia byť splnené vo vlastnom návrhu plnenia uchádzača.</w:t>
      </w:r>
    </w:p>
    <w:p w14:paraId="2A674391" w14:textId="258121C7" w:rsidR="00172A85" w:rsidRDefault="00172A85" w:rsidP="009117CB">
      <w:pPr>
        <w:autoSpaceDE w:val="0"/>
        <w:autoSpaceDN w:val="0"/>
        <w:adjustRightInd w:val="0"/>
        <w:spacing w:before="120" w:after="120"/>
        <w:ind w:left="284"/>
        <w:jc w:val="both"/>
        <w:rPr>
          <w:rFonts w:ascii="Arial Narrow" w:hAnsi="Arial Narrow" w:cs="Arial"/>
          <w:color w:val="000000"/>
          <w:sz w:val="22"/>
          <w:szCs w:val="22"/>
        </w:rPr>
      </w:pPr>
    </w:p>
    <w:p w14:paraId="65F9864A" w14:textId="7D478A83" w:rsidR="00172A85" w:rsidRDefault="00172A85" w:rsidP="009117CB">
      <w:pPr>
        <w:autoSpaceDE w:val="0"/>
        <w:autoSpaceDN w:val="0"/>
        <w:adjustRightInd w:val="0"/>
        <w:spacing w:before="120" w:after="120"/>
        <w:ind w:left="284"/>
        <w:jc w:val="both"/>
        <w:rPr>
          <w:rFonts w:ascii="Arial Narrow" w:hAnsi="Arial Narrow" w:cs="Arial"/>
          <w:color w:val="000000"/>
          <w:sz w:val="22"/>
          <w:szCs w:val="22"/>
        </w:rPr>
      </w:pPr>
    </w:p>
    <w:p w14:paraId="495E5C16" w14:textId="67BDCD1D" w:rsidR="00172A85" w:rsidRPr="000A54B7" w:rsidRDefault="00172A85" w:rsidP="0052028B">
      <w:pPr>
        <w:autoSpaceDE w:val="0"/>
        <w:autoSpaceDN w:val="0"/>
        <w:adjustRightInd w:val="0"/>
        <w:spacing w:before="120" w:after="120"/>
        <w:jc w:val="both"/>
        <w:rPr>
          <w:rFonts w:ascii="Arial Narrow" w:hAnsi="Arial Narrow" w:cs="Arial"/>
          <w:color w:val="000000"/>
          <w:sz w:val="22"/>
          <w:szCs w:val="22"/>
        </w:rPr>
      </w:pPr>
    </w:p>
    <w:p w14:paraId="4B4FA8DE" w14:textId="50DE8A00" w:rsidR="000A54B7" w:rsidRPr="008720A0" w:rsidRDefault="00B53825" w:rsidP="009117CB">
      <w:pPr>
        <w:pStyle w:val="Odsekzoznamu"/>
        <w:numPr>
          <w:ilvl w:val="0"/>
          <w:numId w:val="113"/>
        </w:numPr>
        <w:autoSpaceDE w:val="0"/>
        <w:autoSpaceDN w:val="0"/>
        <w:adjustRightInd w:val="0"/>
        <w:spacing w:before="120" w:after="120" w:line="360" w:lineRule="auto"/>
        <w:ind w:left="284" w:firstLine="0"/>
        <w:jc w:val="both"/>
        <w:rPr>
          <w:rFonts w:ascii="Arial Narrow" w:hAnsi="Arial Narrow" w:cs="Arial"/>
          <w:b/>
          <w:color w:val="000000"/>
          <w:sz w:val="22"/>
          <w:szCs w:val="22"/>
        </w:rPr>
      </w:pPr>
      <w:r w:rsidRPr="000A54B7">
        <w:rPr>
          <w:rFonts w:ascii="Arial Narrow" w:eastAsia="Microsoft Sans Serif" w:hAnsi="Arial Narrow"/>
          <w:b/>
          <w:sz w:val="22"/>
          <w:szCs w:val="22"/>
          <w:u w:val="single"/>
        </w:rPr>
        <w:t>TECHNICKÉ POŽIADAVKY NA PREDMET ZÁKAZKY</w:t>
      </w:r>
    </w:p>
    <w:p w14:paraId="4A0E2450" w14:textId="77777777" w:rsidR="000A54B7" w:rsidRPr="00E4495A" w:rsidRDefault="000A54B7" w:rsidP="009117CB">
      <w:pPr>
        <w:tabs>
          <w:tab w:val="center" w:pos="1701"/>
          <w:tab w:val="center" w:pos="5670"/>
        </w:tabs>
        <w:spacing w:after="60" w:line="264" w:lineRule="auto"/>
        <w:ind w:left="284"/>
        <w:rPr>
          <w:rFonts w:ascii="Arial Narrow" w:hAnsi="Arial Narrow"/>
          <w:b/>
        </w:rPr>
      </w:pPr>
    </w:p>
    <w:tbl>
      <w:tblPr>
        <w:tblStyle w:val="Mriekatabuky"/>
        <w:tblW w:w="5000" w:type="pct"/>
        <w:tblLook w:val="04A0" w:firstRow="1" w:lastRow="0" w:firstColumn="1" w:lastColumn="0" w:noHBand="0" w:noVBand="1"/>
      </w:tblPr>
      <w:tblGrid>
        <w:gridCol w:w="811"/>
        <w:gridCol w:w="1252"/>
        <w:gridCol w:w="1332"/>
        <w:gridCol w:w="2870"/>
        <w:gridCol w:w="1534"/>
        <w:gridCol w:w="1539"/>
      </w:tblGrid>
      <w:tr w:rsidR="004D40B1" w:rsidRPr="00191F4B" w14:paraId="0B8CA639" w14:textId="77777777" w:rsidTr="00062058">
        <w:tc>
          <w:tcPr>
            <w:tcW w:w="290" w:type="pct"/>
            <w:shd w:val="clear" w:color="auto" w:fill="D9D9D9" w:themeFill="background1" w:themeFillShade="D9"/>
            <w:vAlign w:val="center"/>
          </w:tcPr>
          <w:p w14:paraId="1B93FED6" w14:textId="77777777" w:rsidR="00B53825" w:rsidRPr="00191F4B" w:rsidRDefault="00B53825" w:rsidP="009117CB">
            <w:pPr>
              <w:ind w:left="284"/>
              <w:jc w:val="center"/>
              <w:rPr>
                <w:rFonts w:ascii="Arial Narrow" w:hAnsi="Arial Narrow"/>
                <w:b/>
                <w:sz w:val="22"/>
                <w:szCs w:val="22"/>
              </w:rPr>
            </w:pPr>
            <w:r w:rsidRPr="00191F4B">
              <w:rPr>
                <w:rFonts w:ascii="Arial Narrow" w:hAnsi="Arial Narrow"/>
                <w:b/>
                <w:sz w:val="22"/>
                <w:szCs w:val="22"/>
              </w:rPr>
              <w:t>p.č.</w:t>
            </w:r>
          </w:p>
        </w:tc>
        <w:tc>
          <w:tcPr>
            <w:tcW w:w="579" w:type="pct"/>
            <w:shd w:val="clear" w:color="auto" w:fill="D9D9D9" w:themeFill="background1" w:themeFillShade="D9"/>
            <w:vAlign w:val="center"/>
          </w:tcPr>
          <w:p w14:paraId="17A40F31" w14:textId="77777777" w:rsidR="00B53825" w:rsidRPr="00191F4B" w:rsidRDefault="00B53825" w:rsidP="009117CB">
            <w:pPr>
              <w:ind w:left="284"/>
              <w:jc w:val="center"/>
              <w:rPr>
                <w:rFonts w:ascii="Arial Narrow" w:hAnsi="Arial Narrow"/>
                <w:b/>
                <w:sz w:val="22"/>
                <w:szCs w:val="22"/>
              </w:rPr>
            </w:pPr>
            <w:r w:rsidRPr="00191F4B">
              <w:rPr>
                <w:rFonts w:ascii="Arial Narrow" w:hAnsi="Arial Narrow"/>
                <w:b/>
                <w:sz w:val="22"/>
                <w:szCs w:val="22"/>
              </w:rPr>
              <w:t>Názov položky</w:t>
            </w:r>
          </w:p>
        </w:tc>
        <w:tc>
          <w:tcPr>
            <w:tcW w:w="636" w:type="pct"/>
            <w:shd w:val="clear" w:color="auto" w:fill="D9D9D9" w:themeFill="background1" w:themeFillShade="D9"/>
            <w:vAlign w:val="center"/>
          </w:tcPr>
          <w:p w14:paraId="0BE78E2A" w14:textId="77777777" w:rsidR="00B53825" w:rsidRPr="00191F4B" w:rsidRDefault="00B53825" w:rsidP="009117CB">
            <w:pPr>
              <w:ind w:left="284"/>
              <w:jc w:val="center"/>
              <w:rPr>
                <w:rFonts w:ascii="Arial Narrow" w:hAnsi="Arial Narrow"/>
                <w:b/>
                <w:sz w:val="22"/>
                <w:szCs w:val="22"/>
              </w:rPr>
            </w:pPr>
            <w:r w:rsidRPr="00191F4B">
              <w:rPr>
                <w:rFonts w:ascii="Arial Narrow" w:hAnsi="Arial Narrow"/>
                <w:b/>
                <w:sz w:val="22"/>
                <w:szCs w:val="22"/>
              </w:rPr>
              <w:t>Množstvo</w:t>
            </w:r>
          </w:p>
        </w:tc>
        <w:tc>
          <w:tcPr>
            <w:tcW w:w="1641" w:type="pct"/>
            <w:shd w:val="clear" w:color="auto" w:fill="D9D9D9" w:themeFill="background1" w:themeFillShade="D9"/>
            <w:vAlign w:val="center"/>
          </w:tcPr>
          <w:p w14:paraId="4D45A00C" w14:textId="144C6F18" w:rsidR="00B53825" w:rsidRPr="00191F4B" w:rsidRDefault="00CF024F" w:rsidP="009117CB">
            <w:pPr>
              <w:ind w:left="284"/>
              <w:jc w:val="center"/>
              <w:rPr>
                <w:rFonts w:ascii="Arial Narrow" w:hAnsi="Arial Narrow" w:cs="Calibri"/>
                <w:b/>
                <w:bCs/>
                <w:color w:val="000000"/>
                <w:sz w:val="22"/>
                <w:szCs w:val="22"/>
              </w:rPr>
            </w:pPr>
            <w:r w:rsidRPr="00191F4B">
              <w:rPr>
                <w:rFonts w:ascii="Arial Narrow" w:hAnsi="Arial Narrow"/>
                <w:b/>
                <w:bCs/>
                <w:color w:val="000000"/>
                <w:sz w:val="22"/>
                <w:szCs w:val="22"/>
                <w:lang w:bidi="sk-SK"/>
              </w:rPr>
              <w:t>Opis predmetu zákazky</w:t>
            </w:r>
            <w:r w:rsidR="007422D8">
              <w:rPr>
                <w:rFonts w:ascii="Arial Narrow" w:hAnsi="Arial Narrow"/>
                <w:b/>
                <w:bCs/>
                <w:color w:val="000000"/>
                <w:sz w:val="22"/>
                <w:szCs w:val="22"/>
                <w:lang w:bidi="sk-SK"/>
              </w:rPr>
              <w:t xml:space="preserve"> </w:t>
            </w:r>
          </w:p>
        </w:tc>
        <w:tc>
          <w:tcPr>
            <w:tcW w:w="1854" w:type="pct"/>
            <w:gridSpan w:val="2"/>
            <w:shd w:val="clear" w:color="auto" w:fill="D9D9D9" w:themeFill="background1" w:themeFillShade="D9"/>
            <w:vAlign w:val="center"/>
          </w:tcPr>
          <w:p w14:paraId="0319CE72" w14:textId="77777777" w:rsidR="00B53825" w:rsidRPr="00191F4B" w:rsidRDefault="00B53825"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 xml:space="preserve">Vlastný návrh plnenia </w:t>
            </w:r>
          </w:p>
          <w:p w14:paraId="101195FA" w14:textId="77777777" w:rsidR="00B53825" w:rsidRPr="00191F4B" w:rsidRDefault="00B53825" w:rsidP="009117CB">
            <w:pPr>
              <w:ind w:left="284"/>
              <w:jc w:val="center"/>
              <w:rPr>
                <w:rFonts w:ascii="Arial Narrow" w:hAnsi="Arial Narrow" w:cs="Calibri"/>
                <w:bCs/>
                <w:color w:val="000000"/>
                <w:sz w:val="22"/>
                <w:szCs w:val="22"/>
              </w:rPr>
            </w:pPr>
            <w:r w:rsidRPr="00191F4B">
              <w:rPr>
                <w:rFonts w:ascii="Arial Narrow" w:hAnsi="Arial Narrow" w:cs="Calibri"/>
                <w:bCs/>
                <w:color w:val="000000"/>
                <w:sz w:val="22"/>
                <w:szCs w:val="22"/>
              </w:rPr>
              <w:t>(doplní uchádzač)</w:t>
            </w:r>
          </w:p>
          <w:p w14:paraId="0DB351E5" w14:textId="77777777" w:rsidR="00B53825" w:rsidRPr="00191F4B" w:rsidRDefault="00B53825" w:rsidP="009117CB">
            <w:pPr>
              <w:ind w:left="284"/>
              <w:jc w:val="center"/>
              <w:rPr>
                <w:rFonts w:ascii="Arial Narrow" w:hAnsi="Arial Narrow" w:cs="Calibri"/>
                <w:b/>
                <w:bCs/>
                <w:color w:val="000000"/>
                <w:sz w:val="22"/>
                <w:szCs w:val="22"/>
              </w:rPr>
            </w:pPr>
          </w:p>
          <w:p w14:paraId="33597FE8" w14:textId="77777777" w:rsidR="00B53825" w:rsidRPr="00191F4B" w:rsidRDefault="00B53825"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Požaduje sa uviesť skutočnú špecifikáciu ponúkaného predmetu zák</w:t>
            </w:r>
            <w:r w:rsidR="005F58BA" w:rsidRPr="00191F4B">
              <w:rPr>
                <w:rFonts w:ascii="Arial Narrow" w:hAnsi="Arial Narrow" w:cs="Calibri"/>
                <w:b/>
                <w:bCs/>
                <w:color w:val="000000"/>
                <w:sz w:val="22"/>
                <w:szCs w:val="22"/>
              </w:rPr>
              <w:t>azky - výrobcu</w:t>
            </w:r>
            <w:r w:rsidRPr="00191F4B">
              <w:rPr>
                <w:rFonts w:ascii="Arial Narrow" w:hAnsi="Arial Narrow" w:cs="Calibri"/>
                <w:b/>
                <w:bCs/>
                <w:color w:val="000000"/>
                <w:sz w:val="22"/>
                <w:szCs w:val="22"/>
              </w:rPr>
              <w:t xml:space="preserve"> a technické parametre,  uviesť áno/nie, v prípade číselnej hodnoty uviesť jej skutočnosť</w:t>
            </w:r>
            <w:r w:rsidR="00730BE9" w:rsidRPr="00191F4B">
              <w:rPr>
                <w:rFonts w:ascii="Arial Narrow" w:hAnsi="Arial Narrow" w:cs="Calibri"/>
                <w:b/>
                <w:bCs/>
                <w:color w:val="000000"/>
                <w:sz w:val="22"/>
                <w:szCs w:val="22"/>
              </w:rPr>
              <w:t>.</w:t>
            </w:r>
          </w:p>
        </w:tc>
      </w:tr>
      <w:tr w:rsidR="00E80EA4" w:rsidRPr="00191F4B" w14:paraId="7F9BF66C" w14:textId="77777777" w:rsidTr="00062058">
        <w:trPr>
          <w:trHeight w:val="539"/>
        </w:trPr>
        <w:tc>
          <w:tcPr>
            <w:tcW w:w="290" w:type="pct"/>
            <w:shd w:val="clear" w:color="auto" w:fill="D9D9D9" w:themeFill="background1" w:themeFillShade="D9"/>
            <w:vAlign w:val="center"/>
          </w:tcPr>
          <w:p w14:paraId="2DD1A25D" w14:textId="77777777" w:rsidR="00B53825" w:rsidRPr="00191F4B" w:rsidRDefault="00B53825" w:rsidP="009117CB">
            <w:pPr>
              <w:ind w:left="284"/>
              <w:jc w:val="center"/>
              <w:rPr>
                <w:rFonts w:ascii="Arial Narrow" w:hAnsi="Arial Narrow"/>
                <w:b/>
                <w:sz w:val="22"/>
                <w:szCs w:val="22"/>
              </w:rPr>
            </w:pPr>
          </w:p>
        </w:tc>
        <w:tc>
          <w:tcPr>
            <w:tcW w:w="579" w:type="pct"/>
            <w:shd w:val="clear" w:color="auto" w:fill="D9D9D9" w:themeFill="background1" w:themeFillShade="D9"/>
            <w:vAlign w:val="center"/>
          </w:tcPr>
          <w:p w14:paraId="5E4E9277" w14:textId="77777777" w:rsidR="00B53825" w:rsidRPr="00191F4B" w:rsidRDefault="00B53825" w:rsidP="009117CB">
            <w:pPr>
              <w:ind w:left="284"/>
              <w:jc w:val="center"/>
              <w:rPr>
                <w:rFonts w:ascii="Arial Narrow" w:hAnsi="Arial Narrow"/>
                <w:b/>
                <w:sz w:val="22"/>
                <w:szCs w:val="22"/>
              </w:rPr>
            </w:pPr>
          </w:p>
        </w:tc>
        <w:tc>
          <w:tcPr>
            <w:tcW w:w="636" w:type="pct"/>
            <w:shd w:val="clear" w:color="auto" w:fill="D9D9D9" w:themeFill="background1" w:themeFillShade="D9"/>
            <w:vAlign w:val="center"/>
          </w:tcPr>
          <w:p w14:paraId="0755C06B" w14:textId="77777777" w:rsidR="00B53825" w:rsidRPr="00191F4B" w:rsidRDefault="00B53825" w:rsidP="009117CB">
            <w:pPr>
              <w:ind w:left="284"/>
              <w:jc w:val="center"/>
              <w:rPr>
                <w:rFonts w:ascii="Arial Narrow" w:hAnsi="Arial Narrow"/>
                <w:b/>
                <w:sz w:val="22"/>
                <w:szCs w:val="22"/>
              </w:rPr>
            </w:pPr>
          </w:p>
        </w:tc>
        <w:tc>
          <w:tcPr>
            <w:tcW w:w="1641" w:type="pct"/>
            <w:shd w:val="clear" w:color="auto" w:fill="D9D9D9" w:themeFill="background1" w:themeFillShade="D9"/>
            <w:vAlign w:val="center"/>
          </w:tcPr>
          <w:p w14:paraId="7FC36C89" w14:textId="77777777" w:rsidR="00B53825" w:rsidRPr="00191F4B" w:rsidRDefault="00B53825" w:rsidP="009117CB">
            <w:pPr>
              <w:ind w:left="284"/>
              <w:jc w:val="center"/>
              <w:rPr>
                <w:rFonts w:ascii="Arial Narrow" w:hAnsi="Arial Narrow"/>
                <w:b/>
                <w:sz w:val="22"/>
                <w:szCs w:val="22"/>
              </w:rPr>
            </w:pPr>
          </w:p>
        </w:tc>
        <w:tc>
          <w:tcPr>
            <w:tcW w:w="926" w:type="pct"/>
            <w:shd w:val="clear" w:color="auto" w:fill="D9D9D9" w:themeFill="background1" w:themeFillShade="D9"/>
          </w:tcPr>
          <w:p w14:paraId="0727AF4C" w14:textId="77777777" w:rsidR="00B53825" w:rsidRPr="00191F4B" w:rsidRDefault="00B53825" w:rsidP="009117CB">
            <w:pPr>
              <w:ind w:left="284"/>
              <w:jc w:val="center"/>
              <w:rPr>
                <w:rFonts w:ascii="Arial Narrow" w:hAnsi="Arial Narrow"/>
                <w:b/>
                <w:sz w:val="22"/>
                <w:szCs w:val="22"/>
              </w:rPr>
            </w:pPr>
            <w:r w:rsidRPr="00191F4B">
              <w:rPr>
                <w:rFonts w:ascii="Arial Narrow" w:hAnsi="Arial Narrow"/>
                <w:sz w:val="22"/>
                <w:szCs w:val="22"/>
              </w:rPr>
              <w:t>Uchádzač uvedie presnú číselnú hodnotu</w:t>
            </w:r>
          </w:p>
        </w:tc>
        <w:tc>
          <w:tcPr>
            <w:tcW w:w="928" w:type="pct"/>
            <w:shd w:val="clear" w:color="auto" w:fill="D9D9D9" w:themeFill="background1" w:themeFillShade="D9"/>
          </w:tcPr>
          <w:p w14:paraId="187C9CE7" w14:textId="77777777" w:rsidR="00B53825" w:rsidRPr="00191F4B" w:rsidRDefault="00B53825" w:rsidP="009117CB">
            <w:pPr>
              <w:ind w:left="284"/>
              <w:jc w:val="center"/>
              <w:rPr>
                <w:rFonts w:ascii="Arial Narrow" w:hAnsi="Arial Narrow"/>
                <w:b/>
                <w:sz w:val="22"/>
                <w:szCs w:val="22"/>
              </w:rPr>
            </w:pPr>
            <w:r w:rsidRPr="00191F4B">
              <w:rPr>
                <w:rFonts w:ascii="Arial Narrow" w:hAnsi="Arial Narrow" w:cs="Arial"/>
                <w:sz w:val="22"/>
                <w:szCs w:val="22"/>
              </w:rPr>
              <w:t>Uchádzač uvedie „áno/nie“</w:t>
            </w:r>
          </w:p>
        </w:tc>
      </w:tr>
      <w:tr w:rsidR="00E80EA4" w:rsidRPr="00191F4B" w14:paraId="52A30C1B" w14:textId="77777777" w:rsidTr="00062058">
        <w:trPr>
          <w:trHeight w:val="4158"/>
        </w:trPr>
        <w:tc>
          <w:tcPr>
            <w:tcW w:w="290" w:type="pct"/>
            <w:vMerge w:val="restart"/>
            <w:vAlign w:val="center"/>
          </w:tcPr>
          <w:p w14:paraId="1D498965" w14:textId="77777777" w:rsidR="00B53825" w:rsidRPr="00191F4B" w:rsidRDefault="00B53825" w:rsidP="009117CB">
            <w:pPr>
              <w:ind w:left="284"/>
              <w:rPr>
                <w:rFonts w:ascii="Arial Narrow" w:hAnsi="Arial Narrow"/>
                <w:sz w:val="22"/>
                <w:szCs w:val="22"/>
              </w:rPr>
            </w:pPr>
            <w:r w:rsidRPr="00191F4B">
              <w:rPr>
                <w:rFonts w:ascii="Arial Narrow" w:hAnsi="Arial Narrow"/>
                <w:sz w:val="22"/>
                <w:szCs w:val="22"/>
              </w:rPr>
              <w:t>1.</w:t>
            </w:r>
          </w:p>
        </w:tc>
        <w:tc>
          <w:tcPr>
            <w:tcW w:w="579" w:type="pct"/>
            <w:vMerge w:val="restart"/>
            <w:vAlign w:val="center"/>
          </w:tcPr>
          <w:p w14:paraId="6B893A94" w14:textId="77777777" w:rsidR="008D0E0D" w:rsidRPr="00191F4B" w:rsidRDefault="008D0E0D" w:rsidP="009117CB">
            <w:pPr>
              <w:ind w:left="284"/>
              <w:jc w:val="both"/>
              <w:rPr>
                <w:rFonts w:ascii="Arial Narrow" w:hAnsi="Arial Narrow"/>
                <w:b/>
                <w:sz w:val="22"/>
                <w:szCs w:val="22"/>
              </w:rPr>
            </w:pPr>
            <w:r w:rsidRPr="00191F4B">
              <w:rPr>
                <w:rFonts w:ascii="Arial Narrow" w:hAnsi="Arial Narrow"/>
                <w:b/>
                <w:sz w:val="22"/>
                <w:szCs w:val="22"/>
              </w:rPr>
              <w:t>Pamätná medaila ÚOÚČ a DM</w:t>
            </w:r>
          </w:p>
          <w:p w14:paraId="29289A6B" w14:textId="77E83D0A" w:rsidR="00B53825" w:rsidRPr="00191F4B" w:rsidRDefault="007B4A4E" w:rsidP="009117CB">
            <w:pPr>
              <w:ind w:left="284"/>
              <w:rPr>
                <w:rFonts w:ascii="Arial Narrow" w:hAnsi="Arial Narrow"/>
                <w:color w:val="000000"/>
                <w:sz w:val="22"/>
                <w:szCs w:val="22"/>
                <w:lang w:bidi="sk-SK"/>
              </w:rPr>
            </w:pPr>
            <w:r w:rsidRPr="00191F4B">
              <w:rPr>
                <w:rFonts w:ascii="Arial Narrow" w:hAnsi="Arial Narrow"/>
                <w:color w:val="000000"/>
                <w:sz w:val="22"/>
                <w:szCs w:val="22"/>
                <w:lang w:bidi="sk-SK"/>
              </w:rPr>
              <w:t xml:space="preserve"> </w:t>
            </w:r>
          </w:p>
        </w:tc>
        <w:tc>
          <w:tcPr>
            <w:tcW w:w="636" w:type="pct"/>
            <w:vMerge w:val="restart"/>
            <w:vAlign w:val="center"/>
          </w:tcPr>
          <w:p w14:paraId="1F91AE23" w14:textId="77777777" w:rsidR="008D0E0D" w:rsidRPr="00191F4B" w:rsidRDefault="008D0E0D" w:rsidP="009117CB">
            <w:pPr>
              <w:ind w:left="284"/>
              <w:rPr>
                <w:rFonts w:ascii="Arial Narrow" w:hAnsi="Arial Narrow"/>
                <w:sz w:val="22"/>
                <w:szCs w:val="22"/>
              </w:rPr>
            </w:pPr>
            <w:r w:rsidRPr="00191F4B">
              <w:rPr>
                <w:rFonts w:ascii="Arial Narrow" w:hAnsi="Arial Narrow"/>
                <w:sz w:val="22"/>
                <w:szCs w:val="22"/>
              </w:rPr>
              <w:t>3</w:t>
            </w:r>
            <w:r w:rsidR="007B4A4E" w:rsidRPr="00191F4B">
              <w:rPr>
                <w:rFonts w:ascii="Arial Narrow" w:hAnsi="Arial Narrow"/>
                <w:sz w:val="22"/>
                <w:szCs w:val="22"/>
              </w:rPr>
              <w:t>0</w:t>
            </w:r>
            <w:r w:rsidR="00B53825" w:rsidRPr="00191F4B">
              <w:rPr>
                <w:rFonts w:ascii="Arial Narrow" w:hAnsi="Arial Narrow"/>
                <w:sz w:val="22"/>
                <w:szCs w:val="22"/>
              </w:rPr>
              <w:t xml:space="preserve"> k</w:t>
            </w:r>
            <w:r w:rsidR="00CF024F" w:rsidRPr="00191F4B">
              <w:rPr>
                <w:rFonts w:ascii="Arial Narrow" w:hAnsi="Arial Narrow"/>
                <w:sz w:val="22"/>
                <w:szCs w:val="22"/>
              </w:rPr>
              <w:t>u</w:t>
            </w:r>
            <w:r w:rsidR="00B53825" w:rsidRPr="00191F4B">
              <w:rPr>
                <w:rFonts w:ascii="Arial Narrow" w:hAnsi="Arial Narrow"/>
                <w:sz w:val="22"/>
                <w:szCs w:val="22"/>
              </w:rPr>
              <w:t>s</w:t>
            </w:r>
            <w:r w:rsidR="006B34A2" w:rsidRPr="00191F4B">
              <w:rPr>
                <w:rFonts w:ascii="Arial Narrow" w:hAnsi="Arial Narrow"/>
                <w:sz w:val="22"/>
                <w:szCs w:val="22"/>
              </w:rPr>
              <w:t>ov</w:t>
            </w:r>
          </w:p>
          <w:p w14:paraId="15B8D397" w14:textId="5BBC463A" w:rsidR="00B53825" w:rsidRPr="00191F4B" w:rsidRDefault="00B53825" w:rsidP="009117CB">
            <w:pPr>
              <w:ind w:left="284"/>
              <w:rPr>
                <w:rFonts w:ascii="Arial Narrow" w:hAnsi="Arial Narrow"/>
                <w:sz w:val="22"/>
                <w:szCs w:val="22"/>
              </w:rPr>
            </w:pPr>
            <w:r w:rsidRPr="00191F4B">
              <w:rPr>
                <w:rFonts w:ascii="Arial Narrow" w:hAnsi="Arial Narrow"/>
                <w:sz w:val="22"/>
                <w:szCs w:val="22"/>
              </w:rPr>
              <w:t xml:space="preserve"> </w:t>
            </w:r>
          </w:p>
          <w:p w14:paraId="24A7B96A" w14:textId="0B6AB252" w:rsidR="00E93B9F" w:rsidRPr="00191F4B" w:rsidRDefault="00E93B9F" w:rsidP="009117CB">
            <w:pPr>
              <w:ind w:left="284"/>
              <w:rPr>
                <w:rFonts w:ascii="Arial Narrow" w:hAnsi="Arial Narrow"/>
                <w:sz w:val="22"/>
                <w:szCs w:val="22"/>
              </w:rPr>
            </w:pPr>
            <w:r w:rsidRPr="00191F4B">
              <w:rPr>
                <w:rFonts w:ascii="Arial Narrow" w:hAnsi="Arial Narrow"/>
                <w:color w:val="000000"/>
                <w:sz w:val="22"/>
                <w:szCs w:val="22"/>
                <w:lang w:bidi="sk-SK"/>
              </w:rPr>
              <w:t xml:space="preserve"> </w:t>
            </w:r>
          </w:p>
        </w:tc>
        <w:tc>
          <w:tcPr>
            <w:tcW w:w="1641" w:type="pct"/>
            <w:vAlign w:val="center"/>
          </w:tcPr>
          <w:p w14:paraId="1ED90D8F" w14:textId="32675BF8" w:rsidR="008D0E0D" w:rsidRPr="00191F4B" w:rsidRDefault="008D0E0D" w:rsidP="009117CB">
            <w:pPr>
              <w:ind w:left="284"/>
              <w:rPr>
                <w:rFonts w:ascii="Arial Narrow" w:hAnsi="Arial Narrow"/>
                <w:sz w:val="22"/>
                <w:szCs w:val="22"/>
              </w:rPr>
            </w:pPr>
            <w:r w:rsidRPr="00191F4B">
              <w:rPr>
                <w:rFonts w:ascii="Arial Narrow" w:hAnsi="Arial Narrow"/>
                <w:sz w:val="22"/>
                <w:szCs w:val="22"/>
              </w:rPr>
              <w:t>Šp</w:t>
            </w:r>
            <w:r w:rsidR="00E30B4D">
              <w:rPr>
                <w:rFonts w:ascii="Arial Narrow" w:hAnsi="Arial Narrow"/>
                <w:sz w:val="22"/>
                <w:szCs w:val="22"/>
              </w:rPr>
              <w:t xml:space="preserve">ecifikácia: obojstranná razba, </w:t>
            </w:r>
            <w:r w:rsidR="00E30B4D" w:rsidRPr="00E30B4D">
              <w:rPr>
                <w:rFonts w:ascii="Arial Narrow" w:hAnsi="Arial Narrow"/>
                <w:b/>
                <w:sz w:val="22"/>
                <w:szCs w:val="22"/>
              </w:rPr>
              <w:t>S</w:t>
            </w:r>
            <w:r w:rsidRPr="00E30B4D">
              <w:rPr>
                <w:rFonts w:ascii="Arial Narrow" w:hAnsi="Arial Narrow"/>
                <w:b/>
                <w:sz w:val="22"/>
                <w:szCs w:val="22"/>
              </w:rPr>
              <w:t>tuha</w:t>
            </w:r>
            <w:r w:rsidRPr="00191F4B">
              <w:rPr>
                <w:rFonts w:ascii="Arial Narrow" w:hAnsi="Arial Narrow"/>
                <w:sz w:val="22"/>
                <w:szCs w:val="22"/>
              </w:rPr>
              <w:t xml:space="preserve"> </w:t>
            </w:r>
            <w:r w:rsidR="00E30B4D">
              <w:rPr>
                <w:rFonts w:ascii="Arial Narrow" w:hAnsi="Arial Narrow"/>
                <w:sz w:val="22"/>
                <w:szCs w:val="22"/>
              </w:rPr>
              <w:t>(38 x 50 mm) -</w:t>
            </w:r>
            <w:r w:rsidRPr="00191F4B">
              <w:rPr>
                <w:rFonts w:ascii="Arial Narrow" w:hAnsi="Arial Narrow"/>
                <w:sz w:val="22"/>
                <w:szCs w:val="22"/>
              </w:rPr>
              <w:t xml:space="preserve"> trikolóra</w:t>
            </w:r>
            <w:r w:rsidR="00626A42">
              <w:rPr>
                <w:rFonts w:ascii="Arial Narrow" w:hAnsi="Arial Narrow"/>
                <w:sz w:val="22"/>
                <w:szCs w:val="22"/>
              </w:rPr>
              <w:t xml:space="preserve"> (Slovenská republika)</w:t>
            </w:r>
            <w:r w:rsidRPr="00191F4B">
              <w:rPr>
                <w:rFonts w:ascii="Arial Narrow" w:hAnsi="Arial Narrow"/>
                <w:sz w:val="22"/>
                <w:szCs w:val="22"/>
              </w:rPr>
              <w:t xml:space="preserve">, stužka s miniatúrou, zlatá patina, diamantový okraj. </w:t>
            </w:r>
          </w:p>
          <w:p w14:paraId="1C304D31" w14:textId="603F089F" w:rsidR="008D0E0D" w:rsidRPr="00191F4B" w:rsidRDefault="008D0E0D" w:rsidP="009117CB">
            <w:pPr>
              <w:ind w:left="284"/>
              <w:rPr>
                <w:rFonts w:ascii="Arial Narrow" w:hAnsi="Arial Narrow"/>
                <w:sz w:val="22"/>
                <w:szCs w:val="22"/>
              </w:rPr>
            </w:pPr>
            <w:r w:rsidRPr="00191F4B">
              <w:rPr>
                <w:rFonts w:ascii="Arial Narrow" w:hAnsi="Arial Narrow"/>
                <w:sz w:val="22"/>
                <w:szCs w:val="22"/>
              </w:rPr>
              <w:t>Materiál: mosadz</w:t>
            </w:r>
          </w:p>
          <w:p w14:paraId="37C17043" w14:textId="53F15C18" w:rsidR="008D0E0D" w:rsidRPr="00191F4B" w:rsidRDefault="008D0E0D" w:rsidP="009117CB">
            <w:pPr>
              <w:ind w:left="284"/>
              <w:rPr>
                <w:rFonts w:ascii="Arial Narrow" w:hAnsi="Arial Narrow"/>
                <w:sz w:val="22"/>
                <w:szCs w:val="22"/>
              </w:rPr>
            </w:pPr>
            <w:r w:rsidRPr="00191F4B">
              <w:rPr>
                <w:rFonts w:ascii="Arial Narrow" w:hAnsi="Arial Narrow"/>
                <w:sz w:val="22"/>
                <w:szCs w:val="22"/>
              </w:rPr>
              <w:t>Rozmer: priemer 40 mm + uško, hrúbka 3 mm.</w:t>
            </w:r>
          </w:p>
          <w:p w14:paraId="6D66F27C" w14:textId="537E81AC" w:rsidR="008D0E0D" w:rsidRPr="00191F4B" w:rsidRDefault="008D0E0D" w:rsidP="009117CB">
            <w:pPr>
              <w:ind w:left="284"/>
              <w:rPr>
                <w:rFonts w:ascii="Arial Narrow" w:hAnsi="Arial Narrow"/>
                <w:sz w:val="22"/>
                <w:szCs w:val="22"/>
              </w:rPr>
            </w:pPr>
            <w:r w:rsidRPr="00191F4B">
              <w:rPr>
                <w:rFonts w:ascii="Arial Narrow" w:hAnsi="Arial Narrow"/>
                <w:b/>
                <w:sz w:val="22"/>
                <w:szCs w:val="22"/>
              </w:rPr>
              <w:t>Stužka pamätnej medaily</w:t>
            </w:r>
            <w:r w:rsidRPr="00191F4B">
              <w:rPr>
                <w:rFonts w:ascii="Arial Narrow" w:hAnsi="Arial Narrow"/>
                <w:sz w:val="22"/>
                <w:szCs w:val="22"/>
              </w:rPr>
              <w:t>: hodvábna (38 x 12 mm),</w:t>
            </w:r>
          </w:p>
          <w:p w14:paraId="374187BD" w14:textId="1287A820" w:rsidR="00C33178" w:rsidRPr="00191F4B" w:rsidRDefault="00C33178" w:rsidP="009117CB">
            <w:pPr>
              <w:ind w:left="284"/>
              <w:rPr>
                <w:rFonts w:ascii="Arial Narrow" w:hAnsi="Arial Narrow"/>
                <w:b/>
                <w:sz w:val="22"/>
                <w:szCs w:val="22"/>
              </w:rPr>
            </w:pPr>
            <w:r w:rsidRPr="00191F4B">
              <w:rPr>
                <w:rFonts w:ascii="Arial Narrow" w:hAnsi="Arial Narrow"/>
                <w:b/>
                <w:sz w:val="22"/>
                <w:szCs w:val="22"/>
              </w:rPr>
              <w:t>predná strana</w:t>
            </w:r>
            <w:r w:rsidRPr="00191F4B">
              <w:rPr>
                <w:rFonts w:ascii="Arial Narrow" w:hAnsi="Arial Narrow"/>
                <w:sz w:val="22"/>
                <w:szCs w:val="22"/>
              </w:rPr>
              <w:t xml:space="preserve"> – vložený znak ÚOÚČ a DM </w:t>
            </w:r>
            <w:r w:rsidR="00626A42">
              <w:rPr>
                <w:rFonts w:ascii="Arial Narrow" w:hAnsi="Arial Narrow"/>
                <w:sz w:val="22"/>
                <w:szCs w:val="22"/>
              </w:rPr>
              <w:t xml:space="preserve">(bude dodaný úspešnému uchádzačovi) </w:t>
            </w:r>
            <w:r w:rsidRPr="00191F4B">
              <w:rPr>
                <w:rFonts w:ascii="Arial Narrow" w:hAnsi="Arial Narrow"/>
                <w:sz w:val="22"/>
                <w:szCs w:val="22"/>
              </w:rPr>
              <w:t xml:space="preserve">o rozmere 10 x 8 mm, </w:t>
            </w:r>
            <w:r w:rsidRPr="00191F4B">
              <w:rPr>
                <w:rFonts w:ascii="Arial Narrow" w:hAnsi="Arial Narrow"/>
                <w:b/>
                <w:sz w:val="22"/>
                <w:szCs w:val="22"/>
              </w:rPr>
              <w:t>rub</w:t>
            </w:r>
            <w:r w:rsidRPr="00191F4B">
              <w:rPr>
                <w:rFonts w:ascii="Arial Narrow" w:hAnsi="Arial Narrow"/>
                <w:sz w:val="22"/>
                <w:szCs w:val="22"/>
              </w:rPr>
              <w:t xml:space="preserve"> - ihlicový pripínací mechanizmus</w:t>
            </w:r>
            <w:r w:rsidR="005D7781">
              <w:rPr>
                <w:rFonts w:ascii="Arial Narrow" w:hAnsi="Arial Narrow"/>
                <w:sz w:val="22"/>
                <w:szCs w:val="22"/>
              </w:rPr>
              <w:t xml:space="preserve">. </w:t>
            </w:r>
          </w:p>
          <w:p w14:paraId="6D3AA1F6" w14:textId="77777777" w:rsidR="008D0E0D" w:rsidRPr="00191F4B" w:rsidRDefault="008D0E0D" w:rsidP="009117CB">
            <w:pPr>
              <w:ind w:left="284"/>
              <w:rPr>
                <w:rFonts w:ascii="Arial Narrow" w:hAnsi="Arial Narrow"/>
                <w:sz w:val="22"/>
                <w:szCs w:val="22"/>
              </w:rPr>
            </w:pPr>
          </w:p>
          <w:p w14:paraId="5180E043" w14:textId="362398EA" w:rsidR="00F33E1B" w:rsidRPr="00191F4B" w:rsidRDefault="00F33E1B" w:rsidP="009117CB">
            <w:pPr>
              <w:pStyle w:val="Zkladntext1"/>
              <w:tabs>
                <w:tab w:val="left" w:pos="302"/>
              </w:tabs>
              <w:autoSpaceDE/>
              <w:autoSpaceDN/>
              <w:spacing w:before="0" w:after="260"/>
              <w:ind w:left="284" w:firstLine="0"/>
              <w:jc w:val="left"/>
              <w:rPr>
                <w:rFonts w:ascii="Arial Narrow" w:hAnsi="Arial Narrow"/>
                <w:sz w:val="22"/>
                <w:szCs w:val="22"/>
              </w:rPr>
            </w:pPr>
          </w:p>
        </w:tc>
        <w:tc>
          <w:tcPr>
            <w:tcW w:w="926" w:type="pct"/>
            <w:vAlign w:val="center"/>
          </w:tcPr>
          <w:p w14:paraId="5828527D" w14:textId="77777777" w:rsidR="00B53825" w:rsidRPr="00191F4B" w:rsidRDefault="00B53825" w:rsidP="009117CB">
            <w:pPr>
              <w:ind w:left="284"/>
              <w:jc w:val="center"/>
              <w:rPr>
                <w:rFonts w:ascii="Arial Narrow" w:hAnsi="Arial Narrow"/>
                <w:sz w:val="22"/>
                <w:szCs w:val="22"/>
              </w:rPr>
            </w:pPr>
            <w:r w:rsidRPr="00191F4B">
              <w:rPr>
                <w:rFonts w:ascii="Arial Narrow" w:hAnsi="Arial Narrow"/>
                <w:sz w:val="22"/>
                <w:szCs w:val="22"/>
              </w:rPr>
              <w:t>N/A</w:t>
            </w:r>
          </w:p>
        </w:tc>
        <w:tc>
          <w:tcPr>
            <w:tcW w:w="928" w:type="pct"/>
          </w:tcPr>
          <w:p w14:paraId="1DF171AF" w14:textId="77777777" w:rsidR="00B53825" w:rsidRPr="00191F4B" w:rsidRDefault="00B53825" w:rsidP="009117CB">
            <w:pPr>
              <w:ind w:left="284"/>
              <w:jc w:val="center"/>
              <w:rPr>
                <w:rFonts w:ascii="Arial Narrow" w:hAnsi="Arial Narrow"/>
                <w:sz w:val="22"/>
                <w:szCs w:val="22"/>
              </w:rPr>
            </w:pPr>
          </w:p>
        </w:tc>
      </w:tr>
      <w:tr w:rsidR="00E80EA4" w:rsidRPr="00191F4B" w14:paraId="5ABA89D2" w14:textId="77777777" w:rsidTr="00062058">
        <w:trPr>
          <w:trHeight w:val="457"/>
        </w:trPr>
        <w:tc>
          <w:tcPr>
            <w:tcW w:w="290" w:type="pct"/>
            <w:vMerge/>
          </w:tcPr>
          <w:p w14:paraId="3930A466" w14:textId="77777777" w:rsidR="00E80EA4" w:rsidRPr="00191F4B" w:rsidRDefault="00E80EA4" w:rsidP="009117CB">
            <w:pPr>
              <w:ind w:left="284"/>
              <w:rPr>
                <w:rFonts w:ascii="Arial Narrow" w:hAnsi="Arial Narrow"/>
                <w:sz w:val="22"/>
                <w:szCs w:val="22"/>
              </w:rPr>
            </w:pPr>
          </w:p>
        </w:tc>
        <w:tc>
          <w:tcPr>
            <w:tcW w:w="579" w:type="pct"/>
            <w:vMerge/>
          </w:tcPr>
          <w:p w14:paraId="1A1FB7F2" w14:textId="77777777" w:rsidR="00E80EA4" w:rsidRPr="00191F4B" w:rsidRDefault="00E80EA4" w:rsidP="009117CB">
            <w:pPr>
              <w:ind w:left="284"/>
              <w:rPr>
                <w:rFonts w:ascii="Arial Narrow" w:hAnsi="Arial Narrow"/>
                <w:sz w:val="22"/>
                <w:szCs w:val="22"/>
              </w:rPr>
            </w:pPr>
          </w:p>
        </w:tc>
        <w:tc>
          <w:tcPr>
            <w:tcW w:w="636" w:type="pct"/>
            <w:vMerge/>
          </w:tcPr>
          <w:p w14:paraId="4DE07F0D" w14:textId="77777777" w:rsidR="00E80EA4" w:rsidRPr="00191F4B" w:rsidRDefault="00E80EA4" w:rsidP="009117CB">
            <w:pPr>
              <w:ind w:left="284"/>
              <w:rPr>
                <w:rFonts w:ascii="Arial Narrow" w:hAnsi="Arial Narrow"/>
                <w:sz w:val="22"/>
                <w:szCs w:val="22"/>
              </w:rPr>
            </w:pPr>
          </w:p>
        </w:tc>
        <w:tc>
          <w:tcPr>
            <w:tcW w:w="1641" w:type="pct"/>
            <w:shd w:val="clear" w:color="auto" w:fill="FDE9D9" w:themeFill="accent6" w:themeFillTint="33"/>
            <w:vAlign w:val="center"/>
          </w:tcPr>
          <w:p w14:paraId="38770225" w14:textId="77777777" w:rsidR="00E80EA4" w:rsidRPr="00191F4B" w:rsidRDefault="00E80EA4" w:rsidP="009117CB">
            <w:pPr>
              <w:ind w:left="284"/>
              <w:rPr>
                <w:rFonts w:ascii="Arial Narrow" w:hAnsi="Arial Narrow"/>
                <w:b/>
                <w:sz w:val="22"/>
                <w:szCs w:val="22"/>
              </w:rPr>
            </w:pPr>
            <w:r w:rsidRPr="00191F4B">
              <w:rPr>
                <w:rFonts w:ascii="Arial Narrow" w:hAnsi="Arial Narrow"/>
                <w:b/>
                <w:sz w:val="22"/>
                <w:szCs w:val="22"/>
              </w:rPr>
              <w:t>Výrobca</w:t>
            </w:r>
          </w:p>
        </w:tc>
        <w:tc>
          <w:tcPr>
            <w:tcW w:w="1854" w:type="pct"/>
            <w:gridSpan w:val="2"/>
            <w:shd w:val="clear" w:color="auto" w:fill="FDE9D9" w:themeFill="accent6" w:themeFillTint="33"/>
            <w:vAlign w:val="center"/>
          </w:tcPr>
          <w:p w14:paraId="489A18E9" w14:textId="77777777" w:rsidR="00E80EA4" w:rsidRPr="00191F4B" w:rsidRDefault="00E80EA4" w:rsidP="009117CB">
            <w:pPr>
              <w:ind w:left="284"/>
              <w:jc w:val="center"/>
              <w:rPr>
                <w:rFonts w:ascii="Arial Narrow" w:hAnsi="Arial Narrow"/>
                <w:b/>
                <w:sz w:val="22"/>
                <w:szCs w:val="22"/>
              </w:rPr>
            </w:pPr>
          </w:p>
        </w:tc>
      </w:tr>
    </w:tbl>
    <w:p w14:paraId="41461BB3" w14:textId="77777777" w:rsidR="00B53825" w:rsidRPr="00191F4B" w:rsidRDefault="00B53825" w:rsidP="009117CB">
      <w:pPr>
        <w:tabs>
          <w:tab w:val="left" w:pos="567"/>
          <w:tab w:val="center" w:pos="1701"/>
          <w:tab w:val="center" w:pos="5670"/>
        </w:tabs>
        <w:spacing w:after="60" w:line="264" w:lineRule="auto"/>
        <w:ind w:left="284"/>
        <w:jc w:val="both"/>
        <w:rPr>
          <w:rFonts w:ascii="Arial Narrow" w:hAnsi="Arial Narrow"/>
          <w:i/>
          <w:color w:val="000000"/>
          <w:sz w:val="22"/>
          <w:szCs w:val="22"/>
        </w:rPr>
      </w:pPr>
    </w:p>
    <w:p w14:paraId="39A176C6" w14:textId="16C78324" w:rsidR="00B53825" w:rsidRPr="00191F4B" w:rsidRDefault="00B53825" w:rsidP="009117CB">
      <w:pPr>
        <w:tabs>
          <w:tab w:val="left" w:pos="567"/>
          <w:tab w:val="center" w:pos="1701"/>
          <w:tab w:val="center" w:pos="5670"/>
        </w:tabs>
        <w:spacing w:after="60" w:line="264" w:lineRule="auto"/>
        <w:ind w:left="284"/>
        <w:jc w:val="both"/>
        <w:rPr>
          <w:rFonts w:ascii="Arial Narrow" w:hAnsi="Arial Narrow"/>
          <w:i/>
          <w:color w:val="000000"/>
          <w:sz w:val="22"/>
          <w:szCs w:val="22"/>
        </w:rPr>
      </w:pPr>
    </w:p>
    <w:p w14:paraId="7EFEB9AB" w14:textId="56CB69B0" w:rsidR="00062058" w:rsidRPr="00191F4B" w:rsidRDefault="00062058" w:rsidP="009117CB">
      <w:pPr>
        <w:tabs>
          <w:tab w:val="left" w:pos="567"/>
          <w:tab w:val="center" w:pos="1701"/>
          <w:tab w:val="center" w:pos="5670"/>
        </w:tabs>
        <w:spacing w:after="60" w:line="264" w:lineRule="auto"/>
        <w:ind w:left="284"/>
        <w:jc w:val="both"/>
        <w:rPr>
          <w:rFonts w:ascii="Arial Narrow" w:hAnsi="Arial Narrow"/>
          <w:i/>
          <w:color w:val="000000"/>
          <w:sz w:val="22"/>
          <w:szCs w:val="22"/>
        </w:rPr>
      </w:pPr>
    </w:p>
    <w:p w14:paraId="54A267EB" w14:textId="5BFD3D64" w:rsidR="00062058" w:rsidRPr="00191F4B" w:rsidRDefault="00062058" w:rsidP="009117CB">
      <w:pPr>
        <w:tabs>
          <w:tab w:val="left" w:pos="567"/>
          <w:tab w:val="center" w:pos="1701"/>
          <w:tab w:val="center" w:pos="5670"/>
        </w:tabs>
        <w:spacing w:after="60" w:line="264" w:lineRule="auto"/>
        <w:ind w:left="284"/>
        <w:jc w:val="both"/>
        <w:rPr>
          <w:rFonts w:ascii="Arial Narrow" w:hAnsi="Arial Narrow"/>
          <w:i/>
          <w:color w:val="000000"/>
          <w:sz w:val="22"/>
          <w:szCs w:val="22"/>
        </w:rPr>
      </w:pPr>
    </w:p>
    <w:p w14:paraId="1D290CF5" w14:textId="7165A655" w:rsidR="00062058" w:rsidRPr="00191F4B" w:rsidRDefault="00062058" w:rsidP="009117CB">
      <w:pPr>
        <w:tabs>
          <w:tab w:val="left" w:pos="567"/>
          <w:tab w:val="center" w:pos="1701"/>
          <w:tab w:val="center" w:pos="5670"/>
        </w:tabs>
        <w:spacing w:after="60" w:line="264" w:lineRule="auto"/>
        <w:ind w:left="284"/>
        <w:jc w:val="both"/>
        <w:rPr>
          <w:rFonts w:ascii="Arial Narrow" w:hAnsi="Arial Narrow"/>
          <w:i/>
          <w:color w:val="000000"/>
          <w:sz w:val="22"/>
          <w:szCs w:val="22"/>
        </w:rPr>
      </w:pPr>
    </w:p>
    <w:p w14:paraId="63AB022A" w14:textId="7CFA465A" w:rsidR="00062058" w:rsidRPr="00191F4B" w:rsidRDefault="00062058" w:rsidP="009117CB">
      <w:pPr>
        <w:tabs>
          <w:tab w:val="left" w:pos="567"/>
          <w:tab w:val="center" w:pos="1701"/>
          <w:tab w:val="center" w:pos="5670"/>
        </w:tabs>
        <w:spacing w:after="60" w:line="264" w:lineRule="auto"/>
        <w:ind w:left="284"/>
        <w:jc w:val="both"/>
        <w:rPr>
          <w:rFonts w:ascii="Arial Narrow" w:hAnsi="Arial Narrow"/>
          <w:i/>
          <w:color w:val="000000"/>
          <w:sz w:val="22"/>
          <w:szCs w:val="22"/>
        </w:rPr>
      </w:pPr>
    </w:p>
    <w:p w14:paraId="5CEE05EA" w14:textId="3E467AFA" w:rsidR="00062058" w:rsidRPr="00191F4B" w:rsidRDefault="00062058" w:rsidP="009117CB">
      <w:pPr>
        <w:tabs>
          <w:tab w:val="left" w:pos="567"/>
          <w:tab w:val="center" w:pos="1701"/>
          <w:tab w:val="center" w:pos="5670"/>
        </w:tabs>
        <w:spacing w:after="60" w:line="264" w:lineRule="auto"/>
        <w:ind w:left="284"/>
        <w:jc w:val="both"/>
        <w:rPr>
          <w:rFonts w:ascii="Arial Narrow" w:hAnsi="Arial Narrow"/>
          <w:i/>
          <w:color w:val="000000"/>
          <w:sz w:val="22"/>
          <w:szCs w:val="22"/>
        </w:rPr>
      </w:pPr>
    </w:p>
    <w:p w14:paraId="30E8ADD3" w14:textId="2BD22959" w:rsidR="00062058" w:rsidRPr="00191F4B" w:rsidRDefault="00062058" w:rsidP="009117CB">
      <w:pPr>
        <w:tabs>
          <w:tab w:val="left" w:pos="567"/>
          <w:tab w:val="center" w:pos="1701"/>
          <w:tab w:val="center" w:pos="5670"/>
        </w:tabs>
        <w:spacing w:after="60" w:line="264" w:lineRule="auto"/>
        <w:ind w:left="284"/>
        <w:jc w:val="both"/>
        <w:rPr>
          <w:rFonts w:ascii="Arial Narrow" w:hAnsi="Arial Narrow"/>
          <w:i/>
          <w:color w:val="000000"/>
          <w:sz w:val="22"/>
          <w:szCs w:val="22"/>
        </w:rPr>
      </w:pPr>
    </w:p>
    <w:p w14:paraId="3888F627" w14:textId="77777777" w:rsidR="00062058" w:rsidRPr="00191F4B" w:rsidRDefault="00062058" w:rsidP="009117CB">
      <w:pPr>
        <w:tabs>
          <w:tab w:val="left" w:pos="567"/>
          <w:tab w:val="center" w:pos="1701"/>
          <w:tab w:val="center" w:pos="5670"/>
        </w:tabs>
        <w:spacing w:after="60" w:line="264" w:lineRule="auto"/>
        <w:ind w:left="284"/>
        <w:jc w:val="both"/>
        <w:rPr>
          <w:rFonts w:ascii="Arial Narrow" w:hAnsi="Arial Narrow"/>
          <w:i/>
          <w:color w:val="000000"/>
          <w:sz w:val="22"/>
          <w:szCs w:val="22"/>
        </w:rPr>
      </w:pPr>
    </w:p>
    <w:tbl>
      <w:tblPr>
        <w:tblStyle w:val="Mriekatabuky"/>
        <w:tblW w:w="5000" w:type="pct"/>
        <w:tblLook w:val="04A0" w:firstRow="1" w:lastRow="0" w:firstColumn="1" w:lastColumn="0" w:noHBand="0" w:noVBand="1"/>
      </w:tblPr>
      <w:tblGrid>
        <w:gridCol w:w="811"/>
        <w:gridCol w:w="1393"/>
        <w:gridCol w:w="1332"/>
        <w:gridCol w:w="2823"/>
        <w:gridCol w:w="1487"/>
        <w:gridCol w:w="1492"/>
      </w:tblGrid>
      <w:tr w:rsidR="00062058" w:rsidRPr="00191F4B" w14:paraId="3F6135E6" w14:textId="77777777" w:rsidTr="00E92C89">
        <w:trPr>
          <w:trHeight w:val="1692"/>
        </w:trPr>
        <w:tc>
          <w:tcPr>
            <w:tcW w:w="290" w:type="pct"/>
            <w:shd w:val="clear" w:color="auto" w:fill="D9D9D9" w:themeFill="background1" w:themeFillShade="D9"/>
            <w:vAlign w:val="center"/>
          </w:tcPr>
          <w:p w14:paraId="01AE85F3" w14:textId="77777777" w:rsidR="00062058" w:rsidRPr="00191F4B" w:rsidRDefault="00062058" w:rsidP="009117CB">
            <w:pPr>
              <w:ind w:left="284"/>
              <w:jc w:val="center"/>
              <w:rPr>
                <w:rFonts w:ascii="Arial Narrow" w:hAnsi="Arial Narrow"/>
                <w:b/>
                <w:sz w:val="22"/>
                <w:szCs w:val="22"/>
              </w:rPr>
            </w:pPr>
            <w:r w:rsidRPr="00191F4B">
              <w:rPr>
                <w:rFonts w:ascii="Arial Narrow" w:hAnsi="Arial Narrow"/>
                <w:b/>
                <w:sz w:val="22"/>
                <w:szCs w:val="22"/>
              </w:rPr>
              <w:t>p.č.</w:t>
            </w:r>
          </w:p>
        </w:tc>
        <w:tc>
          <w:tcPr>
            <w:tcW w:w="579" w:type="pct"/>
            <w:shd w:val="clear" w:color="auto" w:fill="D9D9D9" w:themeFill="background1" w:themeFillShade="D9"/>
            <w:vAlign w:val="center"/>
          </w:tcPr>
          <w:p w14:paraId="1F556790" w14:textId="77777777" w:rsidR="00062058" w:rsidRPr="00191F4B" w:rsidRDefault="00062058" w:rsidP="009117CB">
            <w:pPr>
              <w:ind w:left="284"/>
              <w:jc w:val="center"/>
              <w:rPr>
                <w:rFonts w:ascii="Arial Narrow" w:hAnsi="Arial Narrow"/>
                <w:b/>
                <w:sz w:val="22"/>
                <w:szCs w:val="22"/>
              </w:rPr>
            </w:pPr>
            <w:r w:rsidRPr="00191F4B">
              <w:rPr>
                <w:rFonts w:ascii="Arial Narrow" w:hAnsi="Arial Narrow"/>
                <w:b/>
                <w:sz w:val="22"/>
                <w:szCs w:val="22"/>
              </w:rPr>
              <w:t>Názov položky</w:t>
            </w:r>
          </w:p>
        </w:tc>
        <w:tc>
          <w:tcPr>
            <w:tcW w:w="636" w:type="pct"/>
            <w:shd w:val="clear" w:color="auto" w:fill="D9D9D9" w:themeFill="background1" w:themeFillShade="D9"/>
            <w:vAlign w:val="center"/>
          </w:tcPr>
          <w:p w14:paraId="2A72C034" w14:textId="77777777" w:rsidR="00062058" w:rsidRPr="00191F4B" w:rsidRDefault="00062058" w:rsidP="009117CB">
            <w:pPr>
              <w:ind w:left="284"/>
              <w:jc w:val="center"/>
              <w:rPr>
                <w:rFonts w:ascii="Arial Narrow" w:hAnsi="Arial Narrow"/>
                <w:b/>
                <w:sz w:val="22"/>
                <w:szCs w:val="22"/>
              </w:rPr>
            </w:pPr>
            <w:r w:rsidRPr="00191F4B">
              <w:rPr>
                <w:rFonts w:ascii="Arial Narrow" w:hAnsi="Arial Narrow"/>
                <w:b/>
                <w:sz w:val="22"/>
                <w:szCs w:val="22"/>
              </w:rPr>
              <w:t>Množstvo</w:t>
            </w:r>
          </w:p>
        </w:tc>
        <w:tc>
          <w:tcPr>
            <w:tcW w:w="1641" w:type="pct"/>
            <w:shd w:val="clear" w:color="auto" w:fill="D9D9D9" w:themeFill="background1" w:themeFillShade="D9"/>
            <w:vAlign w:val="center"/>
          </w:tcPr>
          <w:p w14:paraId="0F4460E9" w14:textId="603559C5" w:rsidR="00062058" w:rsidRPr="00191F4B" w:rsidRDefault="00316516" w:rsidP="009117CB">
            <w:pPr>
              <w:ind w:left="284"/>
              <w:jc w:val="center"/>
              <w:rPr>
                <w:rFonts w:ascii="Arial Narrow" w:hAnsi="Arial Narrow" w:cs="Calibri"/>
                <w:b/>
                <w:bCs/>
                <w:color w:val="000000"/>
                <w:sz w:val="22"/>
                <w:szCs w:val="22"/>
              </w:rPr>
            </w:pPr>
            <w:r w:rsidRPr="00191F4B">
              <w:rPr>
                <w:rFonts w:ascii="Arial Narrow" w:hAnsi="Arial Narrow"/>
                <w:b/>
                <w:bCs/>
                <w:color w:val="000000"/>
                <w:sz w:val="22"/>
                <w:szCs w:val="22"/>
                <w:lang w:bidi="sk-SK"/>
              </w:rPr>
              <w:t>Opis pred</w:t>
            </w:r>
            <w:r w:rsidR="007422D8">
              <w:rPr>
                <w:rFonts w:ascii="Arial Narrow" w:hAnsi="Arial Narrow"/>
                <w:b/>
                <w:bCs/>
                <w:color w:val="000000"/>
                <w:sz w:val="22"/>
                <w:szCs w:val="22"/>
                <w:lang w:bidi="sk-SK"/>
              </w:rPr>
              <w:t xml:space="preserve">metu zákazky </w:t>
            </w:r>
          </w:p>
        </w:tc>
        <w:tc>
          <w:tcPr>
            <w:tcW w:w="1854" w:type="pct"/>
            <w:gridSpan w:val="2"/>
            <w:shd w:val="clear" w:color="auto" w:fill="D9D9D9" w:themeFill="background1" w:themeFillShade="D9"/>
            <w:vAlign w:val="center"/>
          </w:tcPr>
          <w:p w14:paraId="4D469233" w14:textId="77777777" w:rsidR="00062058" w:rsidRPr="00191F4B" w:rsidRDefault="00062058"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 xml:space="preserve">Vlastný návrh plnenia </w:t>
            </w:r>
          </w:p>
          <w:p w14:paraId="27639A47" w14:textId="77777777" w:rsidR="00062058" w:rsidRPr="00191F4B" w:rsidRDefault="00062058" w:rsidP="009117CB">
            <w:pPr>
              <w:ind w:left="284"/>
              <w:jc w:val="center"/>
              <w:rPr>
                <w:rFonts w:ascii="Arial Narrow" w:hAnsi="Arial Narrow" w:cs="Calibri"/>
                <w:bCs/>
                <w:color w:val="000000"/>
                <w:sz w:val="22"/>
                <w:szCs w:val="22"/>
              </w:rPr>
            </w:pPr>
            <w:r w:rsidRPr="00191F4B">
              <w:rPr>
                <w:rFonts w:ascii="Arial Narrow" w:hAnsi="Arial Narrow" w:cs="Calibri"/>
                <w:bCs/>
                <w:color w:val="000000"/>
                <w:sz w:val="22"/>
                <w:szCs w:val="22"/>
              </w:rPr>
              <w:t>(doplní uchádzač)</w:t>
            </w:r>
          </w:p>
          <w:p w14:paraId="332250EA" w14:textId="77777777" w:rsidR="00062058" w:rsidRPr="00191F4B" w:rsidRDefault="00062058" w:rsidP="009117CB">
            <w:pPr>
              <w:ind w:left="284"/>
              <w:jc w:val="center"/>
              <w:rPr>
                <w:rFonts w:ascii="Arial Narrow" w:hAnsi="Arial Narrow" w:cs="Calibri"/>
                <w:b/>
                <w:bCs/>
                <w:color w:val="000000"/>
                <w:sz w:val="22"/>
                <w:szCs w:val="22"/>
              </w:rPr>
            </w:pPr>
          </w:p>
          <w:p w14:paraId="4686E08C" w14:textId="77777777" w:rsidR="00062058" w:rsidRPr="00191F4B" w:rsidRDefault="00062058"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Požaduje sa uviesť skutočnú špecifikáciu ponúkaného predmetu zákazky - výrobcu a technické parametre,  uviesť áno/nie, v prípade číselnej hodnoty uviesť jej skutočnosť.</w:t>
            </w:r>
          </w:p>
        </w:tc>
      </w:tr>
      <w:tr w:rsidR="00062058" w:rsidRPr="00191F4B" w14:paraId="41A78BDC" w14:textId="77777777" w:rsidTr="00525AC3">
        <w:trPr>
          <w:trHeight w:val="539"/>
        </w:trPr>
        <w:tc>
          <w:tcPr>
            <w:tcW w:w="290" w:type="pct"/>
            <w:shd w:val="clear" w:color="auto" w:fill="D9D9D9" w:themeFill="background1" w:themeFillShade="D9"/>
            <w:vAlign w:val="center"/>
          </w:tcPr>
          <w:p w14:paraId="0F5D86A2" w14:textId="77777777" w:rsidR="00062058" w:rsidRPr="00191F4B" w:rsidRDefault="00062058" w:rsidP="009117CB">
            <w:pPr>
              <w:ind w:left="284"/>
              <w:jc w:val="center"/>
              <w:rPr>
                <w:rFonts w:ascii="Arial Narrow" w:hAnsi="Arial Narrow"/>
                <w:b/>
                <w:sz w:val="22"/>
                <w:szCs w:val="22"/>
              </w:rPr>
            </w:pPr>
          </w:p>
        </w:tc>
        <w:tc>
          <w:tcPr>
            <w:tcW w:w="579" w:type="pct"/>
            <w:shd w:val="clear" w:color="auto" w:fill="D9D9D9" w:themeFill="background1" w:themeFillShade="D9"/>
            <w:vAlign w:val="center"/>
          </w:tcPr>
          <w:p w14:paraId="1202B2AC" w14:textId="77777777" w:rsidR="00062058" w:rsidRPr="00191F4B" w:rsidRDefault="00062058" w:rsidP="009117CB">
            <w:pPr>
              <w:ind w:left="284"/>
              <w:jc w:val="center"/>
              <w:rPr>
                <w:rFonts w:ascii="Arial Narrow" w:hAnsi="Arial Narrow"/>
                <w:b/>
                <w:sz w:val="22"/>
                <w:szCs w:val="22"/>
              </w:rPr>
            </w:pPr>
          </w:p>
        </w:tc>
        <w:tc>
          <w:tcPr>
            <w:tcW w:w="636" w:type="pct"/>
            <w:shd w:val="clear" w:color="auto" w:fill="D9D9D9" w:themeFill="background1" w:themeFillShade="D9"/>
            <w:vAlign w:val="center"/>
          </w:tcPr>
          <w:p w14:paraId="0C8D1E58" w14:textId="77777777" w:rsidR="00062058" w:rsidRPr="00191F4B" w:rsidRDefault="00062058" w:rsidP="009117CB">
            <w:pPr>
              <w:ind w:left="284"/>
              <w:jc w:val="center"/>
              <w:rPr>
                <w:rFonts w:ascii="Arial Narrow" w:hAnsi="Arial Narrow"/>
                <w:b/>
                <w:sz w:val="22"/>
                <w:szCs w:val="22"/>
              </w:rPr>
            </w:pPr>
          </w:p>
        </w:tc>
        <w:tc>
          <w:tcPr>
            <w:tcW w:w="1641" w:type="pct"/>
            <w:shd w:val="clear" w:color="auto" w:fill="D9D9D9" w:themeFill="background1" w:themeFillShade="D9"/>
            <w:vAlign w:val="center"/>
          </w:tcPr>
          <w:p w14:paraId="1CD1CFBE" w14:textId="77777777" w:rsidR="00062058" w:rsidRPr="00191F4B" w:rsidRDefault="00062058" w:rsidP="009117CB">
            <w:pPr>
              <w:ind w:left="284"/>
              <w:jc w:val="center"/>
              <w:rPr>
                <w:rFonts w:ascii="Arial Narrow" w:hAnsi="Arial Narrow"/>
                <w:b/>
                <w:sz w:val="22"/>
                <w:szCs w:val="22"/>
              </w:rPr>
            </w:pPr>
          </w:p>
        </w:tc>
        <w:tc>
          <w:tcPr>
            <w:tcW w:w="926" w:type="pct"/>
            <w:shd w:val="clear" w:color="auto" w:fill="D9D9D9" w:themeFill="background1" w:themeFillShade="D9"/>
          </w:tcPr>
          <w:p w14:paraId="381B6139" w14:textId="77777777" w:rsidR="00062058" w:rsidRPr="00191F4B" w:rsidRDefault="00062058" w:rsidP="009117CB">
            <w:pPr>
              <w:ind w:left="284"/>
              <w:jc w:val="center"/>
              <w:rPr>
                <w:rFonts w:ascii="Arial Narrow" w:hAnsi="Arial Narrow"/>
                <w:b/>
                <w:sz w:val="22"/>
                <w:szCs w:val="22"/>
              </w:rPr>
            </w:pPr>
            <w:r w:rsidRPr="00191F4B">
              <w:rPr>
                <w:rFonts w:ascii="Arial Narrow" w:hAnsi="Arial Narrow"/>
                <w:sz w:val="22"/>
                <w:szCs w:val="22"/>
              </w:rPr>
              <w:t>Uchádzač uvedie presnú číselnú hodnotu</w:t>
            </w:r>
          </w:p>
        </w:tc>
        <w:tc>
          <w:tcPr>
            <w:tcW w:w="928" w:type="pct"/>
            <w:shd w:val="clear" w:color="auto" w:fill="D9D9D9" w:themeFill="background1" w:themeFillShade="D9"/>
          </w:tcPr>
          <w:p w14:paraId="0D6DA033" w14:textId="77777777" w:rsidR="00062058" w:rsidRPr="00191F4B" w:rsidRDefault="00062058" w:rsidP="009117CB">
            <w:pPr>
              <w:ind w:left="284"/>
              <w:jc w:val="center"/>
              <w:rPr>
                <w:rFonts w:ascii="Arial Narrow" w:hAnsi="Arial Narrow"/>
                <w:b/>
                <w:sz w:val="22"/>
                <w:szCs w:val="22"/>
              </w:rPr>
            </w:pPr>
            <w:r w:rsidRPr="00191F4B">
              <w:rPr>
                <w:rFonts w:ascii="Arial Narrow" w:hAnsi="Arial Narrow" w:cs="Arial"/>
                <w:sz w:val="22"/>
                <w:szCs w:val="22"/>
              </w:rPr>
              <w:t>Uchádzač uvedie „áno/nie“</w:t>
            </w:r>
          </w:p>
        </w:tc>
      </w:tr>
      <w:tr w:rsidR="00062058" w:rsidRPr="00191F4B" w14:paraId="6DE4D2F4" w14:textId="77777777" w:rsidTr="00525AC3">
        <w:trPr>
          <w:trHeight w:val="274"/>
        </w:trPr>
        <w:tc>
          <w:tcPr>
            <w:tcW w:w="290" w:type="pct"/>
            <w:vMerge w:val="restart"/>
            <w:vAlign w:val="center"/>
          </w:tcPr>
          <w:p w14:paraId="53AD4DC3" w14:textId="74CF71D5" w:rsidR="00062058" w:rsidRPr="00191F4B" w:rsidRDefault="00A20C21" w:rsidP="009117CB">
            <w:pPr>
              <w:ind w:left="284"/>
              <w:rPr>
                <w:rFonts w:ascii="Arial Narrow" w:hAnsi="Arial Narrow"/>
                <w:sz w:val="22"/>
                <w:szCs w:val="22"/>
              </w:rPr>
            </w:pPr>
            <w:r w:rsidRPr="00191F4B">
              <w:rPr>
                <w:rFonts w:ascii="Arial Narrow" w:hAnsi="Arial Narrow"/>
                <w:sz w:val="22"/>
                <w:szCs w:val="22"/>
              </w:rPr>
              <w:t>2</w:t>
            </w:r>
            <w:r w:rsidR="00062058" w:rsidRPr="00191F4B">
              <w:rPr>
                <w:rFonts w:ascii="Arial Narrow" w:hAnsi="Arial Narrow"/>
                <w:sz w:val="22"/>
                <w:szCs w:val="22"/>
              </w:rPr>
              <w:t>.</w:t>
            </w:r>
          </w:p>
        </w:tc>
        <w:tc>
          <w:tcPr>
            <w:tcW w:w="579" w:type="pct"/>
            <w:vMerge w:val="restart"/>
            <w:vAlign w:val="center"/>
          </w:tcPr>
          <w:p w14:paraId="068AE604" w14:textId="77777777" w:rsidR="00C33178" w:rsidRPr="00191F4B" w:rsidRDefault="00C33178" w:rsidP="0052028B">
            <w:pPr>
              <w:ind w:left="284"/>
              <w:rPr>
                <w:rFonts w:ascii="Arial Narrow" w:hAnsi="Arial Narrow"/>
                <w:b/>
                <w:sz w:val="22"/>
                <w:szCs w:val="22"/>
              </w:rPr>
            </w:pPr>
            <w:r w:rsidRPr="00191F4B">
              <w:rPr>
                <w:rFonts w:ascii="Arial Narrow" w:hAnsi="Arial Narrow"/>
                <w:b/>
                <w:sz w:val="22"/>
                <w:szCs w:val="22"/>
              </w:rPr>
              <w:t>Venovacia doska na medailu ÚOÚČ a DM</w:t>
            </w:r>
          </w:p>
          <w:p w14:paraId="5305615A" w14:textId="6F500857" w:rsidR="00062058" w:rsidRPr="00191F4B" w:rsidRDefault="00062058" w:rsidP="009117CB">
            <w:pPr>
              <w:ind w:left="284"/>
              <w:rPr>
                <w:rFonts w:ascii="Arial Narrow" w:hAnsi="Arial Narrow"/>
                <w:b/>
                <w:sz w:val="22"/>
                <w:szCs w:val="22"/>
              </w:rPr>
            </w:pPr>
          </w:p>
        </w:tc>
        <w:tc>
          <w:tcPr>
            <w:tcW w:w="636" w:type="pct"/>
            <w:vMerge w:val="restart"/>
            <w:vAlign w:val="center"/>
          </w:tcPr>
          <w:p w14:paraId="10749F4D" w14:textId="0DD4CF67" w:rsidR="00062058" w:rsidRPr="00191F4B" w:rsidRDefault="00C33178" w:rsidP="009117CB">
            <w:pPr>
              <w:ind w:left="284"/>
              <w:rPr>
                <w:rFonts w:ascii="Arial Narrow" w:hAnsi="Arial Narrow"/>
                <w:sz w:val="22"/>
                <w:szCs w:val="22"/>
              </w:rPr>
            </w:pPr>
            <w:r w:rsidRPr="00191F4B">
              <w:rPr>
                <w:rFonts w:ascii="Arial Narrow" w:hAnsi="Arial Narrow"/>
                <w:sz w:val="22"/>
                <w:szCs w:val="22"/>
              </w:rPr>
              <w:t>3</w:t>
            </w:r>
            <w:r w:rsidR="007B4A4E" w:rsidRPr="00191F4B">
              <w:rPr>
                <w:rFonts w:ascii="Arial Narrow" w:hAnsi="Arial Narrow"/>
                <w:sz w:val="22"/>
                <w:szCs w:val="22"/>
              </w:rPr>
              <w:t>0</w:t>
            </w:r>
            <w:r w:rsidR="00062058" w:rsidRPr="00191F4B">
              <w:rPr>
                <w:rFonts w:ascii="Arial Narrow" w:hAnsi="Arial Narrow"/>
                <w:sz w:val="22"/>
                <w:szCs w:val="22"/>
              </w:rPr>
              <w:t xml:space="preserve"> kus</w:t>
            </w:r>
            <w:r w:rsidR="006E4ACF" w:rsidRPr="00191F4B">
              <w:rPr>
                <w:rFonts w:ascii="Arial Narrow" w:hAnsi="Arial Narrow"/>
                <w:sz w:val="22"/>
                <w:szCs w:val="22"/>
              </w:rPr>
              <w:t>ov</w:t>
            </w:r>
            <w:r w:rsidR="00062058" w:rsidRPr="00191F4B">
              <w:rPr>
                <w:rFonts w:ascii="Arial Narrow" w:hAnsi="Arial Narrow"/>
                <w:sz w:val="22"/>
                <w:szCs w:val="22"/>
              </w:rPr>
              <w:t xml:space="preserve"> </w:t>
            </w:r>
          </w:p>
          <w:p w14:paraId="65100C23" w14:textId="77777777" w:rsidR="00062058" w:rsidRPr="00191F4B" w:rsidRDefault="00062058" w:rsidP="009117CB">
            <w:pPr>
              <w:ind w:left="284"/>
              <w:rPr>
                <w:rFonts w:ascii="Arial Narrow" w:hAnsi="Arial Narrow"/>
                <w:sz w:val="22"/>
                <w:szCs w:val="22"/>
              </w:rPr>
            </w:pPr>
            <w:r w:rsidRPr="00191F4B">
              <w:rPr>
                <w:rFonts w:ascii="Arial Narrow" w:hAnsi="Arial Narrow"/>
                <w:color w:val="000000"/>
                <w:sz w:val="22"/>
                <w:szCs w:val="22"/>
                <w:lang w:bidi="sk-SK"/>
              </w:rPr>
              <w:t xml:space="preserve"> </w:t>
            </w:r>
          </w:p>
        </w:tc>
        <w:tc>
          <w:tcPr>
            <w:tcW w:w="1641" w:type="pct"/>
            <w:vAlign w:val="center"/>
          </w:tcPr>
          <w:p w14:paraId="4298C7DC" w14:textId="69548E11" w:rsidR="00C33178" w:rsidRPr="00191F4B" w:rsidRDefault="00C33178" w:rsidP="007422D8">
            <w:pPr>
              <w:ind w:left="284"/>
              <w:rPr>
                <w:rFonts w:ascii="Arial Narrow" w:hAnsi="Arial Narrow"/>
                <w:sz w:val="22"/>
                <w:szCs w:val="22"/>
              </w:rPr>
            </w:pPr>
            <w:r w:rsidRPr="00191F4B">
              <w:rPr>
                <w:rFonts w:ascii="Arial Narrow" w:hAnsi="Arial Narrow"/>
                <w:sz w:val="22"/>
                <w:szCs w:val="22"/>
              </w:rPr>
              <w:t xml:space="preserve">Venovacia doska na medailu so stuhou a stužkou s miniatúrou a uchytením pre venovací dekrét. </w:t>
            </w:r>
          </w:p>
          <w:p w14:paraId="08E18A79" w14:textId="5201C232" w:rsidR="00C33178" w:rsidRPr="00191F4B" w:rsidRDefault="00C33178" w:rsidP="007422D8">
            <w:pPr>
              <w:ind w:left="284"/>
              <w:rPr>
                <w:rFonts w:ascii="Arial Narrow" w:hAnsi="Arial Narrow"/>
                <w:sz w:val="22"/>
                <w:szCs w:val="22"/>
              </w:rPr>
            </w:pPr>
            <w:r w:rsidRPr="00191F4B">
              <w:rPr>
                <w:rFonts w:ascii="Arial Narrow" w:hAnsi="Arial Narrow"/>
                <w:sz w:val="22"/>
                <w:szCs w:val="22"/>
              </w:rPr>
              <w:t>Farba: tmavomodrá</w:t>
            </w:r>
          </w:p>
          <w:p w14:paraId="226AAABE" w14:textId="79435297" w:rsidR="00C33178" w:rsidRPr="00191F4B" w:rsidRDefault="00C33178" w:rsidP="007422D8">
            <w:pPr>
              <w:ind w:left="284"/>
              <w:rPr>
                <w:rFonts w:ascii="Arial Narrow" w:hAnsi="Arial Narrow"/>
                <w:sz w:val="22"/>
                <w:szCs w:val="22"/>
              </w:rPr>
            </w:pPr>
            <w:r w:rsidRPr="00191F4B">
              <w:rPr>
                <w:rFonts w:ascii="Arial Narrow" w:hAnsi="Arial Narrow"/>
                <w:sz w:val="22"/>
                <w:szCs w:val="22"/>
              </w:rPr>
              <w:t>Rozmer: 519 x 310 mm</w:t>
            </w:r>
          </w:p>
          <w:p w14:paraId="29C7B684" w14:textId="19DA5BAE" w:rsidR="00C33178" w:rsidRPr="00191F4B" w:rsidRDefault="00C33178" w:rsidP="007422D8">
            <w:pPr>
              <w:ind w:left="284"/>
              <w:rPr>
                <w:rFonts w:ascii="Arial Narrow" w:hAnsi="Arial Narrow"/>
                <w:sz w:val="22"/>
                <w:szCs w:val="22"/>
              </w:rPr>
            </w:pPr>
            <w:r w:rsidRPr="00191F4B">
              <w:rPr>
                <w:rFonts w:ascii="Arial Narrow" w:hAnsi="Arial Narrow"/>
                <w:sz w:val="22"/>
                <w:szCs w:val="22"/>
              </w:rPr>
              <w:t>Potlač: 1/0 zlatá farba (logo ÚOÚČ a</w:t>
            </w:r>
            <w:r w:rsidR="00626A42">
              <w:rPr>
                <w:rFonts w:ascii="Arial Narrow" w:hAnsi="Arial Narrow"/>
                <w:sz w:val="22"/>
                <w:szCs w:val="22"/>
              </w:rPr>
              <w:t> </w:t>
            </w:r>
            <w:r w:rsidRPr="00191F4B">
              <w:rPr>
                <w:rFonts w:ascii="Arial Narrow" w:hAnsi="Arial Narrow"/>
                <w:sz w:val="22"/>
                <w:szCs w:val="22"/>
              </w:rPr>
              <w:t>DM</w:t>
            </w:r>
            <w:r w:rsidR="00626A42">
              <w:rPr>
                <w:rFonts w:ascii="Arial Narrow" w:hAnsi="Arial Narrow"/>
                <w:sz w:val="22"/>
                <w:szCs w:val="22"/>
              </w:rPr>
              <w:t xml:space="preserve"> bude dodané úspešnému uchádzačovi)</w:t>
            </w:r>
          </w:p>
          <w:p w14:paraId="6BDB1CE8" w14:textId="16167E1B" w:rsidR="00C33178" w:rsidRPr="00191F4B" w:rsidRDefault="00C33178" w:rsidP="007422D8">
            <w:pPr>
              <w:ind w:left="284"/>
              <w:rPr>
                <w:rFonts w:ascii="Arial Narrow" w:hAnsi="Arial Narrow"/>
                <w:sz w:val="22"/>
                <w:szCs w:val="22"/>
              </w:rPr>
            </w:pPr>
            <w:r w:rsidRPr="00191F4B">
              <w:rPr>
                <w:rFonts w:ascii="Arial Narrow" w:hAnsi="Arial Narrow"/>
                <w:sz w:val="22"/>
                <w:szCs w:val="22"/>
              </w:rPr>
              <w:t>Iné: chrbátik, trikolóra</w:t>
            </w:r>
            <w:r w:rsidR="00626A42">
              <w:rPr>
                <w:rFonts w:ascii="Arial Narrow" w:hAnsi="Arial Narrow"/>
                <w:sz w:val="22"/>
                <w:szCs w:val="22"/>
              </w:rPr>
              <w:t xml:space="preserve"> (Slovenská republika)</w:t>
            </w:r>
            <w:r w:rsidR="0041201F">
              <w:rPr>
                <w:rFonts w:ascii="Arial Narrow" w:hAnsi="Arial Narrow"/>
                <w:sz w:val="22"/>
                <w:szCs w:val="22"/>
              </w:rPr>
              <w:t>.</w:t>
            </w:r>
          </w:p>
          <w:p w14:paraId="57546F11" w14:textId="65CCD0E8" w:rsidR="002123F9" w:rsidRPr="00191F4B" w:rsidRDefault="002123F9" w:rsidP="009117CB">
            <w:pPr>
              <w:ind w:left="284"/>
              <w:rPr>
                <w:rFonts w:ascii="Arial Narrow" w:hAnsi="Arial Narrow"/>
                <w:sz w:val="22"/>
                <w:szCs w:val="22"/>
              </w:rPr>
            </w:pPr>
          </w:p>
        </w:tc>
        <w:tc>
          <w:tcPr>
            <w:tcW w:w="926" w:type="pct"/>
            <w:vAlign w:val="center"/>
          </w:tcPr>
          <w:p w14:paraId="5D35BFE8" w14:textId="77777777" w:rsidR="00062058" w:rsidRPr="00191F4B" w:rsidRDefault="00062058" w:rsidP="009117CB">
            <w:pPr>
              <w:ind w:left="284"/>
              <w:jc w:val="center"/>
              <w:rPr>
                <w:rFonts w:ascii="Arial Narrow" w:hAnsi="Arial Narrow"/>
                <w:sz w:val="22"/>
                <w:szCs w:val="22"/>
              </w:rPr>
            </w:pPr>
            <w:r w:rsidRPr="00191F4B">
              <w:rPr>
                <w:rFonts w:ascii="Arial Narrow" w:hAnsi="Arial Narrow"/>
                <w:sz w:val="22"/>
                <w:szCs w:val="22"/>
              </w:rPr>
              <w:t>N/A</w:t>
            </w:r>
          </w:p>
        </w:tc>
        <w:tc>
          <w:tcPr>
            <w:tcW w:w="928" w:type="pct"/>
          </w:tcPr>
          <w:p w14:paraId="72101439" w14:textId="77777777" w:rsidR="00062058" w:rsidRPr="00191F4B" w:rsidRDefault="00062058" w:rsidP="009117CB">
            <w:pPr>
              <w:ind w:left="284"/>
              <w:jc w:val="center"/>
              <w:rPr>
                <w:rFonts w:ascii="Arial Narrow" w:hAnsi="Arial Narrow"/>
                <w:sz w:val="22"/>
                <w:szCs w:val="22"/>
              </w:rPr>
            </w:pPr>
          </w:p>
        </w:tc>
      </w:tr>
      <w:tr w:rsidR="00062058" w:rsidRPr="00191F4B" w14:paraId="43097FD2" w14:textId="77777777" w:rsidTr="00525AC3">
        <w:trPr>
          <w:trHeight w:val="457"/>
        </w:trPr>
        <w:tc>
          <w:tcPr>
            <w:tcW w:w="290" w:type="pct"/>
            <w:vMerge/>
          </w:tcPr>
          <w:p w14:paraId="7E7DCB67" w14:textId="77777777" w:rsidR="00062058" w:rsidRPr="00191F4B" w:rsidRDefault="00062058" w:rsidP="009117CB">
            <w:pPr>
              <w:ind w:left="284"/>
              <w:rPr>
                <w:rFonts w:ascii="Arial Narrow" w:hAnsi="Arial Narrow"/>
                <w:sz w:val="22"/>
                <w:szCs w:val="22"/>
              </w:rPr>
            </w:pPr>
          </w:p>
        </w:tc>
        <w:tc>
          <w:tcPr>
            <w:tcW w:w="579" w:type="pct"/>
            <w:vMerge/>
          </w:tcPr>
          <w:p w14:paraId="3AF13CDB" w14:textId="77777777" w:rsidR="00062058" w:rsidRPr="00191F4B" w:rsidRDefault="00062058" w:rsidP="009117CB">
            <w:pPr>
              <w:ind w:left="284"/>
              <w:rPr>
                <w:rFonts w:ascii="Arial Narrow" w:hAnsi="Arial Narrow"/>
                <w:sz w:val="22"/>
                <w:szCs w:val="22"/>
              </w:rPr>
            </w:pPr>
          </w:p>
        </w:tc>
        <w:tc>
          <w:tcPr>
            <w:tcW w:w="636" w:type="pct"/>
            <w:vMerge/>
          </w:tcPr>
          <w:p w14:paraId="53B882F0" w14:textId="77777777" w:rsidR="00062058" w:rsidRPr="00191F4B" w:rsidRDefault="00062058" w:rsidP="009117CB">
            <w:pPr>
              <w:ind w:left="284"/>
              <w:rPr>
                <w:rFonts w:ascii="Arial Narrow" w:hAnsi="Arial Narrow"/>
                <w:sz w:val="22"/>
                <w:szCs w:val="22"/>
              </w:rPr>
            </w:pPr>
          </w:p>
        </w:tc>
        <w:tc>
          <w:tcPr>
            <w:tcW w:w="1641" w:type="pct"/>
            <w:shd w:val="clear" w:color="auto" w:fill="FDE9D9" w:themeFill="accent6" w:themeFillTint="33"/>
            <w:vAlign w:val="center"/>
          </w:tcPr>
          <w:p w14:paraId="688401CF" w14:textId="77777777" w:rsidR="00062058" w:rsidRPr="00191F4B" w:rsidRDefault="00062058" w:rsidP="009117CB">
            <w:pPr>
              <w:ind w:left="284"/>
              <w:rPr>
                <w:rFonts w:ascii="Arial Narrow" w:hAnsi="Arial Narrow"/>
                <w:b/>
                <w:sz w:val="22"/>
                <w:szCs w:val="22"/>
              </w:rPr>
            </w:pPr>
            <w:r w:rsidRPr="00191F4B">
              <w:rPr>
                <w:rFonts w:ascii="Arial Narrow" w:hAnsi="Arial Narrow"/>
                <w:b/>
                <w:sz w:val="22"/>
                <w:szCs w:val="22"/>
              </w:rPr>
              <w:t>Výrobca</w:t>
            </w:r>
          </w:p>
        </w:tc>
        <w:tc>
          <w:tcPr>
            <w:tcW w:w="1854" w:type="pct"/>
            <w:gridSpan w:val="2"/>
            <w:shd w:val="clear" w:color="auto" w:fill="FDE9D9" w:themeFill="accent6" w:themeFillTint="33"/>
            <w:vAlign w:val="center"/>
          </w:tcPr>
          <w:p w14:paraId="2B464D20" w14:textId="77777777" w:rsidR="00062058" w:rsidRPr="00191F4B" w:rsidRDefault="00062058" w:rsidP="009117CB">
            <w:pPr>
              <w:ind w:left="284"/>
              <w:jc w:val="center"/>
              <w:rPr>
                <w:rFonts w:ascii="Arial Narrow" w:hAnsi="Arial Narrow"/>
                <w:b/>
                <w:sz w:val="22"/>
                <w:szCs w:val="22"/>
              </w:rPr>
            </w:pPr>
          </w:p>
        </w:tc>
      </w:tr>
    </w:tbl>
    <w:p w14:paraId="676F8496" w14:textId="35968907" w:rsidR="00626A42" w:rsidRDefault="00626A42" w:rsidP="00DF4F05">
      <w:pPr>
        <w:tabs>
          <w:tab w:val="left" w:pos="567"/>
        </w:tabs>
        <w:spacing w:line="240" w:lineRule="atLeast"/>
        <w:jc w:val="both"/>
        <w:rPr>
          <w:rFonts w:ascii="Arial Narrow" w:hAnsi="Arial Narrow"/>
          <w:i/>
          <w:color w:val="000000"/>
          <w:sz w:val="22"/>
          <w:szCs w:val="22"/>
        </w:rPr>
      </w:pPr>
    </w:p>
    <w:p w14:paraId="39213D1A" w14:textId="7B090A54" w:rsidR="00626A42" w:rsidRDefault="00626A42" w:rsidP="006E5D09">
      <w:pPr>
        <w:tabs>
          <w:tab w:val="left" w:pos="567"/>
        </w:tabs>
        <w:spacing w:line="240" w:lineRule="atLeast"/>
        <w:jc w:val="both"/>
        <w:rPr>
          <w:rFonts w:ascii="Arial Narrow" w:hAnsi="Arial Narrow"/>
          <w:i/>
          <w:color w:val="000000"/>
          <w:sz w:val="22"/>
          <w:szCs w:val="22"/>
        </w:rPr>
      </w:pPr>
    </w:p>
    <w:p w14:paraId="24DE3606" w14:textId="0A5CD981" w:rsidR="006E5D09" w:rsidRDefault="006E5D09" w:rsidP="006E5D09">
      <w:pPr>
        <w:tabs>
          <w:tab w:val="left" w:pos="567"/>
        </w:tabs>
        <w:spacing w:line="240" w:lineRule="atLeast"/>
        <w:jc w:val="both"/>
        <w:rPr>
          <w:rFonts w:ascii="Arial Narrow" w:hAnsi="Arial Narrow"/>
          <w:i/>
          <w:color w:val="000000"/>
          <w:sz w:val="22"/>
          <w:szCs w:val="22"/>
        </w:rPr>
      </w:pPr>
    </w:p>
    <w:p w14:paraId="2710F278" w14:textId="7B77BA4E" w:rsidR="006E5D09" w:rsidRDefault="006E5D09" w:rsidP="006E5D09">
      <w:pPr>
        <w:tabs>
          <w:tab w:val="left" w:pos="567"/>
        </w:tabs>
        <w:spacing w:line="240" w:lineRule="atLeast"/>
        <w:jc w:val="both"/>
        <w:rPr>
          <w:rFonts w:ascii="Arial Narrow" w:hAnsi="Arial Narrow"/>
          <w:i/>
          <w:color w:val="000000"/>
          <w:sz w:val="22"/>
          <w:szCs w:val="22"/>
        </w:rPr>
      </w:pPr>
    </w:p>
    <w:p w14:paraId="3B333CFF" w14:textId="2E26EF0B" w:rsidR="006E5D09" w:rsidRDefault="006E5D09" w:rsidP="006E5D09">
      <w:pPr>
        <w:tabs>
          <w:tab w:val="left" w:pos="567"/>
        </w:tabs>
        <w:spacing w:line="240" w:lineRule="atLeast"/>
        <w:jc w:val="both"/>
        <w:rPr>
          <w:rFonts w:ascii="Arial Narrow" w:hAnsi="Arial Narrow"/>
          <w:i/>
          <w:color w:val="000000"/>
          <w:sz w:val="22"/>
          <w:szCs w:val="22"/>
        </w:rPr>
      </w:pPr>
    </w:p>
    <w:p w14:paraId="26AD32EB" w14:textId="0F431153" w:rsidR="006E5D09" w:rsidRDefault="006E5D09" w:rsidP="006E5D09">
      <w:pPr>
        <w:tabs>
          <w:tab w:val="left" w:pos="567"/>
        </w:tabs>
        <w:spacing w:line="240" w:lineRule="atLeast"/>
        <w:jc w:val="both"/>
        <w:rPr>
          <w:rFonts w:ascii="Arial Narrow" w:hAnsi="Arial Narrow"/>
          <w:i/>
          <w:color w:val="000000"/>
          <w:sz w:val="22"/>
          <w:szCs w:val="22"/>
        </w:rPr>
      </w:pPr>
    </w:p>
    <w:p w14:paraId="1AFC514E" w14:textId="105DDFB0" w:rsidR="006E5D09" w:rsidRDefault="006E5D09" w:rsidP="006E5D09">
      <w:pPr>
        <w:tabs>
          <w:tab w:val="left" w:pos="567"/>
        </w:tabs>
        <w:spacing w:line="240" w:lineRule="atLeast"/>
        <w:jc w:val="both"/>
        <w:rPr>
          <w:rFonts w:ascii="Arial Narrow" w:hAnsi="Arial Narrow"/>
          <w:i/>
          <w:color w:val="000000"/>
          <w:sz w:val="22"/>
          <w:szCs w:val="22"/>
        </w:rPr>
      </w:pPr>
    </w:p>
    <w:p w14:paraId="7C5B2146" w14:textId="7A6EDD3D" w:rsidR="006E5D09" w:rsidRDefault="006E5D09" w:rsidP="006E5D09">
      <w:pPr>
        <w:tabs>
          <w:tab w:val="left" w:pos="567"/>
        </w:tabs>
        <w:spacing w:line="240" w:lineRule="atLeast"/>
        <w:jc w:val="both"/>
        <w:rPr>
          <w:rFonts w:ascii="Arial Narrow" w:hAnsi="Arial Narrow"/>
          <w:i/>
          <w:color w:val="000000"/>
          <w:sz w:val="22"/>
          <w:szCs w:val="22"/>
        </w:rPr>
      </w:pPr>
    </w:p>
    <w:p w14:paraId="0A2A79CE" w14:textId="796D0A7E" w:rsidR="006E5D09" w:rsidRDefault="006E5D09" w:rsidP="006E5D09">
      <w:pPr>
        <w:tabs>
          <w:tab w:val="left" w:pos="567"/>
        </w:tabs>
        <w:spacing w:line="240" w:lineRule="atLeast"/>
        <w:jc w:val="both"/>
        <w:rPr>
          <w:rFonts w:ascii="Arial Narrow" w:hAnsi="Arial Narrow"/>
          <w:i/>
          <w:color w:val="000000"/>
          <w:sz w:val="22"/>
          <w:szCs w:val="22"/>
        </w:rPr>
      </w:pPr>
    </w:p>
    <w:p w14:paraId="67387656" w14:textId="33EB5A0A" w:rsidR="006E5D09" w:rsidRDefault="006E5D09" w:rsidP="006E5D09">
      <w:pPr>
        <w:tabs>
          <w:tab w:val="left" w:pos="567"/>
        </w:tabs>
        <w:spacing w:line="240" w:lineRule="atLeast"/>
        <w:jc w:val="both"/>
        <w:rPr>
          <w:rFonts w:ascii="Arial Narrow" w:hAnsi="Arial Narrow"/>
          <w:i/>
          <w:color w:val="000000"/>
          <w:sz w:val="22"/>
          <w:szCs w:val="22"/>
        </w:rPr>
      </w:pPr>
    </w:p>
    <w:p w14:paraId="66E9F464" w14:textId="07D1FF97" w:rsidR="006E5D09" w:rsidRDefault="006E5D09" w:rsidP="006E5D09">
      <w:pPr>
        <w:tabs>
          <w:tab w:val="left" w:pos="567"/>
        </w:tabs>
        <w:spacing w:line="240" w:lineRule="atLeast"/>
        <w:jc w:val="both"/>
        <w:rPr>
          <w:rFonts w:ascii="Arial Narrow" w:hAnsi="Arial Narrow"/>
          <w:i/>
          <w:color w:val="000000"/>
          <w:sz w:val="22"/>
          <w:szCs w:val="22"/>
        </w:rPr>
      </w:pPr>
    </w:p>
    <w:p w14:paraId="1E46E93F" w14:textId="77777777" w:rsidR="006E5D09" w:rsidRPr="00191F4B" w:rsidRDefault="006E5D09" w:rsidP="006E5D09">
      <w:pPr>
        <w:tabs>
          <w:tab w:val="left" w:pos="567"/>
        </w:tabs>
        <w:spacing w:line="240" w:lineRule="atLeast"/>
        <w:jc w:val="both"/>
        <w:rPr>
          <w:rFonts w:ascii="Arial Narrow" w:hAnsi="Arial Narrow"/>
          <w:i/>
          <w:color w:val="000000"/>
          <w:sz w:val="22"/>
          <w:szCs w:val="22"/>
        </w:rPr>
      </w:pPr>
    </w:p>
    <w:tbl>
      <w:tblPr>
        <w:tblStyle w:val="Mriekatabuky"/>
        <w:tblW w:w="5000" w:type="pct"/>
        <w:tblLook w:val="04A0" w:firstRow="1" w:lastRow="0" w:firstColumn="1" w:lastColumn="0" w:noHBand="0" w:noVBand="1"/>
      </w:tblPr>
      <w:tblGrid>
        <w:gridCol w:w="811"/>
        <w:gridCol w:w="1433"/>
        <w:gridCol w:w="1332"/>
        <w:gridCol w:w="2810"/>
        <w:gridCol w:w="1474"/>
        <w:gridCol w:w="1478"/>
      </w:tblGrid>
      <w:tr w:rsidR="00E92C89" w:rsidRPr="00191F4B" w14:paraId="1653348D" w14:textId="77777777" w:rsidTr="00525AC3">
        <w:tc>
          <w:tcPr>
            <w:tcW w:w="290" w:type="pct"/>
            <w:shd w:val="clear" w:color="auto" w:fill="D9D9D9" w:themeFill="background1" w:themeFillShade="D9"/>
            <w:vAlign w:val="center"/>
          </w:tcPr>
          <w:p w14:paraId="46D2D388" w14:textId="77777777" w:rsidR="00E92C89" w:rsidRPr="00191F4B" w:rsidRDefault="00E92C89" w:rsidP="009117CB">
            <w:pPr>
              <w:ind w:left="284"/>
              <w:jc w:val="center"/>
              <w:rPr>
                <w:rFonts w:ascii="Arial Narrow" w:hAnsi="Arial Narrow"/>
                <w:b/>
                <w:sz w:val="22"/>
                <w:szCs w:val="22"/>
              </w:rPr>
            </w:pPr>
            <w:r w:rsidRPr="00191F4B">
              <w:rPr>
                <w:rFonts w:ascii="Arial Narrow" w:hAnsi="Arial Narrow"/>
                <w:b/>
                <w:sz w:val="22"/>
                <w:szCs w:val="22"/>
              </w:rPr>
              <w:lastRenderedPageBreak/>
              <w:t>p.č.</w:t>
            </w:r>
          </w:p>
        </w:tc>
        <w:tc>
          <w:tcPr>
            <w:tcW w:w="579" w:type="pct"/>
            <w:shd w:val="clear" w:color="auto" w:fill="D9D9D9" w:themeFill="background1" w:themeFillShade="D9"/>
            <w:vAlign w:val="center"/>
          </w:tcPr>
          <w:p w14:paraId="2109E851" w14:textId="77777777" w:rsidR="00E92C89" w:rsidRPr="00191F4B" w:rsidRDefault="00E92C89" w:rsidP="009117CB">
            <w:pPr>
              <w:ind w:left="284"/>
              <w:jc w:val="center"/>
              <w:rPr>
                <w:rFonts w:ascii="Arial Narrow" w:hAnsi="Arial Narrow"/>
                <w:b/>
                <w:sz w:val="22"/>
                <w:szCs w:val="22"/>
              </w:rPr>
            </w:pPr>
            <w:r w:rsidRPr="00191F4B">
              <w:rPr>
                <w:rFonts w:ascii="Arial Narrow" w:hAnsi="Arial Narrow"/>
                <w:b/>
                <w:sz w:val="22"/>
                <w:szCs w:val="22"/>
              </w:rPr>
              <w:t>Názov položky</w:t>
            </w:r>
          </w:p>
        </w:tc>
        <w:tc>
          <w:tcPr>
            <w:tcW w:w="636" w:type="pct"/>
            <w:shd w:val="clear" w:color="auto" w:fill="D9D9D9" w:themeFill="background1" w:themeFillShade="D9"/>
            <w:vAlign w:val="center"/>
          </w:tcPr>
          <w:p w14:paraId="14223216" w14:textId="77777777" w:rsidR="00E92C89" w:rsidRPr="00191F4B" w:rsidRDefault="00E92C89" w:rsidP="009117CB">
            <w:pPr>
              <w:ind w:left="284"/>
              <w:jc w:val="center"/>
              <w:rPr>
                <w:rFonts w:ascii="Arial Narrow" w:hAnsi="Arial Narrow"/>
                <w:b/>
                <w:sz w:val="22"/>
                <w:szCs w:val="22"/>
              </w:rPr>
            </w:pPr>
            <w:r w:rsidRPr="00191F4B">
              <w:rPr>
                <w:rFonts w:ascii="Arial Narrow" w:hAnsi="Arial Narrow"/>
                <w:b/>
                <w:sz w:val="22"/>
                <w:szCs w:val="22"/>
              </w:rPr>
              <w:t>Množstvo</w:t>
            </w:r>
          </w:p>
        </w:tc>
        <w:tc>
          <w:tcPr>
            <w:tcW w:w="1641" w:type="pct"/>
            <w:shd w:val="clear" w:color="auto" w:fill="D9D9D9" w:themeFill="background1" w:themeFillShade="D9"/>
            <w:vAlign w:val="center"/>
          </w:tcPr>
          <w:p w14:paraId="7EE8347B" w14:textId="3F3BED0B" w:rsidR="00E92C89" w:rsidRPr="00191F4B" w:rsidRDefault="00316516" w:rsidP="009117CB">
            <w:pPr>
              <w:ind w:left="284"/>
              <w:jc w:val="center"/>
              <w:rPr>
                <w:rFonts w:ascii="Arial Narrow" w:hAnsi="Arial Narrow" w:cs="Calibri"/>
                <w:b/>
                <w:bCs/>
                <w:color w:val="000000"/>
                <w:sz w:val="22"/>
                <w:szCs w:val="22"/>
              </w:rPr>
            </w:pPr>
            <w:r w:rsidRPr="00191F4B">
              <w:rPr>
                <w:rFonts w:ascii="Arial Narrow" w:hAnsi="Arial Narrow"/>
                <w:b/>
                <w:bCs/>
                <w:color w:val="000000"/>
                <w:sz w:val="22"/>
                <w:szCs w:val="22"/>
                <w:lang w:bidi="sk-SK"/>
              </w:rPr>
              <w:t>Opis pred</w:t>
            </w:r>
            <w:r w:rsidR="007422D8">
              <w:rPr>
                <w:rFonts w:ascii="Arial Narrow" w:hAnsi="Arial Narrow"/>
                <w:b/>
                <w:bCs/>
                <w:color w:val="000000"/>
                <w:sz w:val="22"/>
                <w:szCs w:val="22"/>
                <w:lang w:bidi="sk-SK"/>
              </w:rPr>
              <w:t xml:space="preserve">metu zákazky </w:t>
            </w:r>
          </w:p>
        </w:tc>
        <w:tc>
          <w:tcPr>
            <w:tcW w:w="1854" w:type="pct"/>
            <w:gridSpan w:val="2"/>
            <w:shd w:val="clear" w:color="auto" w:fill="D9D9D9" w:themeFill="background1" w:themeFillShade="D9"/>
            <w:vAlign w:val="center"/>
          </w:tcPr>
          <w:p w14:paraId="2D323F42" w14:textId="77777777" w:rsidR="00E92C89" w:rsidRPr="00191F4B" w:rsidRDefault="00E92C89"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 xml:space="preserve">Vlastný návrh plnenia </w:t>
            </w:r>
          </w:p>
          <w:p w14:paraId="7BB18217" w14:textId="77777777" w:rsidR="00E92C89" w:rsidRPr="00191F4B" w:rsidRDefault="00E92C89" w:rsidP="009117CB">
            <w:pPr>
              <w:ind w:left="284"/>
              <w:jc w:val="center"/>
              <w:rPr>
                <w:rFonts w:ascii="Arial Narrow" w:hAnsi="Arial Narrow" w:cs="Calibri"/>
                <w:bCs/>
                <w:color w:val="000000"/>
                <w:sz w:val="22"/>
                <w:szCs w:val="22"/>
              </w:rPr>
            </w:pPr>
            <w:r w:rsidRPr="00191F4B">
              <w:rPr>
                <w:rFonts w:ascii="Arial Narrow" w:hAnsi="Arial Narrow" w:cs="Calibri"/>
                <w:bCs/>
                <w:color w:val="000000"/>
                <w:sz w:val="22"/>
                <w:szCs w:val="22"/>
              </w:rPr>
              <w:t>(doplní uchádzač)</w:t>
            </w:r>
          </w:p>
          <w:p w14:paraId="63D8B89F" w14:textId="77777777" w:rsidR="00E92C89" w:rsidRPr="00191F4B" w:rsidRDefault="00E92C89" w:rsidP="009117CB">
            <w:pPr>
              <w:ind w:left="284"/>
              <w:jc w:val="center"/>
              <w:rPr>
                <w:rFonts w:ascii="Arial Narrow" w:hAnsi="Arial Narrow" w:cs="Calibri"/>
                <w:b/>
                <w:bCs/>
                <w:color w:val="000000"/>
                <w:sz w:val="22"/>
                <w:szCs w:val="22"/>
              </w:rPr>
            </w:pPr>
          </w:p>
          <w:p w14:paraId="0C2F86CE" w14:textId="77777777" w:rsidR="00E92C89" w:rsidRPr="00191F4B" w:rsidRDefault="00E92C89"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Požaduje sa uviesť skutočnú špecifikáciu ponúkaného predmetu zákazky - výrobcu a technické parametre,  uviesť áno/nie, v prípade číselnej hodnoty uviesť jej skutočnosť.</w:t>
            </w:r>
          </w:p>
        </w:tc>
      </w:tr>
      <w:tr w:rsidR="00E92C89" w:rsidRPr="00191F4B" w14:paraId="4F02F6E9" w14:textId="77777777" w:rsidTr="00525AC3">
        <w:trPr>
          <w:trHeight w:val="539"/>
        </w:trPr>
        <w:tc>
          <w:tcPr>
            <w:tcW w:w="290" w:type="pct"/>
            <w:shd w:val="clear" w:color="auto" w:fill="D9D9D9" w:themeFill="background1" w:themeFillShade="D9"/>
            <w:vAlign w:val="center"/>
          </w:tcPr>
          <w:p w14:paraId="1113C30B" w14:textId="77777777" w:rsidR="00E92C89" w:rsidRPr="00191F4B" w:rsidRDefault="00E92C89" w:rsidP="009117CB">
            <w:pPr>
              <w:ind w:left="284"/>
              <w:jc w:val="center"/>
              <w:rPr>
                <w:rFonts w:ascii="Arial Narrow" w:hAnsi="Arial Narrow"/>
                <w:b/>
                <w:sz w:val="22"/>
                <w:szCs w:val="22"/>
              </w:rPr>
            </w:pPr>
          </w:p>
        </w:tc>
        <w:tc>
          <w:tcPr>
            <w:tcW w:w="579" w:type="pct"/>
            <w:shd w:val="clear" w:color="auto" w:fill="D9D9D9" w:themeFill="background1" w:themeFillShade="D9"/>
            <w:vAlign w:val="center"/>
          </w:tcPr>
          <w:p w14:paraId="3E2E2ADA" w14:textId="77777777" w:rsidR="00E92C89" w:rsidRPr="00191F4B" w:rsidRDefault="00E92C89" w:rsidP="009117CB">
            <w:pPr>
              <w:ind w:left="284"/>
              <w:jc w:val="center"/>
              <w:rPr>
                <w:rFonts w:ascii="Arial Narrow" w:hAnsi="Arial Narrow"/>
                <w:b/>
                <w:sz w:val="22"/>
                <w:szCs w:val="22"/>
              </w:rPr>
            </w:pPr>
          </w:p>
        </w:tc>
        <w:tc>
          <w:tcPr>
            <w:tcW w:w="636" w:type="pct"/>
            <w:shd w:val="clear" w:color="auto" w:fill="D9D9D9" w:themeFill="background1" w:themeFillShade="D9"/>
            <w:vAlign w:val="center"/>
          </w:tcPr>
          <w:p w14:paraId="0C2ECD55" w14:textId="77777777" w:rsidR="00E92C89" w:rsidRPr="00191F4B" w:rsidRDefault="00E92C89" w:rsidP="009117CB">
            <w:pPr>
              <w:ind w:left="284"/>
              <w:jc w:val="center"/>
              <w:rPr>
                <w:rFonts w:ascii="Arial Narrow" w:hAnsi="Arial Narrow"/>
                <w:b/>
                <w:sz w:val="22"/>
                <w:szCs w:val="22"/>
              </w:rPr>
            </w:pPr>
          </w:p>
        </w:tc>
        <w:tc>
          <w:tcPr>
            <w:tcW w:w="1641" w:type="pct"/>
            <w:shd w:val="clear" w:color="auto" w:fill="D9D9D9" w:themeFill="background1" w:themeFillShade="D9"/>
            <w:vAlign w:val="center"/>
          </w:tcPr>
          <w:p w14:paraId="7A87EB13" w14:textId="77777777" w:rsidR="00E92C89" w:rsidRPr="00191F4B" w:rsidRDefault="00E92C89" w:rsidP="009117CB">
            <w:pPr>
              <w:ind w:left="284"/>
              <w:jc w:val="center"/>
              <w:rPr>
                <w:rFonts w:ascii="Arial Narrow" w:hAnsi="Arial Narrow"/>
                <w:b/>
                <w:sz w:val="22"/>
                <w:szCs w:val="22"/>
              </w:rPr>
            </w:pPr>
          </w:p>
        </w:tc>
        <w:tc>
          <w:tcPr>
            <w:tcW w:w="926" w:type="pct"/>
            <w:shd w:val="clear" w:color="auto" w:fill="D9D9D9" w:themeFill="background1" w:themeFillShade="D9"/>
          </w:tcPr>
          <w:p w14:paraId="4B5236C1" w14:textId="77777777" w:rsidR="00E92C89" w:rsidRPr="00191F4B" w:rsidRDefault="00E92C89" w:rsidP="009117CB">
            <w:pPr>
              <w:ind w:left="284"/>
              <w:jc w:val="center"/>
              <w:rPr>
                <w:rFonts w:ascii="Arial Narrow" w:hAnsi="Arial Narrow"/>
                <w:b/>
                <w:sz w:val="22"/>
                <w:szCs w:val="22"/>
              </w:rPr>
            </w:pPr>
            <w:r w:rsidRPr="00191F4B">
              <w:rPr>
                <w:rFonts w:ascii="Arial Narrow" w:hAnsi="Arial Narrow"/>
                <w:sz w:val="22"/>
                <w:szCs w:val="22"/>
              </w:rPr>
              <w:t>Uchádzač uvedie presnú číselnú hodnotu</w:t>
            </w:r>
          </w:p>
        </w:tc>
        <w:tc>
          <w:tcPr>
            <w:tcW w:w="928" w:type="pct"/>
            <w:shd w:val="clear" w:color="auto" w:fill="D9D9D9" w:themeFill="background1" w:themeFillShade="D9"/>
          </w:tcPr>
          <w:p w14:paraId="2C0B77E3" w14:textId="77777777" w:rsidR="00E92C89" w:rsidRPr="00191F4B" w:rsidRDefault="00E92C89" w:rsidP="009117CB">
            <w:pPr>
              <w:ind w:left="284"/>
              <w:jc w:val="center"/>
              <w:rPr>
                <w:rFonts w:ascii="Arial Narrow" w:hAnsi="Arial Narrow"/>
                <w:b/>
                <w:sz w:val="22"/>
                <w:szCs w:val="22"/>
              </w:rPr>
            </w:pPr>
            <w:r w:rsidRPr="00191F4B">
              <w:rPr>
                <w:rFonts w:ascii="Arial Narrow" w:hAnsi="Arial Narrow" w:cs="Arial"/>
                <w:sz w:val="22"/>
                <w:szCs w:val="22"/>
              </w:rPr>
              <w:t>Uchádzač uvedie „áno/nie“</w:t>
            </w:r>
          </w:p>
        </w:tc>
      </w:tr>
      <w:tr w:rsidR="00E92C89" w:rsidRPr="00191F4B" w14:paraId="3BC5C06A" w14:textId="77777777" w:rsidTr="00525AC3">
        <w:trPr>
          <w:trHeight w:val="274"/>
        </w:trPr>
        <w:tc>
          <w:tcPr>
            <w:tcW w:w="290" w:type="pct"/>
            <w:vMerge w:val="restart"/>
            <w:vAlign w:val="center"/>
          </w:tcPr>
          <w:p w14:paraId="3FC7325E" w14:textId="0F08B697" w:rsidR="00E92C89" w:rsidRPr="00191F4B" w:rsidRDefault="00E92C89" w:rsidP="009117CB">
            <w:pPr>
              <w:ind w:left="284"/>
              <w:rPr>
                <w:rFonts w:ascii="Arial Narrow" w:hAnsi="Arial Narrow"/>
                <w:sz w:val="22"/>
                <w:szCs w:val="22"/>
              </w:rPr>
            </w:pPr>
            <w:r w:rsidRPr="00191F4B">
              <w:rPr>
                <w:rFonts w:ascii="Arial Narrow" w:hAnsi="Arial Narrow"/>
                <w:sz w:val="22"/>
                <w:szCs w:val="22"/>
              </w:rPr>
              <w:t>3.</w:t>
            </w:r>
          </w:p>
        </w:tc>
        <w:tc>
          <w:tcPr>
            <w:tcW w:w="579" w:type="pct"/>
            <w:vMerge w:val="restart"/>
            <w:vAlign w:val="center"/>
          </w:tcPr>
          <w:p w14:paraId="239B36F9" w14:textId="77777777" w:rsidR="00C33178" w:rsidRPr="00191F4B" w:rsidRDefault="00C33178" w:rsidP="009117CB">
            <w:pPr>
              <w:ind w:left="284"/>
              <w:rPr>
                <w:rFonts w:ascii="Arial Narrow" w:hAnsi="Arial Narrow"/>
                <w:b/>
                <w:sz w:val="22"/>
                <w:szCs w:val="22"/>
              </w:rPr>
            </w:pPr>
            <w:r w:rsidRPr="00191F4B">
              <w:rPr>
                <w:rFonts w:ascii="Arial Narrow" w:hAnsi="Arial Narrow"/>
                <w:b/>
                <w:sz w:val="22"/>
                <w:szCs w:val="22"/>
              </w:rPr>
              <w:t>Pamätná minca v plastovej bublinke ÚOÚČ a DM</w:t>
            </w:r>
          </w:p>
          <w:p w14:paraId="5FBA2060" w14:textId="2CBE7612" w:rsidR="002123F9" w:rsidRPr="00191F4B" w:rsidRDefault="002123F9" w:rsidP="009117CB">
            <w:pPr>
              <w:ind w:left="284"/>
              <w:jc w:val="both"/>
              <w:rPr>
                <w:rFonts w:ascii="Arial Narrow" w:hAnsi="Arial Narrow"/>
                <w:color w:val="000000"/>
                <w:sz w:val="22"/>
                <w:szCs w:val="22"/>
                <w:lang w:bidi="sk-SK"/>
              </w:rPr>
            </w:pPr>
            <w:r w:rsidRPr="00191F4B">
              <w:rPr>
                <w:rFonts w:ascii="Arial Narrow" w:hAnsi="Arial Narrow"/>
                <w:color w:val="000000"/>
                <w:sz w:val="22"/>
                <w:szCs w:val="22"/>
                <w:lang w:bidi="sk-SK"/>
              </w:rPr>
              <w:t xml:space="preserve">  </w:t>
            </w:r>
          </w:p>
          <w:p w14:paraId="0278E0C4" w14:textId="77777777" w:rsidR="002123F9" w:rsidRPr="00191F4B" w:rsidRDefault="002123F9" w:rsidP="009117CB">
            <w:pPr>
              <w:pStyle w:val="Default"/>
              <w:ind w:left="284"/>
              <w:jc w:val="both"/>
              <w:rPr>
                <w:rFonts w:ascii="Arial Narrow" w:hAnsi="Arial Narrow"/>
                <w:sz w:val="22"/>
                <w:szCs w:val="22"/>
              </w:rPr>
            </w:pPr>
          </w:p>
          <w:p w14:paraId="6677DD0D" w14:textId="1CD62E47" w:rsidR="00E92C89" w:rsidRPr="00191F4B" w:rsidRDefault="00E92C89" w:rsidP="009117CB">
            <w:pPr>
              <w:ind w:left="284"/>
              <w:rPr>
                <w:rFonts w:ascii="Arial Narrow" w:hAnsi="Arial Narrow"/>
                <w:b/>
                <w:sz w:val="22"/>
                <w:szCs w:val="22"/>
              </w:rPr>
            </w:pPr>
          </w:p>
        </w:tc>
        <w:tc>
          <w:tcPr>
            <w:tcW w:w="636" w:type="pct"/>
            <w:vMerge w:val="restart"/>
            <w:vAlign w:val="center"/>
          </w:tcPr>
          <w:p w14:paraId="3878614C" w14:textId="32CEB928" w:rsidR="00E92C89" w:rsidRPr="00191F4B" w:rsidRDefault="00DB6BF9" w:rsidP="009117CB">
            <w:pPr>
              <w:ind w:left="284"/>
              <w:rPr>
                <w:rFonts w:ascii="Arial Narrow" w:hAnsi="Arial Narrow"/>
                <w:sz w:val="22"/>
                <w:szCs w:val="22"/>
              </w:rPr>
            </w:pPr>
            <w:r>
              <w:rPr>
                <w:rFonts w:ascii="Arial Narrow" w:hAnsi="Arial Narrow"/>
                <w:sz w:val="22"/>
                <w:szCs w:val="22"/>
              </w:rPr>
              <w:t>zostava (</w:t>
            </w:r>
            <w:r w:rsidR="006E4ACF" w:rsidRPr="00191F4B">
              <w:rPr>
                <w:rFonts w:ascii="Arial Narrow" w:hAnsi="Arial Narrow"/>
                <w:sz w:val="22"/>
                <w:szCs w:val="22"/>
              </w:rPr>
              <w:t>bublinka 600 kusov</w:t>
            </w:r>
          </w:p>
          <w:p w14:paraId="772B98C6" w14:textId="703812D2" w:rsidR="006E4ACF" w:rsidRPr="00191F4B" w:rsidRDefault="006E4ACF" w:rsidP="009117CB">
            <w:pPr>
              <w:ind w:left="284"/>
              <w:rPr>
                <w:rFonts w:ascii="Arial Narrow" w:hAnsi="Arial Narrow"/>
                <w:sz w:val="22"/>
                <w:szCs w:val="22"/>
              </w:rPr>
            </w:pPr>
            <w:r w:rsidRPr="00191F4B">
              <w:rPr>
                <w:rFonts w:ascii="Arial Narrow" w:hAnsi="Arial Narrow"/>
                <w:sz w:val="22"/>
                <w:szCs w:val="22"/>
              </w:rPr>
              <w:t>zlatá patina: 100 kusov</w:t>
            </w:r>
          </w:p>
          <w:p w14:paraId="0665700F" w14:textId="0E4711DE" w:rsidR="006E4ACF" w:rsidRPr="00191F4B" w:rsidRDefault="006E4ACF" w:rsidP="009117CB">
            <w:pPr>
              <w:ind w:left="284"/>
              <w:jc w:val="both"/>
              <w:rPr>
                <w:rFonts w:ascii="Arial Narrow" w:hAnsi="Arial Narrow"/>
                <w:sz w:val="22"/>
                <w:szCs w:val="22"/>
              </w:rPr>
            </w:pPr>
            <w:r w:rsidRPr="00191F4B">
              <w:rPr>
                <w:rFonts w:ascii="Arial Narrow" w:hAnsi="Arial Narrow"/>
                <w:sz w:val="22"/>
                <w:szCs w:val="22"/>
              </w:rPr>
              <w:t>strieborná patina: 200 kusov</w:t>
            </w:r>
          </w:p>
          <w:p w14:paraId="7B79B428" w14:textId="34275230" w:rsidR="006E4ACF" w:rsidRPr="00191F4B" w:rsidRDefault="006E4ACF" w:rsidP="009117CB">
            <w:pPr>
              <w:ind w:left="284"/>
              <w:jc w:val="both"/>
              <w:rPr>
                <w:rFonts w:ascii="Arial Narrow" w:hAnsi="Arial Narrow"/>
                <w:sz w:val="22"/>
                <w:szCs w:val="22"/>
              </w:rPr>
            </w:pPr>
            <w:r w:rsidRPr="00191F4B">
              <w:rPr>
                <w:rFonts w:ascii="Arial Narrow" w:hAnsi="Arial Narrow"/>
                <w:sz w:val="22"/>
                <w:szCs w:val="22"/>
              </w:rPr>
              <w:t>bronzová patina: 300 kusov</w:t>
            </w:r>
            <w:r w:rsidR="00DB6BF9">
              <w:rPr>
                <w:rFonts w:ascii="Arial Narrow" w:hAnsi="Arial Narrow"/>
                <w:sz w:val="22"/>
                <w:szCs w:val="22"/>
              </w:rPr>
              <w:t>)</w:t>
            </w:r>
          </w:p>
        </w:tc>
        <w:tc>
          <w:tcPr>
            <w:tcW w:w="1641" w:type="pct"/>
            <w:vAlign w:val="center"/>
          </w:tcPr>
          <w:p w14:paraId="613A25D7" w14:textId="77777777" w:rsidR="00E92C89" w:rsidRPr="00191F4B" w:rsidRDefault="00E92C89" w:rsidP="009117CB">
            <w:pPr>
              <w:ind w:left="284"/>
              <w:rPr>
                <w:rFonts w:ascii="Arial Narrow" w:hAnsi="Arial Narrow"/>
                <w:sz w:val="22"/>
                <w:szCs w:val="22"/>
                <w:lang w:bidi="sk-SK"/>
              </w:rPr>
            </w:pPr>
          </w:p>
          <w:p w14:paraId="3BDD24D8" w14:textId="0DA111DC" w:rsidR="00C33178" w:rsidRPr="009E3850" w:rsidRDefault="00C33178" w:rsidP="007422D8">
            <w:pPr>
              <w:ind w:left="284"/>
              <w:rPr>
                <w:rFonts w:ascii="Arial Narrow" w:hAnsi="Arial Narrow"/>
                <w:sz w:val="22"/>
                <w:szCs w:val="22"/>
              </w:rPr>
            </w:pPr>
            <w:r w:rsidRPr="009E3850">
              <w:rPr>
                <w:rFonts w:ascii="Arial Narrow" w:hAnsi="Arial Narrow"/>
                <w:sz w:val="22"/>
                <w:szCs w:val="22"/>
              </w:rPr>
              <w:t>Pamätná minca jednofarebná. Špecifikácia: obojstranná razba s plastickým 3D dizajnom na oboch stranách</w:t>
            </w:r>
            <w:r w:rsidR="006E4ACF" w:rsidRPr="009E3850">
              <w:rPr>
                <w:rFonts w:ascii="Arial Narrow" w:hAnsi="Arial Narrow"/>
                <w:sz w:val="22"/>
                <w:szCs w:val="22"/>
              </w:rPr>
              <w:t xml:space="preserve">. Materiál: mosadz (povrchová úprava – patinovaný bronz, striebro a zlato). </w:t>
            </w:r>
            <w:r w:rsidRPr="009E3850">
              <w:rPr>
                <w:rFonts w:ascii="Arial Narrow" w:hAnsi="Arial Narrow"/>
                <w:sz w:val="22"/>
                <w:szCs w:val="22"/>
              </w:rPr>
              <w:t xml:space="preserve"> </w:t>
            </w:r>
          </w:p>
          <w:p w14:paraId="5C6ED9A7" w14:textId="5160863D" w:rsidR="009E3850" w:rsidRPr="009E3850" w:rsidRDefault="009E3850" w:rsidP="007422D8">
            <w:pPr>
              <w:ind w:left="284"/>
              <w:rPr>
                <w:rFonts w:ascii="Arial Narrow" w:hAnsi="Arial Narrow"/>
                <w:sz w:val="22"/>
                <w:szCs w:val="22"/>
              </w:rPr>
            </w:pPr>
            <w:r w:rsidRPr="009E3850">
              <w:rPr>
                <w:rFonts w:ascii="Arial Narrow" w:hAnsi="Arial Narrow"/>
                <w:sz w:val="22"/>
                <w:szCs w:val="22"/>
              </w:rPr>
              <w:t>Rozmer: priemer 40 mm</w:t>
            </w:r>
            <w:r w:rsidR="0041201F">
              <w:rPr>
                <w:rFonts w:ascii="Arial Narrow" w:hAnsi="Arial Narrow"/>
                <w:sz w:val="22"/>
                <w:szCs w:val="22"/>
              </w:rPr>
              <w:t>.</w:t>
            </w:r>
          </w:p>
          <w:p w14:paraId="7736E13C" w14:textId="77777777" w:rsidR="009E3850" w:rsidRPr="00191F4B" w:rsidRDefault="009E3850" w:rsidP="009117CB">
            <w:pPr>
              <w:ind w:left="284"/>
              <w:jc w:val="both"/>
              <w:rPr>
                <w:rFonts w:ascii="Arial Narrow" w:hAnsi="Arial Narrow"/>
                <w:sz w:val="22"/>
                <w:szCs w:val="22"/>
              </w:rPr>
            </w:pPr>
          </w:p>
          <w:p w14:paraId="76E592EE" w14:textId="2D38361D" w:rsidR="00C403CD" w:rsidRPr="00191F4B" w:rsidRDefault="00C403CD" w:rsidP="009117CB">
            <w:pPr>
              <w:ind w:left="284"/>
              <w:rPr>
                <w:rFonts w:ascii="Arial Narrow" w:hAnsi="Arial Narrow"/>
                <w:sz w:val="22"/>
                <w:szCs w:val="22"/>
                <w:lang w:bidi="sk-SK"/>
              </w:rPr>
            </w:pPr>
          </w:p>
          <w:p w14:paraId="3EA504BC" w14:textId="77777777" w:rsidR="00C403CD" w:rsidRPr="00191F4B" w:rsidRDefault="00C403CD" w:rsidP="009117CB">
            <w:pPr>
              <w:ind w:left="284"/>
              <w:rPr>
                <w:rFonts w:ascii="Arial Narrow" w:hAnsi="Arial Narrow"/>
                <w:sz w:val="22"/>
                <w:szCs w:val="22"/>
                <w:lang w:bidi="sk-SK"/>
              </w:rPr>
            </w:pPr>
          </w:p>
          <w:p w14:paraId="59E54740" w14:textId="15141637" w:rsidR="00C403CD" w:rsidRPr="00191F4B" w:rsidRDefault="00C403CD" w:rsidP="009117CB">
            <w:pPr>
              <w:ind w:left="284"/>
              <w:rPr>
                <w:rFonts w:ascii="Arial Narrow" w:hAnsi="Arial Narrow"/>
                <w:sz w:val="22"/>
                <w:szCs w:val="22"/>
                <w:lang w:bidi="sk-SK"/>
              </w:rPr>
            </w:pPr>
          </w:p>
        </w:tc>
        <w:tc>
          <w:tcPr>
            <w:tcW w:w="926" w:type="pct"/>
            <w:vAlign w:val="center"/>
          </w:tcPr>
          <w:p w14:paraId="4BEB3904" w14:textId="77777777" w:rsidR="00E92C89" w:rsidRPr="00191F4B" w:rsidRDefault="00E92C89" w:rsidP="009117CB">
            <w:pPr>
              <w:ind w:left="284"/>
              <w:jc w:val="center"/>
              <w:rPr>
                <w:rFonts w:ascii="Arial Narrow" w:hAnsi="Arial Narrow"/>
                <w:sz w:val="22"/>
                <w:szCs w:val="22"/>
              </w:rPr>
            </w:pPr>
            <w:r w:rsidRPr="00191F4B">
              <w:rPr>
                <w:rFonts w:ascii="Arial Narrow" w:hAnsi="Arial Narrow"/>
                <w:sz w:val="22"/>
                <w:szCs w:val="22"/>
              </w:rPr>
              <w:t>N/A</w:t>
            </w:r>
          </w:p>
        </w:tc>
        <w:tc>
          <w:tcPr>
            <w:tcW w:w="928" w:type="pct"/>
          </w:tcPr>
          <w:p w14:paraId="19F73555" w14:textId="77777777" w:rsidR="00E92C89" w:rsidRPr="00191F4B" w:rsidRDefault="00E92C89" w:rsidP="009117CB">
            <w:pPr>
              <w:ind w:left="284"/>
              <w:jc w:val="center"/>
              <w:rPr>
                <w:rFonts w:ascii="Arial Narrow" w:hAnsi="Arial Narrow"/>
                <w:sz w:val="22"/>
                <w:szCs w:val="22"/>
              </w:rPr>
            </w:pPr>
          </w:p>
        </w:tc>
      </w:tr>
      <w:tr w:rsidR="00E92C89" w:rsidRPr="00191F4B" w14:paraId="6DCD292D" w14:textId="77777777" w:rsidTr="00525AC3">
        <w:trPr>
          <w:trHeight w:val="457"/>
        </w:trPr>
        <w:tc>
          <w:tcPr>
            <w:tcW w:w="290" w:type="pct"/>
            <w:vMerge/>
          </w:tcPr>
          <w:p w14:paraId="2C7387BD" w14:textId="77777777" w:rsidR="00E92C89" w:rsidRPr="00191F4B" w:rsidRDefault="00E92C89" w:rsidP="009117CB">
            <w:pPr>
              <w:ind w:left="284"/>
              <w:rPr>
                <w:rFonts w:ascii="Arial Narrow" w:hAnsi="Arial Narrow"/>
                <w:sz w:val="22"/>
                <w:szCs w:val="22"/>
              </w:rPr>
            </w:pPr>
          </w:p>
        </w:tc>
        <w:tc>
          <w:tcPr>
            <w:tcW w:w="579" w:type="pct"/>
            <w:vMerge/>
          </w:tcPr>
          <w:p w14:paraId="672B2058" w14:textId="77777777" w:rsidR="00E92C89" w:rsidRPr="00191F4B" w:rsidRDefault="00E92C89" w:rsidP="009117CB">
            <w:pPr>
              <w:ind w:left="284"/>
              <w:rPr>
                <w:rFonts w:ascii="Arial Narrow" w:hAnsi="Arial Narrow"/>
                <w:sz w:val="22"/>
                <w:szCs w:val="22"/>
              </w:rPr>
            </w:pPr>
          </w:p>
        </w:tc>
        <w:tc>
          <w:tcPr>
            <w:tcW w:w="636" w:type="pct"/>
            <w:vMerge/>
          </w:tcPr>
          <w:p w14:paraId="7C84C321" w14:textId="77777777" w:rsidR="00E92C89" w:rsidRPr="00191F4B" w:rsidRDefault="00E92C89" w:rsidP="009117CB">
            <w:pPr>
              <w:ind w:left="284"/>
              <w:rPr>
                <w:rFonts w:ascii="Arial Narrow" w:hAnsi="Arial Narrow"/>
                <w:sz w:val="22"/>
                <w:szCs w:val="22"/>
              </w:rPr>
            </w:pPr>
          </w:p>
        </w:tc>
        <w:tc>
          <w:tcPr>
            <w:tcW w:w="1641" w:type="pct"/>
            <w:shd w:val="clear" w:color="auto" w:fill="FDE9D9" w:themeFill="accent6" w:themeFillTint="33"/>
            <w:vAlign w:val="center"/>
          </w:tcPr>
          <w:p w14:paraId="0C3ED02A" w14:textId="77777777" w:rsidR="00E92C89" w:rsidRPr="00191F4B" w:rsidRDefault="00E92C89" w:rsidP="009117CB">
            <w:pPr>
              <w:ind w:left="284"/>
              <w:rPr>
                <w:rFonts w:ascii="Arial Narrow" w:hAnsi="Arial Narrow"/>
                <w:b/>
                <w:sz w:val="22"/>
                <w:szCs w:val="22"/>
              </w:rPr>
            </w:pPr>
            <w:r w:rsidRPr="00191F4B">
              <w:rPr>
                <w:rFonts w:ascii="Arial Narrow" w:hAnsi="Arial Narrow"/>
                <w:b/>
                <w:sz w:val="22"/>
                <w:szCs w:val="22"/>
              </w:rPr>
              <w:t>Výrobca</w:t>
            </w:r>
          </w:p>
        </w:tc>
        <w:tc>
          <w:tcPr>
            <w:tcW w:w="1854" w:type="pct"/>
            <w:gridSpan w:val="2"/>
            <w:shd w:val="clear" w:color="auto" w:fill="FDE9D9" w:themeFill="accent6" w:themeFillTint="33"/>
            <w:vAlign w:val="center"/>
          </w:tcPr>
          <w:p w14:paraId="60C48272" w14:textId="77777777" w:rsidR="00E92C89" w:rsidRPr="00191F4B" w:rsidRDefault="00E92C89" w:rsidP="009117CB">
            <w:pPr>
              <w:ind w:left="284"/>
              <w:jc w:val="center"/>
              <w:rPr>
                <w:rFonts w:ascii="Arial Narrow" w:hAnsi="Arial Narrow"/>
                <w:b/>
                <w:sz w:val="22"/>
                <w:szCs w:val="22"/>
              </w:rPr>
            </w:pPr>
          </w:p>
        </w:tc>
      </w:tr>
    </w:tbl>
    <w:p w14:paraId="5421F4BB" w14:textId="595EB696" w:rsidR="00626A42" w:rsidRDefault="00626A42" w:rsidP="009117CB">
      <w:pPr>
        <w:tabs>
          <w:tab w:val="left" w:pos="567"/>
        </w:tabs>
        <w:spacing w:line="240" w:lineRule="atLeast"/>
        <w:ind w:left="284"/>
        <w:jc w:val="both"/>
        <w:rPr>
          <w:rFonts w:ascii="Arial Narrow" w:hAnsi="Arial Narrow"/>
          <w:i/>
          <w:color w:val="000000"/>
          <w:sz w:val="22"/>
          <w:szCs w:val="22"/>
        </w:rPr>
      </w:pPr>
    </w:p>
    <w:p w14:paraId="218F6D3D" w14:textId="20FCC580" w:rsidR="006E5D09" w:rsidRDefault="006E5D09" w:rsidP="009117CB">
      <w:pPr>
        <w:tabs>
          <w:tab w:val="left" w:pos="567"/>
        </w:tabs>
        <w:spacing w:line="240" w:lineRule="atLeast"/>
        <w:ind w:left="284"/>
        <w:jc w:val="both"/>
        <w:rPr>
          <w:rFonts w:ascii="Arial Narrow" w:hAnsi="Arial Narrow"/>
          <w:i/>
          <w:color w:val="000000"/>
          <w:sz w:val="22"/>
          <w:szCs w:val="22"/>
        </w:rPr>
      </w:pPr>
    </w:p>
    <w:p w14:paraId="1C318D5A" w14:textId="21D56AA8" w:rsidR="006E5D09" w:rsidRDefault="006E5D09" w:rsidP="009117CB">
      <w:pPr>
        <w:tabs>
          <w:tab w:val="left" w:pos="567"/>
        </w:tabs>
        <w:spacing w:line="240" w:lineRule="atLeast"/>
        <w:ind w:left="284"/>
        <w:jc w:val="both"/>
        <w:rPr>
          <w:rFonts w:ascii="Arial Narrow" w:hAnsi="Arial Narrow"/>
          <w:i/>
          <w:color w:val="000000"/>
          <w:sz w:val="22"/>
          <w:szCs w:val="22"/>
        </w:rPr>
      </w:pPr>
    </w:p>
    <w:p w14:paraId="1369802E" w14:textId="2ECF1E62" w:rsidR="006E5D09" w:rsidRDefault="006E5D09" w:rsidP="009117CB">
      <w:pPr>
        <w:tabs>
          <w:tab w:val="left" w:pos="567"/>
        </w:tabs>
        <w:spacing w:line="240" w:lineRule="atLeast"/>
        <w:ind w:left="284"/>
        <w:jc w:val="both"/>
        <w:rPr>
          <w:rFonts w:ascii="Arial Narrow" w:hAnsi="Arial Narrow"/>
          <w:i/>
          <w:color w:val="000000"/>
          <w:sz w:val="22"/>
          <w:szCs w:val="22"/>
        </w:rPr>
      </w:pPr>
    </w:p>
    <w:p w14:paraId="5ACD63FA" w14:textId="1FA0C894" w:rsidR="006E5D09" w:rsidRDefault="006E5D09" w:rsidP="009117CB">
      <w:pPr>
        <w:tabs>
          <w:tab w:val="left" w:pos="567"/>
        </w:tabs>
        <w:spacing w:line="240" w:lineRule="atLeast"/>
        <w:ind w:left="284"/>
        <w:jc w:val="both"/>
        <w:rPr>
          <w:rFonts w:ascii="Arial Narrow" w:hAnsi="Arial Narrow"/>
          <w:i/>
          <w:color w:val="000000"/>
          <w:sz w:val="22"/>
          <w:szCs w:val="22"/>
        </w:rPr>
      </w:pPr>
    </w:p>
    <w:p w14:paraId="763B9D18" w14:textId="421B477A" w:rsidR="006E5D09" w:rsidRDefault="006E5D09" w:rsidP="009117CB">
      <w:pPr>
        <w:tabs>
          <w:tab w:val="left" w:pos="567"/>
        </w:tabs>
        <w:spacing w:line="240" w:lineRule="atLeast"/>
        <w:ind w:left="284"/>
        <w:jc w:val="both"/>
        <w:rPr>
          <w:rFonts w:ascii="Arial Narrow" w:hAnsi="Arial Narrow"/>
          <w:i/>
          <w:color w:val="000000"/>
          <w:sz w:val="22"/>
          <w:szCs w:val="22"/>
        </w:rPr>
      </w:pPr>
    </w:p>
    <w:p w14:paraId="2B91E42B" w14:textId="19A35DD1" w:rsidR="006E5D09" w:rsidRDefault="006E5D09" w:rsidP="009117CB">
      <w:pPr>
        <w:tabs>
          <w:tab w:val="left" w:pos="567"/>
        </w:tabs>
        <w:spacing w:line="240" w:lineRule="atLeast"/>
        <w:ind w:left="284"/>
        <w:jc w:val="both"/>
        <w:rPr>
          <w:rFonts w:ascii="Arial Narrow" w:hAnsi="Arial Narrow"/>
          <w:i/>
          <w:color w:val="000000"/>
          <w:sz w:val="22"/>
          <w:szCs w:val="22"/>
        </w:rPr>
      </w:pPr>
    </w:p>
    <w:p w14:paraId="2B52EABA" w14:textId="1C2A8CC2" w:rsidR="006E5D09" w:rsidRDefault="006E5D09" w:rsidP="009117CB">
      <w:pPr>
        <w:tabs>
          <w:tab w:val="left" w:pos="567"/>
        </w:tabs>
        <w:spacing w:line="240" w:lineRule="atLeast"/>
        <w:ind w:left="284"/>
        <w:jc w:val="both"/>
        <w:rPr>
          <w:rFonts w:ascii="Arial Narrow" w:hAnsi="Arial Narrow"/>
          <w:i/>
          <w:color w:val="000000"/>
          <w:sz w:val="22"/>
          <w:szCs w:val="22"/>
        </w:rPr>
      </w:pPr>
    </w:p>
    <w:p w14:paraId="2766AD58" w14:textId="565D53F9" w:rsidR="006E5D09" w:rsidRDefault="006E5D09" w:rsidP="009117CB">
      <w:pPr>
        <w:tabs>
          <w:tab w:val="left" w:pos="567"/>
        </w:tabs>
        <w:spacing w:line="240" w:lineRule="atLeast"/>
        <w:ind w:left="284"/>
        <w:jc w:val="both"/>
        <w:rPr>
          <w:rFonts w:ascii="Arial Narrow" w:hAnsi="Arial Narrow"/>
          <w:i/>
          <w:color w:val="000000"/>
          <w:sz w:val="22"/>
          <w:szCs w:val="22"/>
        </w:rPr>
      </w:pPr>
    </w:p>
    <w:p w14:paraId="556B5604" w14:textId="2BB2BE10" w:rsidR="006E5D09" w:rsidRDefault="006E5D09" w:rsidP="009117CB">
      <w:pPr>
        <w:tabs>
          <w:tab w:val="left" w:pos="567"/>
        </w:tabs>
        <w:spacing w:line="240" w:lineRule="atLeast"/>
        <w:ind w:left="284"/>
        <w:jc w:val="both"/>
        <w:rPr>
          <w:rFonts w:ascii="Arial Narrow" w:hAnsi="Arial Narrow"/>
          <w:i/>
          <w:color w:val="000000"/>
          <w:sz w:val="22"/>
          <w:szCs w:val="22"/>
        </w:rPr>
      </w:pPr>
    </w:p>
    <w:p w14:paraId="03322F8D" w14:textId="3C6CD817" w:rsidR="006E5D09" w:rsidRDefault="006E5D09" w:rsidP="009117CB">
      <w:pPr>
        <w:tabs>
          <w:tab w:val="left" w:pos="567"/>
        </w:tabs>
        <w:spacing w:line="240" w:lineRule="atLeast"/>
        <w:ind w:left="284"/>
        <w:jc w:val="both"/>
        <w:rPr>
          <w:rFonts w:ascii="Arial Narrow" w:hAnsi="Arial Narrow"/>
          <w:i/>
          <w:color w:val="000000"/>
          <w:sz w:val="22"/>
          <w:szCs w:val="22"/>
        </w:rPr>
      </w:pPr>
    </w:p>
    <w:p w14:paraId="36AAB55C" w14:textId="7FD1E2BB" w:rsidR="006E5D09" w:rsidRDefault="006E5D09" w:rsidP="009117CB">
      <w:pPr>
        <w:tabs>
          <w:tab w:val="left" w:pos="567"/>
        </w:tabs>
        <w:spacing w:line="240" w:lineRule="atLeast"/>
        <w:ind w:left="284"/>
        <w:jc w:val="both"/>
        <w:rPr>
          <w:rFonts w:ascii="Arial Narrow" w:hAnsi="Arial Narrow"/>
          <w:i/>
          <w:color w:val="000000"/>
          <w:sz w:val="22"/>
          <w:szCs w:val="22"/>
        </w:rPr>
      </w:pPr>
    </w:p>
    <w:p w14:paraId="31F41D4A" w14:textId="43E6B2D7" w:rsidR="006E5D09" w:rsidRDefault="006E5D09" w:rsidP="009117CB">
      <w:pPr>
        <w:tabs>
          <w:tab w:val="left" w:pos="567"/>
        </w:tabs>
        <w:spacing w:line="240" w:lineRule="atLeast"/>
        <w:ind w:left="284"/>
        <w:jc w:val="both"/>
        <w:rPr>
          <w:rFonts w:ascii="Arial Narrow" w:hAnsi="Arial Narrow"/>
          <w:i/>
          <w:color w:val="000000"/>
          <w:sz w:val="22"/>
          <w:szCs w:val="22"/>
        </w:rPr>
      </w:pPr>
    </w:p>
    <w:p w14:paraId="0467C670" w14:textId="6E0CC0BA" w:rsidR="006E5D09" w:rsidRDefault="006E5D09" w:rsidP="009117CB">
      <w:pPr>
        <w:tabs>
          <w:tab w:val="left" w:pos="567"/>
        </w:tabs>
        <w:spacing w:line="240" w:lineRule="atLeast"/>
        <w:ind w:left="284"/>
        <w:jc w:val="both"/>
        <w:rPr>
          <w:rFonts w:ascii="Arial Narrow" w:hAnsi="Arial Narrow"/>
          <w:i/>
          <w:color w:val="000000"/>
          <w:sz w:val="22"/>
          <w:szCs w:val="22"/>
        </w:rPr>
      </w:pPr>
    </w:p>
    <w:p w14:paraId="7A4AA0F8" w14:textId="77777777" w:rsidR="006E5D09" w:rsidRPr="00191F4B" w:rsidRDefault="006E5D09" w:rsidP="009117CB">
      <w:pPr>
        <w:tabs>
          <w:tab w:val="left" w:pos="567"/>
        </w:tabs>
        <w:spacing w:line="240" w:lineRule="atLeast"/>
        <w:ind w:left="284"/>
        <w:jc w:val="both"/>
        <w:rPr>
          <w:rFonts w:ascii="Arial Narrow" w:hAnsi="Arial Narrow"/>
          <w:i/>
          <w:color w:val="000000"/>
          <w:sz w:val="22"/>
          <w:szCs w:val="22"/>
        </w:rPr>
      </w:pPr>
    </w:p>
    <w:p w14:paraId="6211260C" w14:textId="54B06988" w:rsidR="005B7E39" w:rsidRPr="00191F4B" w:rsidRDefault="005B7E39" w:rsidP="009117CB">
      <w:pPr>
        <w:tabs>
          <w:tab w:val="left" w:pos="567"/>
        </w:tabs>
        <w:spacing w:line="240" w:lineRule="atLeast"/>
        <w:ind w:left="284"/>
        <w:jc w:val="both"/>
        <w:rPr>
          <w:rFonts w:ascii="Arial Narrow" w:hAnsi="Arial Narrow"/>
          <w:i/>
          <w:color w:val="000000"/>
          <w:sz w:val="22"/>
          <w:szCs w:val="22"/>
        </w:rPr>
      </w:pPr>
    </w:p>
    <w:tbl>
      <w:tblPr>
        <w:tblStyle w:val="Mriekatabuky"/>
        <w:tblW w:w="5000" w:type="pct"/>
        <w:tblLook w:val="04A0" w:firstRow="1" w:lastRow="0" w:firstColumn="1" w:lastColumn="0" w:noHBand="0" w:noVBand="1"/>
      </w:tblPr>
      <w:tblGrid>
        <w:gridCol w:w="811"/>
        <w:gridCol w:w="1393"/>
        <w:gridCol w:w="1332"/>
        <w:gridCol w:w="2823"/>
        <w:gridCol w:w="1487"/>
        <w:gridCol w:w="1492"/>
      </w:tblGrid>
      <w:tr w:rsidR="006E4ACF" w:rsidRPr="00191F4B" w14:paraId="5DC07C86" w14:textId="77777777" w:rsidTr="008D5C3C">
        <w:tc>
          <w:tcPr>
            <w:tcW w:w="290" w:type="pct"/>
            <w:shd w:val="clear" w:color="auto" w:fill="D9D9D9" w:themeFill="background1" w:themeFillShade="D9"/>
            <w:vAlign w:val="center"/>
          </w:tcPr>
          <w:p w14:paraId="6E9AE256" w14:textId="77777777" w:rsidR="006E4ACF" w:rsidRPr="00191F4B" w:rsidRDefault="006E4ACF" w:rsidP="009117CB">
            <w:pPr>
              <w:ind w:left="284"/>
              <w:jc w:val="center"/>
              <w:rPr>
                <w:rFonts w:ascii="Arial Narrow" w:hAnsi="Arial Narrow"/>
                <w:b/>
                <w:sz w:val="22"/>
                <w:szCs w:val="22"/>
              </w:rPr>
            </w:pPr>
            <w:r w:rsidRPr="00191F4B">
              <w:rPr>
                <w:rFonts w:ascii="Arial Narrow" w:hAnsi="Arial Narrow"/>
                <w:b/>
                <w:sz w:val="22"/>
                <w:szCs w:val="22"/>
              </w:rPr>
              <w:lastRenderedPageBreak/>
              <w:t>p.č.</w:t>
            </w:r>
          </w:p>
        </w:tc>
        <w:tc>
          <w:tcPr>
            <w:tcW w:w="579" w:type="pct"/>
            <w:shd w:val="clear" w:color="auto" w:fill="D9D9D9" w:themeFill="background1" w:themeFillShade="D9"/>
            <w:vAlign w:val="center"/>
          </w:tcPr>
          <w:p w14:paraId="46E9F7D3" w14:textId="77777777" w:rsidR="006E4ACF" w:rsidRPr="00191F4B" w:rsidRDefault="006E4ACF" w:rsidP="009117CB">
            <w:pPr>
              <w:ind w:left="284"/>
              <w:jc w:val="center"/>
              <w:rPr>
                <w:rFonts w:ascii="Arial Narrow" w:hAnsi="Arial Narrow"/>
                <w:b/>
                <w:sz w:val="22"/>
                <w:szCs w:val="22"/>
              </w:rPr>
            </w:pPr>
            <w:r w:rsidRPr="00191F4B">
              <w:rPr>
                <w:rFonts w:ascii="Arial Narrow" w:hAnsi="Arial Narrow"/>
                <w:b/>
                <w:sz w:val="22"/>
                <w:szCs w:val="22"/>
              </w:rPr>
              <w:t>Názov položky</w:t>
            </w:r>
          </w:p>
        </w:tc>
        <w:tc>
          <w:tcPr>
            <w:tcW w:w="636" w:type="pct"/>
            <w:shd w:val="clear" w:color="auto" w:fill="D9D9D9" w:themeFill="background1" w:themeFillShade="D9"/>
            <w:vAlign w:val="center"/>
          </w:tcPr>
          <w:p w14:paraId="18D539CA" w14:textId="77777777" w:rsidR="006E4ACF" w:rsidRPr="00191F4B" w:rsidRDefault="006E4ACF" w:rsidP="009117CB">
            <w:pPr>
              <w:ind w:left="284"/>
              <w:jc w:val="center"/>
              <w:rPr>
                <w:rFonts w:ascii="Arial Narrow" w:hAnsi="Arial Narrow"/>
                <w:b/>
                <w:sz w:val="22"/>
                <w:szCs w:val="22"/>
              </w:rPr>
            </w:pPr>
            <w:r w:rsidRPr="00191F4B">
              <w:rPr>
                <w:rFonts w:ascii="Arial Narrow" w:hAnsi="Arial Narrow"/>
                <w:b/>
                <w:sz w:val="22"/>
                <w:szCs w:val="22"/>
              </w:rPr>
              <w:t>Množstvo</w:t>
            </w:r>
          </w:p>
        </w:tc>
        <w:tc>
          <w:tcPr>
            <w:tcW w:w="1641" w:type="pct"/>
            <w:shd w:val="clear" w:color="auto" w:fill="D9D9D9" w:themeFill="background1" w:themeFillShade="D9"/>
            <w:vAlign w:val="center"/>
          </w:tcPr>
          <w:p w14:paraId="4716AF95" w14:textId="1B13E88F" w:rsidR="006E4ACF" w:rsidRPr="00191F4B" w:rsidRDefault="006E4ACF" w:rsidP="009117CB">
            <w:pPr>
              <w:ind w:left="284"/>
              <w:jc w:val="center"/>
              <w:rPr>
                <w:rFonts w:ascii="Arial Narrow" w:hAnsi="Arial Narrow" w:cs="Calibri"/>
                <w:b/>
                <w:bCs/>
                <w:color w:val="000000"/>
                <w:sz w:val="22"/>
                <w:szCs w:val="22"/>
              </w:rPr>
            </w:pPr>
            <w:r w:rsidRPr="00191F4B">
              <w:rPr>
                <w:rFonts w:ascii="Arial Narrow" w:hAnsi="Arial Narrow"/>
                <w:b/>
                <w:bCs/>
                <w:color w:val="000000"/>
                <w:sz w:val="22"/>
                <w:szCs w:val="22"/>
                <w:lang w:bidi="sk-SK"/>
              </w:rPr>
              <w:t>Opi</w:t>
            </w:r>
            <w:r w:rsidR="007422D8">
              <w:rPr>
                <w:rFonts w:ascii="Arial Narrow" w:hAnsi="Arial Narrow"/>
                <w:b/>
                <w:bCs/>
                <w:color w:val="000000"/>
                <w:sz w:val="22"/>
                <w:szCs w:val="22"/>
                <w:lang w:bidi="sk-SK"/>
              </w:rPr>
              <w:t xml:space="preserve">s predmetu zákazky </w:t>
            </w:r>
          </w:p>
        </w:tc>
        <w:tc>
          <w:tcPr>
            <w:tcW w:w="1854" w:type="pct"/>
            <w:gridSpan w:val="2"/>
            <w:shd w:val="clear" w:color="auto" w:fill="D9D9D9" w:themeFill="background1" w:themeFillShade="D9"/>
            <w:vAlign w:val="center"/>
          </w:tcPr>
          <w:p w14:paraId="4C5ABF9E" w14:textId="77777777" w:rsidR="006E4ACF" w:rsidRPr="00191F4B" w:rsidRDefault="006E4ACF"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 xml:space="preserve">Vlastný návrh plnenia </w:t>
            </w:r>
          </w:p>
          <w:p w14:paraId="5075FE18" w14:textId="77777777" w:rsidR="006E4ACF" w:rsidRPr="00191F4B" w:rsidRDefault="006E4ACF" w:rsidP="009117CB">
            <w:pPr>
              <w:ind w:left="284"/>
              <w:jc w:val="center"/>
              <w:rPr>
                <w:rFonts w:ascii="Arial Narrow" w:hAnsi="Arial Narrow" w:cs="Calibri"/>
                <w:bCs/>
                <w:color w:val="000000"/>
                <w:sz w:val="22"/>
                <w:szCs w:val="22"/>
              </w:rPr>
            </w:pPr>
            <w:r w:rsidRPr="00191F4B">
              <w:rPr>
                <w:rFonts w:ascii="Arial Narrow" w:hAnsi="Arial Narrow" w:cs="Calibri"/>
                <w:bCs/>
                <w:color w:val="000000"/>
                <w:sz w:val="22"/>
                <w:szCs w:val="22"/>
              </w:rPr>
              <w:t>(doplní uchádzač)</w:t>
            </w:r>
          </w:p>
          <w:p w14:paraId="59A1B58F" w14:textId="77777777" w:rsidR="006E4ACF" w:rsidRPr="00191F4B" w:rsidRDefault="006E4ACF" w:rsidP="009117CB">
            <w:pPr>
              <w:ind w:left="284"/>
              <w:jc w:val="center"/>
              <w:rPr>
                <w:rFonts w:ascii="Arial Narrow" w:hAnsi="Arial Narrow" w:cs="Calibri"/>
                <w:b/>
                <w:bCs/>
                <w:color w:val="000000"/>
                <w:sz w:val="22"/>
                <w:szCs w:val="22"/>
              </w:rPr>
            </w:pPr>
          </w:p>
          <w:p w14:paraId="2BBF1CCC" w14:textId="77777777" w:rsidR="006E4ACF" w:rsidRPr="00191F4B" w:rsidRDefault="006E4ACF"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Požaduje sa uviesť skutočnú špecifikáciu ponúkaného predmetu zákazky - výrobcu a technické parametre,  uviesť áno/nie, v prípade číselnej hodnoty uviesť jej skutočnosť.</w:t>
            </w:r>
          </w:p>
        </w:tc>
      </w:tr>
      <w:tr w:rsidR="006E4ACF" w:rsidRPr="00191F4B" w14:paraId="0DB7677D" w14:textId="77777777" w:rsidTr="008D5C3C">
        <w:trPr>
          <w:trHeight w:val="539"/>
        </w:trPr>
        <w:tc>
          <w:tcPr>
            <w:tcW w:w="290" w:type="pct"/>
            <w:shd w:val="clear" w:color="auto" w:fill="D9D9D9" w:themeFill="background1" w:themeFillShade="D9"/>
            <w:vAlign w:val="center"/>
          </w:tcPr>
          <w:p w14:paraId="3C760648" w14:textId="77777777" w:rsidR="006E4ACF" w:rsidRPr="00191F4B" w:rsidRDefault="006E4ACF" w:rsidP="009117CB">
            <w:pPr>
              <w:ind w:left="284"/>
              <w:jc w:val="center"/>
              <w:rPr>
                <w:rFonts w:ascii="Arial Narrow" w:hAnsi="Arial Narrow"/>
                <w:b/>
                <w:sz w:val="22"/>
                <w:szCs w:val="22"/>
              </w:rPr>
            </w:pPr>
          </w:p>
        </w:tc>
        <w:tc>
          <w:tcPr>
            <w:tcW w:w="579" w:type="pct"/>
            <w:shd w:val="clear" w:color="auto" w:fill="D9D9D9" w:themeFill="background1" w:themeFillShade="D9"/>
            <w:vAlign w:val="center"/>
          </w:tcPr>
          <w:p w14:paraId="16DBDDB0" w14:textId="77777777" w:rsidR="006E4ACF" w:rsidRPr="00191F4B" w:rsidRDefault="006E4ACF" w:rsidP="009117CB">
            <w:pPr>
              <w:ind w:left="284"/>
              <w:jc w:val="center"/>
              <w:rPr>
                <w:rFonts w:ascii="Arial Narrow" w:hAnsi="Arial Narrow"/>
                <w:b/>
                <w:sz w:val="22"/>
                <w:szCs w:val="22"/>
              </w:rPr>
            </w:pPr>
          </w:p>
        </w:tc>
        <w:tc>
          <w:tcPr>
            <w:tcW w:w="636" w:type="pct"/>
            <w:shd w:val="clear" w:color="auto" w:fill="D9D9D9" w:themeFill="background1" w:themeFillShade="D9"/>
            <w:vAlign w:val="center"/>
          </w:tcPr>
          <w:p w14:paraId="0BD46123" w14:textId="77777777" w:rsidR="006E4ACF" w:rsidRPr="00191F4B" w:rsidRDefault="006E4ACF" w:rsidP="009117CB">
            <w:pPr>
              <w:ind w:left="284"/>
              <w:jc w:val="center"/>
              <w:rPr>
                <w:rFonts w:ascii="Arial Narrow" w:hAnsi="Arial Narrow"/>
                <w:b/>
                <w:sz w:val="22"/>
                <w:szCs w:val="22"/>
              </w:rPr>
            </w:pPr>
          </w:p>
        </w:tc>
        <w:tc>
          <w:tcPr>
            <w:tcW w:w="1641" w:type="pct"/>
            <w:shd w:val="clear" w:color="auto" w:fill="D9D9D9" w:themeFill="background1" w:themeFillShade="D9"/>
            <w:vAlign w:val="center"/>
          </w:tcPr>
          <w:p w14:paraId="6D9F3808" w14:textId="77777777" w:rsidR="006E4ACF" w:rsidRPr="00191F4B" w:rsidRDefault="006E4ACF" w:rsidP="009117CB">
            <w:pPr>
              <w:ind w:left="284"/>
              <w:jc w:val="center"/>
              <w:rPr>
                <w:rFonts w:ascii="Arial Narrow" w:hAnsi="Arial Narrow"/>
                <w:b/>
                <w:sz w:val="22"/>
                <w:szCs w:val="22"/>
              </w:rPr>
            </w:pPr>
          </w:p>
        </w:tc>
        <w:tc>
          <w:tcPr>
            <w:tcW w:w="926" w:type="pct"/>
            <w:shd w:val="clear" w:color="auto" w:fill="D9D9D9" w:themeFill="background1" w:themeFillShade="D9"/>
          </w:tcPr>
          <w:p w14:paraId="10356D37" w14:textId="77777777" w:rsidR="006E4ACF" w:rsidRPr="00191F4B" w:rsidRDefault="006E4ACF" w:rsidP="009117CB">
            <w:pPr>
              <w:ind w:left="284"/>
              <w:jc w:val="center"/>
              <w:rPr>
                <w:rFonts w:ascii="Arial Narrow" w:hAnsi="Arial Narrow"/>
                <w:b/>
                <w:sz w:val="22"/>
                <w:szCs w:val="22"/>
              </w:rPr>
            </w:pPr>
            <w:r w:rsidRPr="00191F4B">
              <w:rPr>
                <w:rFonts w:ascii="Arial Narrow" w:hAnsi="Arial Narrow"/>
                <w:sz w:val="22"/>
                <w:szCs w:val="22"/>
              </w:rPr>
              <w:t>Uchádzač uvedie presnú číselnú hodnotu</w:t>
            </w:r>
          </w:p>
        </w:tc>
        <w:tc>
          <w:tcPr>
            <w:tcW w:w="928" w:type="pct"/>
            <w:shd w:val="clear" w:color="auto" w:fill="D9D9D9" w:themeFill="background1" w:themeFillShade="D9"/>
          </w:tcPr>
          <w:p w14:paraId="6CAB9671" w14:textId="77777777" w:rsidR="006E4ACF" w:rsidRPr="00191F4B" w:rsidRDefault="006E4ACF" w:rsidP="009117CB">
            <w:pPr>
              <w:ind w:left="284"/>
              <w:jc w:val="center"/>
              <w:rPr>
                <w:rFonts w:ascii="Arial Narrow" w:hAnsi="Arial Narrow"/>
                <w:b/>
                <w:sz w:val="22"/>
                <w:szCs w:val="22"/>
              </w:rPr>
            </w:pPr>
            <w:r w:rsidRPr="00191F4B">
              <w:rPr>
                <w:rFonts w:ascii="Arial Narrow" w:hAnsi="Arial Narrow" w:cs="Arial"/>
                <w:sz w:val="22"/>
                <w:szCs w:val="22"/>
              </w:rPr>
              <w:t>Uchádzač uvedie „áno/nie“</w:t>
            </w:r>
          </w:p>
        </w:tc>
      </w:tr>
      <w:tr w:rsidR="006E4ACF" w:rsidRPr="00191F4B" w14:paraId="149FCDE0" w14:textId="77777777" w:rsidTr="008D5C3C">
        <w:trPr>
          <w:trHeight w:val="274"/>
        </w:trPr>
        <w:tc>
          <w:tcPr>
            <w:tcW w:w="290" w:type="pct"/>
            <w:vMerge w:val="restart"/>
            <w:vAlign w:val="center"/>
          </w:tcPr>
          <w:p w14:paraId="5009D264" w14:textId="518A696C" w:rsidR="006E4ACF" w:rsidRPr="00191F4B" w:rsidRDefault="006E4ACF" w:rsidP="009117CB">
            <w:pPr>
              <w:ind w:left="284"/>
              <w:rPr>
                <w:rFonts w:ascii="Arial Narrow" w:hAnsi="Arial Narrow"/>
                <w:sz w:val="22"/>
                <w:szCs w:val="22"/>
              </w:rPr>
            </w:pPr>
            <w:r w:rsidRPr="00191F4B">
              <w:rPr>
                <w:rFonts w:ascii="Arial Narrow" w:hAnsi="Arial Narrow"/>
                <w:sz w:val="22"/>
                <w:szCs w:val="22"/>
              </w:rPr>
              <w:t>4.</w:t>
            </w:r>
          </w:p>
        </w:tc>
        <w:tc>
          <w:tcPr>
            <w:tcW w:w="579" w:type="pct"/>
            <w:vMerge w:val="restart"/>
            <w:vAlign w:val="center"/>
          </w:tcPr>
          <w:p w14:paraId="1E23D110" w14:textId="77777777" w:rsidR="006E4ACF" w:rsidRPr="00191F4B" w:rsidRDefault="006E4ACF" w:rsidP="009117CB">
            <w:pPr>
              <w:ind w:left="284"/>
              <w:jc w:val="both"/>
              <w:rPr>
                <w:rFonts w:ascii="Arial Narrow" w:hAnsi="Arial Narrow"/>
                <w:sz w:val="22"/>
                <w:szCs w:val="22"/>
              </w:rPr>
            </w:pPr>
            <w:r w:rsidRPr="00191F4B">
              <w:rPr>
                <w:rFonts w:ascii="Arial Narrow" w:hAnsi="Arial Narrow"/>
                <w:b/>
                <w:sz w:val="22"/>
                <w:szCs w:val="22"/>
              </w:rPr>
              <w:t>Sametová kazeta s kovovou plaketou ÚOÚČ a DM</w:t>
            </w:r>
          </w:p>
          <w:p w14:paraId="23D93812" w14:textId="7B93CFF1" w:rsidR="006E4ACF" w:rsidRPr="00191F4B" w:rsidRDefault="006E4ACF" w:rsidP="009117CB">
            <w:pPr>
              <w:ind w:left="284"/>
              <w:jc w:val="both"/>
              <w:rPr>
                <w:rFonts w:ascii="Arial Narrow" w:hAnsi="Arial Narrow"/>
                <w:b/>
                <w:sz w:val="22"/>
                <w:szCs w:val="22"/>
              </w:rPr>
            </w:pPr>
          </w:p>
          <w:p w14:paraId="5F48DA09" w14:textId="77777777" w:rsidR="006E4ACF" w:rsidRPr="00191F4B" w:rsidRDefault="006E4ACF" w:rsidP="009117CB">
            <w:pPr>
              <w:ind w:left="284"/>
              <w:jc w:val="both"/>
              <w:rPr>
                <w:rFonts w:ascii="Arial Narrow" w:hAnsi="Arial Narrow"/>
                <w:color w:val="000000"/>
                <w:sz w:val="22"/>
                <w:szCs w:val="22"/>
                <w:lang w:bidi="sk-SK"/>
              </w:rPr>
            </w:pPr>
            <w:r w:rsidRPr="00191F4B">
              <w:rPr>
                <w:rFonts w:ascii="Arial Narrow" w:hAnsi="Arial Narrow"/>
                <w:color w:val="000000"/>
                <w:sz w:val="22"/>
                <w:szCs w:val="22"/>
                <w:lang w:bidi="sk-SK"/>
              </w:rPr>
              <w:t xml:space="preserve">  </w:t>
            </w:r>
          </w:p>
          <w:p w14:paraId="08E180C3" w14:textId="77777777" w:rsidR="006E4ACF" w:rsidRPr="00191F4B" w:rsidRDefault="006E4ACF" w:rsidP="009117CB">
            <w:pPr>
              <w:pStyle w:val="Default"/>
              <w:ind w:left="284"/>
              <w:jc w:val="both"/>
              <w:rPr>
                <w:rFonts w:ascii="Arial Narrow" w:hAnsi="Arial Narrow"/>
                <w:sz w:val="22"/>
                <w:szCs w:val="22"/>
              </w:rPr>
            </w:pPr>
          </w:p>
          <w:p w14:paraId="4E15651F" w14:textId="77777777" w:rsidR="006E4ACF" w:rsidRPr="00191F4B" w:rsidRDefault="006E4ACF" w:rsidP="009117CB">
            <w:pPr>
              <w:ind w:left="284"/>
              <w:rPr>
                <w:rFonts w:ascii="Arial Narrow" w:hAnsi="Arial Narrow"/>
                <w:b/>
                <w:sz w:val="22"/>
                <w:szCs w:val="22"/>
              </w:rPr>
            </w:pPr>
          </w:p>
        </w:tc>
        <w:tc>
          <w:tcPr>
            <w:tcW w:w="636" w:type="pct"/>
            <w:vMerge w:val="restart"/>
            <w:vAlign w:val="center"/>
          </w:tcPr>
          <w:p w14:paraId="4CB59067" w14:textId="000FB565" w:rsidR="006E4ACF" w:rsidRPr="00191F4B" w:rsidRDefault="006E4ACF" w:rsidP="009117CB">
            <w:pPr>
              <w:ind w:left="284"/>
              <w:jc w:val="both"/>
              <w:rPr>
                <w:rFonts w:ascii="Arial Narrow" w:hAnsi="Arial Narrow"/>
                <w:sz w:val="22"/>
                <w:szCs w:val="22"/>
              </w:rPr>
            </w:pPr>
            <w:r w:rsidRPr="00191F4B">
              <w:rPr>
                <w:rFonts w:ascii="Arial Narrow" w:hAnsi="Arial Narrow"/>
                <w:sz w:val="22"/>
                <w:szCs w:val="22"/>
              </w:rPr>
              <w:t>30 kusov</w:t>
            </w:r>
          </w:p>
        </w:tc>
        <w:tc>
          <w:tcPr>
            <w:tcW w:w="1641" w:type="pct"/>
            <w:vAlign w:val="center"/>
          </w:tcPr>
          <w:p w14:paraId="6C71AC96" w14:textId="77777777" w:rsidR="006E4ACF" w:rsidRPr="00191F4B" w:rsidRDefault="006E4ACF" w:rsidP="009117CB">
            <w:pPr>
              <w:ind w:left="284"/>
              <w:rPr>
                <w:rFonts w:ascii="Arial Narrow" w:hAnsi="Arial Narrow"/>
                <w:sz w:val="22"/>
                <w:szCs w:val="22"/>
                <w:lang w:bidi="sk-SK"/>
              </w:rPr>
            </w:pPr>
          </w:p>
          <w:p w14:paraId="7B9D576F" w14:textId="0B3E33F6" w:rsidR="00C06066" w:rsidRPr="00191F4B" w:rsidRDefault="006E4ACF" w:rsidP="007422D8">
            <w:pPr>
              <w:ind w:left="284"/>
              <w:rPr>
                <w:rFonts w:ascii="Arial Narrow" w:hAnsi="Arial Narrow"/>
                <w:sz w:val="22"/>
                <w:szCs w:val="22"/>
              </w:rPr>
            </w:pPr>
            <w:r w:rsidRPr="00191F4B">
              <w:rPr>
                <w:rFonts w:ascii="Arial Narrow" w:hAnsi="Arial Narrow"/>
                <w:sz w:val="22"/>
                <w:szCs w:val="22"/>
              </w:rPr>
              <w:t>Samostatne stojaca kazeta potiahnutá modrým sametom so striebornou kovovou plaketou</w:t>
            </w:r>
            <w:r w:rsidR="00C06066" w:rsidRPr="00191F4B">
              <w:rPr>
                <w:rFonts w:ascii="Arial Narrow" w:hAnsi="Arial Narrow"/>
                <w:sz w:val="22"/>
                <w:szCs w:val="22"/>
              </w:rPr>
              <w:t xml:space="preserve"> vhodnou pre farebnú potlač. Rozmer: 230 x 170 x 15 mm (v zatvorenom stave), kovová plaketa (160 x 120 mm)</w:t>
            </w:r>
            <w:r w:rsidR="009E3850">
              <w:rPr>
                <w:rFonts w:ascii="Arial Narrow" w:hAnsi="Arial Narrow"/>
                <w:sz w:val="22"/>
                <w:szCs w:val="22"/>
              </w:rPr>
              <w:t>, Potlač: 4/0</w:t>
            </w:r>
            <w:r w:rsidR="0041201F">
              <w:rPr>
                <w:rFonts w:ascii="Arial Narrow" w:hAnsi="Arial Narrow"/>
                <w:sz w:val="22"/>
                <w:szCs w:val="22"/>
              </w:rPr>
              <w:t>.</w:t>
            </w:r>
          </w:p>
          <w:p w14:paraId="1E60537D" w14:textId="51C2CCD9" w:rsidR="006E4ACF" w:rsidRPr="00191F4B" w:rsidRDefault="006E4ACF" w:rsidP="009117CB">
            <w:pPr>
              <w:ind w:left="284"/>
              <w:rPr>
                <w:rFonts w:ascii="Arial Narrow" w:hAnsi="Arial Narrow"/>
                <w:sz w:val="22"/>
                <w:szCs w:val="22"/>
                <w:lang w:bidi="sk-SK"/>
              </w:rPr>
            </w:pPr>
          </w:p>
          <w:p w14:paraId="706F9E33" w14:textId="77777777" w:rsidR="006E4ACF" w:rsidRPr="00191F4B" w:rsidRDefault="006E4ACF" w:rsidP="009117CB">
            <w:pPr>
              <w:ind w:left="284"/>
              <w:rPr>
                <w:rFonts w:ascii="Arial Narrow" w:hAnsi="Arial Narrow"/>
                <w:sz w:val="22"/>
                <w:szCs w:val="22"/>
                <w:lang w:bidi="sk-SK"/>
              </w:rPr>
            </w:pPr>
          </w:p>
          <w:p w14:paraId="051508C9" w14:textId="77777777" w:rsidR="006E4ACF" w:rsidRPr="00191F4B" w:rsidRDefault="006E4ACF" w:rsidP="009117CB">
            <w:pPr>
              <w:ind w:left="284"/>
              <w:rPr>
                <w:rFonts w:ascii="Arial Narrow" w:hAnsi="Arial Narrow"/>
                <w:sz w:val="22"/>
                <w:szCs w:val="22"/>
                <w:lang w:bidi="sk-SK"/>
              </w:rPr>
            </w:pPr>
          </w:p>
        </w:tc>
        <w:tc>
          <w:tcPr>
            <w:tcW w:w="926" w:type="pct"/>
            <w:vAlign w:val="center"/>
          </w:tcPr>
          <w:p w14:paraId="12FEBD0C" w14:textId="77777777" w:rsidR="006E4ACF" w:rsidRPr="00191F4B" w:rsidRDefault="006E4ACF" w:rsidP="009117CB">
            <w:pPr>
              <w:ind w:left="284"/>
              <w:jc w:val="center"/>
              <w:rPr>
                <w:rFonts w:ascii="Arial Narrow" w:hAnsi="Arial Narrow"/>
                <w:sz w:val="22"/>
                <w:szCs w:val="22"/>
              </w:rPr>
            </w:pPr>
            <w:r w:rsidRPr="00191F4B">
              <w:rPr>
                <w:rFonts w:ascii="Arial Narrow" w:hAnsi="Arial Narrow"/>
                <w:sz w:val="22"/>
                <w:szCs w:val="22"/>
              </w:rPr>
              <w:t>N/A</w:t>
            </w:r>
          </w:p>
        </w:tc>
        <w:tc>
          <w:tcPr>
            <w:tcW w:w="928" w:type="pct"/>
          </w:tcPr>
          <w:p w14:paraId="51A72769" w14:textId="77777777" w:rsidR="006E4ACF" w:rsidRPr="00191F4B" w:rsidRDefault="006E4ACF" w:rsidP="009117CB">
            <w:pPr>
              <w:ind w:left="284"/>
              <w:jc w:val="center"/>
              <w:rPr>
                <w:rFonts w:ascii="Arial Narrow" w:hAnsi="Arial Narrow"/>
                <w:sz w:val="22"/>
                <w:szCs w:val="22"/>
              </w:rPr>
            </w:pPr>
          </w:p>
        </w:tc>
      </w:tr>
      <w:tr w:rsidR="00191F4B" w:rsidRPr="00191F4B" w14:paraId="4116BB92" w14:textId="77777777" w:rsidTr="008D5C3C">
        <w:trPr>
          <w:trHeight w:val="457"/>
        </w:trPr>
        <w:tc>
          <w:tcPr>
            <w:tcW w:w="290" w:type="pct"/>
            <w:vMerge/>
          </w:tcPr>
          <w:p w14:paraId="51A9BEF9" w14:textId="77777777" w:rsidR="006E4ACF" w:rsidRPr="00191F4B" w:rsidRDefault="006E4ACF" w:rsidP="009117CB">
            <w:pPr>
              <w:ind w:left="284"/>
              <w:rPr>
                <w:rFonts w:ascii="Arial Narrow" w:hAnsi="Arial Narrow"/>
                <w:sz w:val="22"/>
                <w:szCs w:val="22"/>
              </w:rPr>
            </w:pPr>
          </w:p>
        </w:tc>
        <w:tc>
          <w:tcPr>
            <w:tcW w:w="579" w:type="pct"/>
            <w:vMerge/>
          </w:tcPr>
          <w:p w14:paraId="781043ED" w14:textId="77777777" w:rsidR="006E4ACF" w:rsidRPr="00191F4B" w:rsidRDefault="006E4ACF" w:rsidP="009117CB">
            <w:pPr>
              <w:ind w:left="284"/>
              <w:rPr>
                <w:rFonts w:ascii="Arial Narrow" w:hAnsi="Arial Narrow"/>
                <w:sz w:val="22"/>
                <w:szCs w:val="22"/>
              </w:rPr>
            </w:pPr>
          </w:p>
        </w:tc>
        <w:tc>
          <w:tcPr>
            <w:tcW w:w="636" w:type="pct"/>
            <w:vMerge/>
          </w:tcPr>
          <w:p w14:paraId="230AC366" w14:textId="77777777" w:rsidR="006E4ACF" w:rsidRPr="00191F4B" w:rsidRDefault="006E4ACF" w:rsidP="009117CB">
            <w:pPr>
              <w:ind w:left="284"/>
              <w:rPr>
                <w:rFonts w:ascii="Arial Narrow" w:hAnsi="Arial Narrow"/>
                <w:sz w:val="22"/>
                <w:szCs w:val="22"/>
              </w:rPr>
            </w:pPr>
          </w:p>
        </w:tc>
        <w:tc>
          <w:tcPr>
            <w:tcW w:w="1641" w:type="pct"/>
            <w:shd w:val="clear" w:color="auto" w:fill="FDE9D9" w:themeFill="accent6" w:themeFillTint="33"/>
            <w:vAlign w:val="center"/>
          </w:tcPr>
          <w:p w14:paraId="6EF6F3E6" w14:textId="77777777" w:rsidR="006E4ACF" w:rsidRPr="00191F4B" w:rsidRDefault="006E4ACF" w:rsidP="009117CB">
            <w:pPr>
              <w:ind w:left="284"/>
              <w:rPr>
                <w:rFonts w:ascii="Arial Narrow" w:hAnsi="Arial Narrow"/>
                <w:b/>
                <w:sz w:val="22"/>
                <w:szCs w:val="22"/>
              </w:rPr>
            </w:pPr>
            <w:r w:rsidRPr="00191F4B">
              <w:rPr>
                <w:rFonts w:ascii="Arial Narrow" w:hAnsi="Arial Narrow"/>
                <w:b/>
                <w:sz w:val="22"/>
                <w:szCs w:val="22"/>
              </w:rPr>
              <w:t>Výrobca</w:t>
            </w:r>
          </w:p>
        </w:tc>
        <w:tc>
          <w:tcPr>
            <w:tcW w:w="1854" w:type="pct"/>
            <w:gridSpan w:val="2"/>
            <w:shd w:val="clear" w:color="auto" w:fill="FDE9D9" w:themeFill="accent6" w:themeFillTint="33"/>
            <w:vAlign w:val="center"/>
          </w:tcPr>
          <w:p w14:paraId="12F7A236" w14:textId="77777777" w:rsidR="006E4ACF" w:rsidRPr="00191F4B" w:rsidRDefault="006E4ACF" w:rsidP="009117CB">
            <w:pPr>
              <w:ind w:left="284"/>
              <w:jc w:val="center"/>
              <w:rPr>
                <w:rFonts w:ascii="Arial Narrow" w:hAnsi="Arial Narrow"/>
                <w:b/>
                <w:sz w:val="22"/>
                <w:szCs w:val="22"/>
              </w:rPr>
            </w:pPr>
          </w:p>
        </w:tc>
      </w:tr>
    </w:tbl>
    <w:p w14:paraId="047DE8B9" w14:textId="77445805" w:rsidR="005B7E39" w:rsidRPr="00191F4B" w:rsidRDefault="005B7E39" w:rsidP="009117CB">
      <w:pPr>
        <w:tabs>
          <w:tab w:val="left" w:pos="567"/>
        </w:tabs>
        <w:spacing w:line="240" w:lineRule="atLeast"/>
        <w:ind w:left="284"/>
        <w:jc w:val="both"/>
        <w:rPr>
          <w:rFonts w:ascii="Arial Narrow" w:hAnsi="Arial Narrow"/>
          <w:i/>
          <w:color w:val="000000"/>
          <w:sz w:val="22"/>
          <w:szCs w:val="22"/>
        </w:rPr>
      </w:pPr>
    </w:p>
    <w:tbl>
      <w:tblPr>
        <w:tblStyle w:val="Mriekatabuky"/>
        <w:tblW w:w="5000" w:type="pct"/>
        <w:tblLook w:val="04A0" w:firstRow="1" w:lastRow="0" w:firstColumn="1" w:lastColumn="0" w:noHBand="0" w:noVBand="1"/>
      </w:tblPr>
      <w:tblGrid>
        <w:gridCol w:w="811"/>
        <w:gridCol w:w="1243"/>
        <w:gridCol w:w="1332"/>
        <w:gridCol w:w="2873"/>
        <w:gridCol w:w="1537"/>
        <w:gridCol w:w="1542"/>
      </w:tblGrid>
      <w:tr w:rsidR="00C06066" w:rsidRPr="00191F4B" w14:paraId="154D088F" w14:textId="77777777" w:rsidTr="008D5C3C">
        <w:tc>
          <w:tcPr>
            <w:tcW w:w="290" w:type="pct"/>
            <w:shd w:val="clear" w:color="auto" w:fill="D9D9D9" w:themeFill="background1" w:themeFillShade="D9"/>
            <w:vAlign w:val="center"/>
          </w:tcPr>
          <w:p w14:paraId="65FCDD0A" w14:textId="77777777" w:rsidR="00C06066" w:rsidRPr="00191F4B" w:rsidRDefault="00C06066" w:rsidP="009117CB">
            <w:pPr>
              <w:ind w:left="284"/>
              <w:jc w:val="center"/>
              <w:rPr>
                <w:rFonts w:ascii="Arial Narrow" w:hAnsi="Arial Narrow"/>
                <w:b/>
                <w:sz w:val="22"/>
                <w:szCs w:val="22"/>
              </w:rPr>
            </w:pPr>
            <w:r w:rsidRPr="00191F4B">
              <w:rPr>
                <w:rFonts w:ascii="Arial Narrow" w:hAnsi="Arial Narrow"/>
                <w:b/>
                <w:sz w:val="22"/>
                <w:szCs w:val="22"/>
              </w:rPr>
              <w:t>p.č.</w:t>
            </w:r>
          </w:p>
        </w:tc>
        <w:tc>
          <w:tcPr>
            <w:tcW w:w="579" w:type="pct"/>
            <w:shd w:val="clear" w:color="auto" w:fill="D9D9D9" w:themeFill="background1" w:themeFillShade="D9"/>
            <w:vAlign w:val="center"/>
          </w:tcPr>
          <w:p w14:paraId="30B8AC37" w14:textId="77777777" w:rsidR="00C06066" w:rsidRPr="00191F4B" w:rsidRDefault="00C06066" w:rsidP="009117CB">
            <w:pPr>
              <w:ind w:left="284"/>
              <w:jc w:val="center"/>
              <w:rPr>
                <w:rFonts w:ascii="Arial Narrow" w:hAnsi="Arial Narrow"/>
                <w:b/>
                <w:sz w:val="22"/>
                <w:szCs w:val="22"/>
              </w:rPr>
            </w:pPr>
            <w:r w:rsidRPr="00191F4B">
              <w:rPr>
                <w:rFonts w:ascii="Arial Narrow" w:hAnsi="Arial Narrow"/>
                <w:b/>
                <w:sz w:val="22"/>
                <w:szCs w:val="22"/>
              </w:rPr>
              <w:t>Názov položky</w:t>
            </w:r>
          </w:p>
        </w:tc>
        <w:tc>
          <w:tcPr>
            <w:tcW w:w="636" w:type="pct"/>
            <w:shd w:val="clear" w:color="auto" w:fill="D9D9D9" w:themeFill="background1" w:themeFillShade="D9"/>
            <w:vAlign w:val="center"/>
          </w:tcPr>
          <w:p w14:paraId="37B37CD1" w14:textId="77777777" w:rsidR="00C06066" w:rsidRPr="00191F4B" w:rsidRDefault="00C06066" w:rsidP="009117CB">
            <w:pPr>
              <w:ind w:left="284"/>
              <w:jc w:val="center"/>
              <w:rPr>
                <w:rFonts w:ascii="Arial Narrow" w:hAnsi="Arial Narrow"/>
                <w:b/>
                <w:sz w:val="22"/>
                <w:szCs w:val="22"/>
              </w:rPr>
            </w:pPr>
            <w:r w:rsidRPr="00191F4B">
              <w:rPr>
                <w:rFonts w:ascii="Arial Narrow" w:hAnsi="Arial Narrow"/>
                <w:b/>
                <w:sz w:val="22"/>
                <w:szCs w:val="22"/>
              </w:rPr>
              <w:t>Množstvo</w:t>
            </w:r>
          </w:p>
        </w:tc>
        <w:tc>
          <w:tcPr>
            <w:tcW w:w="1641" w:type="pct"/>
            <w:shd w:val="clear" w:color="auto" w:fill="D9D9D9" w:themeFill="background1" w:themeFillShade="D9"/>
            <w:vAlign w:val="center"/>
          </w:tcPr>
          <w:p w14:paraId="7BC838A9" w14:textId="4D3502AC" w:rsidR="00C06066" w:rsidRPr="00191F4B" w:rsidRDefault="00C06066" w:rsidP="009117CB">
            <w:pPr>
              <w:ind w:left="284"/>
              <w:jc w:val="center"/>
              <w:rPr>
                <w:rFonts w:ascii="Arial Narrow" w:hAnsi="Arial Narrow" w:cs="Calibri"/>
                <w:b/>
                <w:bCs/>
                <w:color w:val="000000"/>
                <w:sz w:val="22"/>
                <w:szCs w:val="22"/>
              </w:rPr>
            </w:pPr>
            <w:r w:rsidRPr="00191F4B">
              <w:rPr>
                <w:rFonts w:ascii="Arial Narrow" w:hAnsi="Arial Narrow"/>
                <w:b/>
                <w:bCs/>
                <w:color w:val="000000"/>
                <w:sz w:val="22"/>
                <w:szCs w:val="22"/>
                <w:lang w:bidi="sk-SK"/>
              </w:rPr>
              <w:t>Opis predmetu záka</w:t>
            </w:r>
            <w:r w:rsidR="007422D8">
              <w:rPr>
                <w:rFonts w:ascii="Arial Narrow" w:hAnsi="Arial Narrow"/>
                <w:b/>
                <w:bCs/>
                <w:color w:val="000000"/>
                <w:sz w:val="22"/>
                <w:szCs w:val="22"/>
                <w:lang w:bidi="sk-SK"/>
              </w:rPr>
              <w:t xml:space="preserve">zky </w:t>
            </w:r>
          </w:p>
        </w:tc>
        <w:tc>
          <w:tcPr>
            <w:tcW w:w="1854" w:type="pct"/>
            <w:gridSpan w:val="2"/>
            <w:shd w:val="clear" w:color="auto" w:fill="D9D9D9" w:themeFill="background1" w:themeFillShade="D9"/>
            <w:vAlign w:val="center"/>
          </w:tcPr>
          <w:p w14:paraId="4B32AA53" w14:textId="77777777" w:rsidR="00C06066" w:rsidRPr="00191F4B" w:rsidRDefault="00C06066"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 xml:space="preserve">Vlastný návrh plnenia </w:t>
            </w:r>
          </w:p>
          <w:p w14:paraId="71BD0099" w14:textId="77777777" w:rsidR="00C06066" w:rsidRPr="00191F4B" w:rsidRDefault="00C06066" w:rsidP="009117CB">
            <w:pPr>
              <w:ind w:left="284"/>
              <w:jc w:val="center"/>
              <w:rPr>
                <w:rFonts w:ascii="Arial Narrow" w:hAnsi="Arial Narrow" w:cs="Calibri"/>
                <w:bCs/>
                <w:color w:val="000000"/>
                <w:sz w:val="22"/>
                <w:szCs w:val="22"/>
              </w:rPr>
            </w:pPr>
            <w:r w:rsidRPr="00191F4B">
              <w:rPr>
                <w:rFonts w:ascii="Arial Narrow" w:hAnsi="Arial Narrow" w:cs="Calibri"/>
                <w:bCs/>
                <w:color w:val="000000"/>
                <w:sz w:val="22"/>
                <w:szCs w:val="22"/>
              </w:rPr>
              <w:t>(doplní uchádzač)</w:t>
            </w:r>
          </w:p>
          <w:p w14:paraId="7ACCF499" w14:textId="77777777" w:rsidR="00C06066" w:rsidRPr="00191F4B" w:rsidRDefault="00C06066" w:rsidP="009117CB">
            <w:pPr>
              <w:ind w:left="284"/>
              <w:jc w:val="center"/>
              <w:rPr>
                <w:rFonts w:ascii="Arial Narrow" w:hAnsi="Arial Narrow" w:cs="Calibri"/>
                <w:b/>
                <w:bCs/>
                <w:color w:val="000000"/>
                <w:sz w:val="22"/>
                <w:szCs w:val="22"/>
              </w:rPr>
            </w:pPr>
          </w:p>
          <w:p w14:paraId="23D09E13" w14:textId="77777777" w:rsidR="00C06066" w:rsidRPr="00191F4B" w:rsidRDefault="00C06066"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Požaduje sa uviesť skutočnú špecifikáciu ponúkaného predmetu zákazky - výrobcu a technické parametre,  uviesť áno/nie, v prípade číselnej hodnoty uviesť jej skutočnosť.</w:t>
            </w:r>
          </w:p>
        </w:tc>
      </w:tr>
      <w:tr w:rsidR="00C06066" w:rsidRPr="00191F4B" w14:paraId="5DD3D6C5" w14:textId="77777777" w:rsidTr="008D5C3C">
        <w:trPr>
          <w:trHeight w:val="539"/>
        </w:trPr>
        <w:tc>
          <w:tcPr>
            <w:tcW w:w="290" w:type="pct"/>
            <w:shd w:val="clear" w:color="auto" w:fill="D9D9D9" w:themeFill="background1" w:themeFillShade="D9"/>
            <w:vAlign w:val="center"/>
          </w:tcPr>
          <w:p w14:paraId="474E1EA1" w14:textId="77777777" w:rsidR="00C06066" w:rsidRPr="00191F4B" w:rsidRDefault="00C06066" w:rsidP="009117CB">
            <w:pPr>
              <w:ind w:left="284"/>
              <w:jc w:val="center"/>
              <w:rPr>
                <w:rFonts w:ascii="Arial Narrow" w:hAnsi="Arial Narrow"/>
                <w:b/>
                <w:sz w:val="22"/>
                <w:szCs w:val="22"/>
              </w:rPr>
            </w:pPr>
          </w:p>
        </w:tc>
        <w:tc>
          <w:tcPr>
            <w:tcW w:w="579" w:type="pct"/>
            <w:shd w:val="clear" w:color="auto" w:fill="D9D9D9" w:themeFill="background1" w:themeFillShade="D9"/>
            <w:vAlign w:val="center"/>
          </w:tcPr>
          <w:p w14:paraId="1AF9E7AC" w14:textId="77777777" w:rsidR="00C06066" w:rsidRPr="00191F4B" w:rsidRDefault="00C06066" w:rsidP="009117CB">
            <w:pPr>
              <w:ind w:left="284"/>
              <w:jc w:val="center"/>
              <w:rPr>
                <w:rFonts w:ascii="Arial Narrow" w:hAnsi="Arial Narrow"/>
                <w:b/>
                <w:sz w:val="22"/>
                <w:szCs w:val="22"/>
              </w:rPr>
            </w:pPr>
          </w:p>
        </w:tc>
        <w:tc>
          <w:tcPr>
            <w:tcW w:w="636" w:type="pct"/>
            <w:shd w:val="clear" w:color="auto" w:fill="D9D9D9" w:themeFill="background1" w:themeFillShade="D9"/>
            <w:vAlign w:val="center"/>
          </w:tcPr>
          <w:p w14:paraId="00397B85" w14:textId="77777777" w:rsidR="00C06066" w:rsidRPr="00191F4B" w:rsidRDefault="00C06066" w:rsidP="009117CB">
            <w:pPr>
              <w:ind w:left="284"/>
              <w:jc w:val="center"/>
              <w:rPr>
                <w:rFonts w:ascii="Arial Narrow" w:hAnsi="Arial Narrow"/>
                <w:b/>
                <w:sz w:val="22"/>
                <w:szCs w:val="22"/>
              </w:rPr>
            </w:pPr>
          </w:p>
        </w:tc>
        <w:tc>
          <w:tcPr>
            <w:tcW w:w="1641" w:type="pct"/>
            <w:shd w:val="clear" w:color="auto" w:fill="D9D9D9" w:themeFill="background1" w:themeFillShade="D9"/>
            <w:vAlign w:val="center"/>
          </w:tcPr>
          <w:p w14:paraId="38443C1D" w14:textId="77777777" w:rsidR="00C06066" w:rsidRPr="00191F4B" w:rsidRDefault="00C06066" w:rsidP="009117CB">
            <w:pPr>
              <w:ind w:left="284"/>
              <w:jc w:val="center"/>
              <w:rPr>
                <w:rFonts w:ascii="Arial Narrow" w:hAnsi="Arial Narrow"/>
                <w:b/>
                <w:sz w:val="22"/>
                <w:szCs w:val="22"/>
              </w:rPr>
            </w:pPr>
          </w:p>
        </w:tc>
        <w:tc>
          <w:tcPr>
            <w:tcW w:w="926" w:type="pct"/>
            <w:shd w:val="clear" w:color="auto" w:fill="D9D9D9" w:themeFill="background1" w:themeFillShade="D9"/>
          </w:tcPr>
          <w:p w14:paraId="2CC2F11D" w14:textId="77777777" w:rsidR="00C06066" w:rsidRPr="00191F4B" w:rsidRDefault="00C06066" w:rsidP="009117CB">
            <w:pPr>
              <w:ind w:left="284"/>
              <w:jc w:val="center"/>
              <w:rPr>
                <w:rFonts w:ascii="Arial Narrow" w:hAnsi="Arial Narrow"/>
                <w:b/>
                <w:sz w:val="22"/>
                <w:szCs w:val="22"/>
              </w:rPr>
            </w:pPr>
            <w:r w:rsidRPr="00191F4B">
              <w:rPr>
                <w:rFonts w:ascii="Arial Narrow" w:hAnsi="Arial Narrow"/>
                <w:sz w:val="22"/>
                <w:szCs w:val="22"/>
              </w:rPr>
              <w:t>Uchádzač uvedie presnú číselnú hodnotu</w:t>
            </w:r>
          </w:p>
        </w:tc>
        <w:tc>
          <w:tcPr>
            <w:tcW w:w="928" w:type="pct"/>
            <w:shd w:val="clear" w:color="auto" w:fill="D9D9D9" w:themeFill="background1" w:themeFillShade="D9"/>
          </w:tcPr>
          <w:p w14:paraId="4DA8BFD3" w14:textId="77777777" w:rsidR="00C06066" w:rsidRPr="00191F4B" w:rsidRDefault="00C06066" w:rsidP="009117CB">
            <w:pPr>
              <w:ind w:left="284"/>
              <w:jc w:val="center"/>
              <w:rPr>
                <w:rFonts w:ascii="Arial Narrow" w:hAnsi="Arial Narrow"/>
                <w:b/>
                <w:sz w:val="22"/>
                <w:szCs w:val="22"/>
              </w:rPr>
            </w:pPr>
            <w:r w:rsidRPr="00191F4B">
              <w:rPr>
                <w:rFonts w:ascii="Arial Narrow" w:hAnsi="Arial Narrow" w:cs="Arial"/>
                <w:sz w:val="22"/>
                <w:szCs w:val="22"/>
              </w:rPr>
              <w:t>Uchádzač uvedie „áno/nie“</w:t>
            </w:r>
          </w:p>
        </w:tc>
      </w:tr>
      <w:tr w:rsidR="00C06066" w:rsidRPr="00191F4B" w14:paraId="3C8F588B" w14:textId="77777777" w:rsidTr="008D5C3C">
        <w:trPr>
          <w:trHeight w:val="274"/>
        </w:trPr>
        <w:tc>
          <w:tcPr>
            <w:tcW w:w="290" w:type="pct"/>
            <w:vMerge w:val="restart"/>
            <w:vAlign w:val="center"/>
          </w:tcPr>
          <w:p w14:paraId="22E32A98" w14:textId="2551EDAD" w:rsidR="00C06066" w:rsidRPr="00191F4B" w:rsidRDefault="00C06066" w:rsidP="009117CB">
            <w:pPr>
              <w:ind w:left="284"/>
              <w:rPr>
                <w:rFonts w:ascii="Arial Narrow" w:hAnsi="Arial Narrow"/>
                <w:sz w:val="22"/>
                <w:szCs w:val="22"/>
              </w:rPr>
            </w:pPr>
            <w:r w:rsidRPr="00191F4B">
              <w:rPr>
                <w:rFonts w:ascii="Arial Narrow" w:hAnsi="Arial Narrow"/>
                <w:sz w:val="22"/>
                <w:szCs w:val="22"/>
              </w:rPr>
              <w:t>5.</w:t>
            </w:r>
          </w:p>
        </w:tc>
        <w:tc>
          <w:tcPr>
            <w:tcW w:w="579" w:type="pct"/>
            <w:vMerge w:val="restart"/>
            <w:vAlign w:val="center"/>
          </w:tcPr>
          <w:p w14:paraId="5857934D" w14:textId="77777777" w:rsidR="00C06066" w:rsidRPr="00191F4B" w:rsidRDefault="00C06066" w:rsidP="009117CB">
            <w:pPr>
              <w:ind w:left="284"/>
              <w:jc w:val="both"/>
              <w:rPr>
                <w:rFonts w:ascii="Arial Narrow" w:hAnsi="Arial Narrow"/>
                <w:sz w:val="22"/>
                <w:szCs w:val="22"/>
              </w:rPr>
            </w:pPr>
            <w:r w:rsidRPr="00191F4B">
              <w:rPr>
                <w:rFonts w:ascii="Arial Narrow" w:hAnsi="Arial Narrow"/>
                <w:b/>
                <w:sz w:val="22"/>
                <w:szCs w:val="22"/>
              </w:rPr>
              <w:t xml:space="preserve">Kovový </w:t>
            </w:r>
            <w:r w:rsidRPr="00191F4B">
              <w:rPr>
                <w:rFonts w:ascii="Arial Narrow" w:hAnsi="Arial Narrow"/>
                <w:b/>
                <w:sz w:val="22"/>
                <w:szCs w:val="22"/>
              </w:rPr>
              <w:lastRenderedPageBreak/>
              <w:t>prívesok ÚOÚČ a DM</w:t>
            </w:r>
          </w:p>
          <w:p w14:paraId="7FE5D9B0" w14:textId="41FFBA29" w:rsidR="00C06066" w:rsidRPr="00191F4B" w:rsidRDefault="00C06066" w:rsidP="009117CB">
            <w:pPr>
              <w:ind w:left="284"/>
              <w:jc w:val="both"/>
              <w:rPr>
                <w:rFonts w:ascii="Arial Narrow" w:hAnsi="Arial Narrow"/>
                <w:sz w:val="22"/>
                <w:szCs w:val="22"/>
              </w:rPr>
            </w:pPr>
          </w:p>
          <w:p w14:paraId="2FDD384A" w14:textId="77777777" w:rsidR="00C06066" w:rsidRPr="00191F4B" w:rsidRDefault="00C06066" w:rsidP="009117CB">
            <w:pPr>
              <w:ind w:left="284"/>
              <w:jc w:val="both"/>
              <w:rPr>
                <w:rFonts w:ascii="Arial Narrow" w:hAnsi="Arial Narrow"/>
                <w:b/>
                <w:sz w:val="22"/>
                <w:szCs w:val="22"/>
              </w:rPr>
            </w:pPr>
          </w:p>
          <w:p w14:paraId="54C53264" w14:textId="77777777" w:rsidR="00C06066" w:rsidRPr="00191F4B" w:rsidRDefault="00C06066" w:rsidP="009117CB">
            <w:pPr>
              <w:ind w:left="284"/>
              <w:jc w:val="both"/>
              <w:rPr>
                <w:rFonts w:ascii="Arial Narrow" w:hAnsi="Arial Narrow"/>
                <w:color w:val="000000"/>
                <w:sz w:val="22"/>
                <w:szCs w:val="22"/>
                <w:lang w:bidi="sk-SK"/>
              </w:rPr>
            </w:pPr>
            <w:r w:rsidRPr="00191F4B">
              <w:rPr>
                <w:rFonts w:ascii="Arial Narrow" w:hAnsi="Arial Narrow"/>
                <w:color w:val="000000"/>
                <w:sz w:val="22"/>
                <w:szCs w:val="22"/>
                <w:lang w:bidi="sk-SK"/>
              </w:rPr>
              <w:t xml:space="preserve">  </w:t>
            </w:r>
          </w:p>
          <w:p w14:paraId="2C2B196B" w14:textId="77777777" w:rsidR="00C06066" w:rsidRPr="00191F4B" w:rsidRDefault="00C06066" w:rsidP="009117CB">
            <w:pPr>
              <w:pStyle w:val="Default"/>
              <w:ind w:left="284"/>
              <w:jc w:val="both"/>
              <w:rPr>
                <w:rFonts w:ascii="Arial Narrow" w:hAnsi="Arial Narrow"/>
                <w:sz w:val="22"/>
                <w:szCs w:val="22"/>
              </w:rPr>
            </w:pPr>
          </w:p>
          <w:p w14:paraId="0C7AF7B7" w14:textId="77777777" w:rsidR="00C06066" w:rsidRPr="00191F4B" w:rsidRDefault="00C06066" w:rsidP="009117CB">
            <w:pPr>
              <w:ind w:left="284"/>
              <w:rPr>
                <w:rFonts w:ascii="Arial Narrow" w:hAnsi="Arial Narrow"/>
                <w:b/>
                <w:sz w:val="22"/>
                <w:szCs w:val="22"/>
              </w:rPr>
            </w:pPr>
          </w:p>
        </w:tc>
        <w:tc>
          <w:tcPr>
            <w:tcW w:w="636" w:type="pct"/>
            <w:vMerge w:val="restart"/>
            <w:vAlign w:val="center"/>
          </w:tcPr>
          <w:p w14:paraId="647DD2CA" w14:textId="2A7A0C62" w:rsidR="00C06066" w:rsidRPr="00191F4B" w:rsidRDefault="00C06066" w:rsidP="009117CB">
            <w:pPr>
              <w:ind w:left="284"/>
              <w:jc w:val="both"/>
              <w:rPr>
                <w:rFonts w:ascii="Arial Narrow" w:hAnsi="Arial Narrow"/>
                <w:sz w:val="22"/>
                <w:szCs w:val="22"/>
              </w:rPr>
            </w:pPr>
            <w:r w:rsidRPr="00191F4B">
              <w:rPr>
                <w:rFonts w:ascii="Arial Narrow" w:hAnsi="Arial Narrow"/>
                <w:sz w:val="22"/>
                <w:szCs w:val="22"/>
              </w:rPr>
              <w:lastRenderedPageBreak/>
              <w:t>300 kusov</w:t>
            </w:r>
          </w:p>
        </w:tc>
        <w:tc>
          <w:tcPr>
            <w:tcW w:w="1641" w:type="pct"/>
            <w:vAlign w:val="center"/>
          </w:tcPr>
          <w:p w14:paraId="4A0C68C6" w14:textId="77777777" w:rsidR="00C06066" w:rsidRPr="00191F4B" w:rsidRDefault="00C06066" w:rsidP="009117CB">
            <w:pPr>
              <w:ind w:left="284"/>
              <w:rPr>
                <w:rFonts w:ascii="Arial Narrow" w:hAnsi="Arial Narrow"/>
                <w:sz w:val="22"/>
                <w:szCs w:val="22"/>
                <w:lang w:bidi="sk-SK"/>
              </w:rPr>
            </w:pPr>
          </w:p>
          <w:p w14:paraId="18EE3956" w14:textId="5217B351" w:rsidR="00C06066" w:rsidRPr="00191F4B" w:rsidRDefault="00C06066" w:rsidP="009117CB">
            <w:pPr>
              <w:ind w:left="284"/>
              <w:rPr>
                <w:rFonts w:ascii="Arial Narrow" w:hAnsi="Arial Narrow"/>
                <w:sz w:val="22"/>
                <w:szCs w:val="22"/>
              </w:rPr>
            </w:pPr>
            <w:r w:rsidRPr="00191F4B">
              <w:rPr>
                <w:rFonts w:ascii="Arial Narrow" w:hAnsi="Arial Narrow"/>
                <w:sz w:val="22"/>
                <w:szCs w:val="22"/>
              </w:rPr>
              <w:lastRenderedPageBreak/>
              <w:t xml:space="preserve">Razený kovový prívesok na karabínke a retiazke – farebný (4/4). Materiál: kov + farba vypaľovaný smalt. Rozmer: 30 x 42 mm, hrúbka: 3 mm. </w:t>
            </w:r>
          </w:p>
          <w:p w14:paraId="72470563" w14:textId="463853B6" w:rsidR="00C06066" w:rsidRPr="00191F4B" w:rsidRDefault="00C06066" w:rsidP="009117CB">
            <w:pPr>
              <w:ind w:left="284"/>
              <w:rPr>
                <w:rFonts w:ascii="Arial Narrow" w:hAnsi="Arial Narrow"/>
                <w:sz w:val="22"/>
                <w:szCs w:val="22"/>
              </w:rPr>
            </w:pPr>
            <w:r w:rsidRPr="00191F4B">
              <w:rPr>
                <w:rFonts w:ascii="Arial Narrow" w:hAnsi="Arial Narrow"/>
                <w:sz w:val="22"/>
                <w:szCs w:val="22"/>
              </w:rPr>
              <w:t xml:space="preserve">Logo: </w:t>
            </w:r>
            <w:r w:rsidR="00626A42">
              <w:rPr>
                <w:rFonts w:ascii="Arial Narrow" w:hAnsi="Arial Narrow"/>
                <w:sz w:val="22"/>
                <w:szCs w:val="22"/>
              </w:rPr>
              <w:t>2D na oboch stranách ÚOÚČ a DM  (bude dodané úspešnému uchádzačovi).</w:t>
            </w:r>
          </w:p>
          <w:p w14:paraId="42002227" w14:textId="0BD0EBC2" w:rsidR="00C06066" w:rsidRPr="00191F4B" w:rsidRDefault="00C06066" w:rsidP="009117CB">
            <w:pPr>
              <w:ind w:left="284"/>
              <w:rPr>
                <w:rFonts w:ascii="Arial Narrow" w:hAnsi="Arial Narrow"/>
                <w:sz w:val="22"/>
                <w:szCs w:val="22"/>
              </w:rPr>
            </w:pPr>
            <w:r w:rsidRPr="00191F4B">
              <w:rPr>
                <w:rFonts w:ascii="Arial Narrow" w:hAnsi="Arial Narrow"/>
                <w:sz w:val="22"/>
                <w:szCs w:val="22"/>
              </w:rPr>
              <w:t xml:space="preserve">Uchytenie: 30 mm krúžok na kľúče + retiazka. </w:t>
            </w:r>
          </w:p>
          <w:p w14:paraId="06A71906" w14:textId="39D5335F" w:rsidR="00C06066" w:rsidRPr="00191F4B" w:rsidRDefault="00C06066" w:rsidP="009117CB">
            <w:pPr>
              <w:ind w:left="284"/>
              <w:rPr>
                <w:rFonts w:ascii="Arial Narrow" w:hAnsi="Arial Narrow"/>
                <w:sz w:val="22"/>
                <w:szCs w:val="22"/>
                <w:lang w:bidi="sk-SK"/>
              </w:rPr>
            </w:pPr>
          </w:p>
        </w:tc>
        <w:tc>
          <w:tcPr>
            <w:tcW w:w="926" w:type="pct"/>
            <w:vAlign w:val="center"/>
          </w:tcPr>
          <w:p w14:paraId="5377A956" w14:textId="77777777" w:rsidR="00C06066" w:rsidRPr="00191F4B" w:rsidRDefault="00C06066" w:rsidP="009117CB">
            <w:pPr>
              <w:ind w:left="284"/>
              <w:jc w:val="center"/>
              <w:rPr>
                <w:rFonts w:ascii="Arial Narrow" w:hAnsi="Arial Narrow"/>
                <w:sz w:val="22"/>
                <w:szCs w:val="22"/>
              </w:rPr>
            </w:pPr>
            <w:r w:rsidRPr="00191F4B">
              <w:rPr>
                <w:rFonts w:ascii="Arial Narrow" w:hAnsi="Arial Narrow"/>
                <w:sz w:val="22"/>
                <w:szCs w:val="22"/>
              </w:rPr>
              <w:lastRenderedPageBreak/>
              <w:t>N/A</w:t>
            </w:r>
          </w:p>
        </w:tc>
        <w:tc>
          <w:tcPr>
            <w:tcW w:w="928" w:type="pct"/>
          </w:tcPr>
          <w:p w14:paraId="30A81DE3" w14:textId="77777777" w:rsidR="00C06066" w:rsidRPr="00191F4B" w:rsidRDefault="00C06066" w:rsidP="009117CB">
            <w:pPr>
              <w:ind w:left="284"/>
              <w:jc w:val="center"/>
              <w:rPr>
                <w:rFonts w:ascii="Arial Narrow" w:hAnsi="Arial Narrow"/>
                <w:sz w:val="22"/>
                <w:szCs w:val="22"/>
              </w:rPr>
            </w:pPr>
          </w:p>
        </w:tc>
      </w:tr>
      <w:tr w:rsidR="00C06066" w:rsidRPr="00191F4B" w14:paraId="24980A54" w14:textId="77777777" w:rsidTr="008D5C3C">
        <w:trPr>
          <w:trHeight w:val="457"/>
        </w:trPr>
        <w:tc>
          <w:tcPr>
            <w:tcW w:w="290" w:type="pct"/>
            <w:vMerge/>
          </w:tcPr>
          <w:p w14:paraId="6244A67C" w14:textId="77777777" w:rsidR="00C06066" w:rsidRPr="00191F4B" w:rsidRDefault="00C06066" w:rsidP="009117CB">
            <w:pPr>
              <w:ind w:left="284"/>
              <w:rPr>
                <w:rFonts w:ascii="Arial Narrow" w:hAnsi="Arial Narrow"/>
                <w:sz w:val="22"/>
                <w:szCs w:val="22"/>
              </w:rPr>
            </w:pPr>
          </w:p>
        </w:tc>
        <w:tc>
          <w:tcPr>
            <w:tcW w:w="579" w:type="pct"/>
            <w:vMerge/>
          </w:tcPr>
          <w:p w14:paraId="7EB3C2A7" w14:textId="77777777" w:rsidR="00C06066" w:rsidRPr="00191F4B" w:rsidRDefault="00C06066" w:rsidP="009117CB">
            <w:pPr>
              <w:ind w:left="284"/>
              <w:rPr>
                <w:rFonts w:ascii="Arial Narrow" w:hAnsi="Arial Narrow"/>
                <w:sz w:val="22"/>
                <w:szCs w:val="22"/>
              </w:rPr>
            </w:pPr>
          </w:p>
        </w:tc>
        <w:tc>
          <w:tcPr>
            <w:tcW w:w="636" w:type="pct"/>
            <w:vMerge/>
          </w:tcPr>
          <w:p w14:paraId="513F782E" w14:textId="77777777" w:rsidR="00C06066" w:rsidRPr="00191F4B" w:rsidRDefault="00C06066" w:rsidP="009117CB">
            <w:pPr>
              <w:ind w:left="284"/>
              <w:rPr>
                <w:rFonts w:ascii="Arial Narrow" w:hAnsi="Arial Narrow"/>
                <w:sz w:val="22"/>
                <w:szCs w:val="22"/>
              </w:rPr>
            </w:pPr>
          </w:p>
        </w:tc>
        <w:tc>
          <w:tcPr>
            <w:tcW w:w="1641" w:type="pct"/>
            <w:shd w:val="clear" w:color="auto" w:fill="FDE9D9" w:themeFill="accent6" w:themeFillTint="33"/>
            <w:vAlign w:val="center"/>
          </w:tcPr>
          <w:p w14:paraId="0AF24BC4" w14:textId="77777777" w:rsidR="00C06066" w:rsidRPr="00191F4B" w:rsidRDefault="00C06066" w:rsidP="009117CB">
            <w:pPr>
              <w:ind w:left="284"/>
              <w:rPr>
                <w:rFonts w:ascii="Arial Narrow" w:hAnsi="Arial Narrow"/>
                <w:b/>
                <w:sz w:val="22"/>
                <w:szCs w:val="22"/>
              </w:rPr>
            </w:pPr>
            <w:r w:rsidRPr="00191F4B">
              <w:rPr>
                <w:rFonts w:ascii="Arial Narrow" w:hAnsi="Arial Narrow"/>
                <w:b/>
                <w:sz w:val="22"/>
                <w:szCs w:val="22"/>
              </w:rPr>
              <w:t>Výrobca</w:t>
            </w:r>
          </w:p>
        </w:tc>
        <w:tc>
          <w:tcPr>
            <w:tcW w:w="1854" w:type="pct"/>
            <w:gridSpan w:val="2"/>
            <w:shd w:val="clear" w:color="auto" w:fill="FDE9D9" w:themeFill="accent6" w:themeFillTint="33"/>
            <w:vAlign w:val="center"/>
          </w:tcPr>
          <w:p w14:paraId="0C514385" w14:textId="77777777" w:rsidR="00C06066" w:rsidRPr="00191F4B" w:rsidRDefault="00C06066" w:rsidP="009117CB">
            <w:pPr>
              <w:ind w:left="284"/>
              <w:jc w:val="center"/>
              <w:rPr>
                <w:rFonts w:ascii="Arial Narrow" w:hAnsi="Arial Narrow"/>
                <w:b/>
                <w:sz w:val="22"/>
                <w:szCs w:val="22"/>
              </w:rPr>
            </w:pPr>
          </w:p>
        </w:tc>
      </w:tr>
    </w:tbl>
    <w:p w14:paraId="6DAC910B" w14:textId="3BEC678A" w:rsidR="005B7E39" w:rsidRPr="00191F4B" w:rsidRDefault="005B7E39" w:rsidP="009117CB">
      <w:pPr>
        <w:tabs>
          <w:tab w:val="left" w:pos="567"/>
        </w:tabs>
        <w:spacing w:line="240" w:lineRule="atLeast"/>
        <w:ind w:left="284"/>
        <w:jc w:val="both"/>
        <w:rPr>
          <w:rFonts w:ascii="Arial Narrow" w:hAnsi="Arial Narrow"/>
          <w:i/>
          <w:color w:val="000000"/>
          <w:sz w:val="22"/>
          <w:szCs w:val="22"/>
        </w:rPr>
      </w:pPr>
    </w:p>
    <w:p w14:paraId="774CF691" w14:textId="77777777" w:rsidR="005B7E39" w:rsidRPr="00191F4B" w:rsidRDefault="005B7E39" w:rsidP="009117CB">
      <w:pPr>
        <w:tabs>
          <w:tab w:val="left" w:pos="567"/>
        </w:tabs>
        <w:spacing w:line="240" w:lineRule="atLeast"/>
        <w:ind w:left="284"/>
        <w:jc w:val="both"/>
        <w:rPr>
          <w:rFonts w:ascii="Arial Narrow" w:hAnsi="Arial Narrow"/>
          <w:i/>
          <w:color w:val="000000"/>
          <w:sz w:val="22"/>
          <w:szCs w:val="22"/>
        </w:rPr>
      </w:pPr>
    </w:p>
    <w:tbl>
      <w:tblPr>
        <w:tblStyle w:val="Mriekatabuky"/>
        <w:tblW w:w="5000" w:type="pct"/>
        <w:tblLook w:val="04A0" w:firstRow="1" w:lastRow="0" w:firstColumn="1" w:lastColumn="0" w:noHBand="0" w:noVBand="1"/>
      </w:tblPr>
      <w:tblGrid>
        <w:gridCol w:w="811"/>
        <w:gridCol w:w="1273"/>
        <w:gridCol w:w="1332"/>
        <w:gridCol w:w="2863"/>
        <w:gridCol w:w="1527"/>
        <w:gridCol w:w="1532"/>
      </w:tblGrid>
      <w:tr w:rsidR="00C06066" w:rsidRPr="00191F4B" w14:paraId="59BEF79A" w14:textId="77777777" w:rsidTr="008D5C3C">
        <w:tc>
          <w:tcPr>
            <w:tcW w:w="290" w:type="pct"/>
            <w:shd w:val="clear" w:color="auto" w:fill="D9D9D9" w:themeFill="background1" w:themeFillShade="D9"/>
            <w:vAlign w:val="center"/>
          </w:tcPr>
          <w:p w14:paraId="182D6E13" w14:textId="77777777" w:rsidR="00C06066" w:rsidRPr="00191F4B" w:rsidRDefault="00C06066" w:rsidP="009117CB">
            <w:pPr>
              <w:ind w:left="284"/>
              <w:jc w:val="center"/>
              <w:rPr>
                <w:rFonts w:ascii="Arial Narrow" w:hAnsi="Arial Narrow"/>
                <w:b/>
                <w:sz w:val="22"/>
                <w:szCs w:val="22"/>
              </w:rPr>
            </w:pPr>
            <w:r w:rsidRPr="00191F4B">
              <w:rPr>
                <w:rFonts w:ascii="Arial Narrow" w:hAnsi="Arial Narrow"/>
                <w:b/>
                <w:sz w:val="22"/>
                <w:szCs w:val="22"/>
              </w:rPr>
              <w:t>p.č.</w:t>
            </w:r>
          </w:p>
        </w:tc>
        <w:tc>
          <w:tcPr>
            <w:tcW w:w="579" w:type="pct"/>
            <w:shd w:val="clear" w:color="auto" w:fill="D9D9D9" w:themeFill="background1" w:themeFillShade="D9"/>
            <w:vAlign w:val="center"/>
          </w:tcPr>
          <w:p w14:paraId="21E49796" w14:textId="77777777" w:rsidR="00C06066" w:rsidRPr="00191F4B" w:rsidRDefault="00C06066" w:rsidP="009117CB">
            <w:pPr>
              <w:ind w:left="284"/>
              <w:jc w:val="center"/>
              <w:rPr>
                <w:rFonts w:ascii="Arial Narrow" w:hAnsi="Arial Narrow"/>
                <w:b/>
                <w:sz w:val="22"/>
                <w:szCs w:val="22"/>
              </w:rPr>
            </w:pPr>
            <w:r w:rsidRPr="00191F4B">
              <w:rPr>
                <w:rFonts w:ascii="Arial Narrow" w:hAnsi="Arial Narrow"/>
                <w:b/>
                <w:sz w:val="22"/>
                <w:szCs w:val="22"/>
              </w:rPr>
              <w:t>Názov položky</w:t>
            </w:r>
          </w:p>
        </w:tc>
        <w:tc>
          <w:tcPr>
            <w:tcW w:w="636" w:type="pct"/>
            <w:shd w:val="clear" w:color="auto" w:fill="D9D9D9" w:themeFill="background1" w:themeFillShade="D9"/>
            <w:vAlign w:val="center"/>
          </w:tcPr>
          <w:p w14:paraId="5998104F" w14:textId="77777777" w:rsidR="00C06066" w:rsidRPr="00191F4B" w:rsidRDefault="00C06066" w:rsidP="009117CB">
            <w:pPr>
              <w:ind w:left="284"/>
              <w:jc w:val="center"/>
              <w:rPr>
                <w:rFonts w:ascii="Arial Narrow" w:hAnsi="Arial Narrow"/>
                <w:b/>
                <w:sz w:val="22"/>
                <w:szCs w:val="22"/>
              </w:rPr>
            </w:pPr>
            <w:r w:rsidRPr="00191F4B">
              <w:rPr>
                <w:rFonts w:ascii="Arial Narrow" w:hAnsi="Arial Narrow"/>
                <w:b/>
                <w:sz w:val="22"/>
                <w:szCs w:val="22"/>
              </w:rPr>
              <w:t>Množstvo</w:t>
            </w:r>
          </w:p>
        </w:tc>
        <w:tc>
          <w:tcPr>
            <w:tcW w:w="1641" w:type="pct"/>
            <w:shd w:val="clear" w:color="auto" w:fill="D9D9D9" w:themeFill="background1" w:themeFillShade="D9"/>
            <w:vAlign w:val="center"/>
          </w:tcPr>
          <w:p w14:paraId="39B69718" w14:textId="4F2753B1" w:rsidR="00C06066" w:rsidRPr="00191F4B" w:rsidRDefault="00C06066" w:rsidP="009117CB">
            <w:pPr>
              <w:ind w:left="284"/>
              <w:jc w:val="center"/>
              <w:rPr>
                <w:rFonts w:ascii="Arial Narrow" w:hAnsi="Arial Narrow" w:cs="Calibri"/>
                <w:b/>
                <w:bCs/>
                <w:color w:val="000000"/>
                <w:sz w:val="22"/>
                <w:szCs w:val="22"/>
              </w:rPr>
            </w:pPr>
            <w:r w:rsidRPr="00191F4B">
              <w:rPr>
                <w:rFonts w:ascii="Arial Narrow" w:hAnsi="Arial Narrow"/>
                <w:b/>
                <w:bCs/>
                <w:color w:val="000000"/>
                <w:sz w:val="22"/>
                <w:szCs w:val="22"/>
                <w:lang w:bidi="sk-SK"/>
              </w:rPr>
              <w:t>Opis pred</w:t>
            </w:r>
            <w:r w:rsidR="007422D8">
              <w:rPr>
                <w:rFonts w:ascii="Arial Narrow" w:hAnsi="Arial Narrow"/>
                <w:b/>
                <w:bCs/>
                <w:color w:val="000000"/>
                <w:sz w:val="22"/>
                <w:szCs w:val="22"/>
                <w:lang w:bidi="sk-SK"/>
              </w:rPr>
              <w:t xml:space="preserve">metu zákazky </w:t>
            </w:r>
          </w:p>
        </w:tc>
        <w:tc>
          <w:tcPr>
            <w:tcW w:w="1854" w:type="pct"/>
            <w:gridSpan w:val="2"/>
            <w:shd w:val="clear" w:color="auto" w:fill="D9D9D9" w:themeFill="background1" w:themeFillShade="D9"/>
            <w:vAlign w:val="center"/>
          </w:tcPr>
          <w:p w14:paraId="2CCF38E1" w14:textId="77777777" w:rsidR="00C06066" w:rsidRPr="00191F4B" w:rsidRDefault="00C06066"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 xml:space="preserve">Vlastný návrh plnenia </w:t>
            </w:r>
          </w:p>
          <w:p w14:paraId="24C5DC51" w14:textId="77777777" w:rsidR="00C06066" w:rsidRPr="00191F4B" w:rsidRDefault="00C06066" w:rsidP="009117CB">
            <w:pPr>
              <w:ind w:left="284"/>
              <w:jc w:val="center"/>
              <w:rPr>
                <w:rFonts w:ascii="Arial Narrow" w:hAnsi="Arial Narrow" w:cs="Calibri"/>
                <w:bCs/>
                <w:color w:val="000000"/>
                <w:sz w:val="22"/>
                <w:szCs w:val="22"/>
              </w:rPr>
            </w:pPr>
            <w:r w:rsidRPr="00191F4B">
              <w:rPr>
                <w:rFonts w:ascii="Arial Narrow" w:hAnsi="Arial Narrow" w:cs="Calibri"/>
                <w:bCs/>
                <w:color w:val="000000"/>
                <w:sz w:val="22"/>
                <w:szCs w:val="22"/>
              </w:rPr>
              <w:t>(doplní uchádzač)</w:t>
            </w:r>
          </w:p>
          <w:p w14:paraId="55A1DB54" w14:textId="77777777" w:rsidR="00C06066" w:rsidRPr="00191F4B" w:rsidRDefault="00C06066" w:rsidP="009117CB">
            <w:pPr>
              <w:ind w:left="284"/>
              <w:jc w:val="center"/>
              <w:rPr>
                <w:rFonts w:ascii="Arial Narrow" w:hAnsi="Arial Narrow" w:cs="Calibri"/>
                <w:b/>
                <w:bCs/>
                <w:color w:val="000000"/>
                <w:sz w:val="22"/>
                <w:szCs w:val="22"/>
              </w:rPr>
            </w:pPr>
          </w:p>
          <w:p w14:paraId="3D67FF6E" w14:textId="77777777" w:rsidR="00C06066" w:rsidRPr="00191F4B" w:rsidRDefault="00C06066"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Požaduje sa uviesť skutočnú špecifikáciu ponúkaného predmetu zákazky - výrobcu a technické parametre,  uviesť áno/nie, v prípade číselnej hodnoty uviesť jej skutočnosť.</w:t>
            </w:r>
          </w:p>
        </w:tc>
      </w:tr>
      <w:tr w:rsidR="00F46674" w:rsidRPr="00191F4B" w14:paraId="2FE70A74" w14:textId="77777777" w:rsidTr="008D5C3C">
        <w:trPr>
          <w:trHeight w:val="539"/>
        </w:trPr>
        <w:tc>
          <w:tcPr>
            <w:tcW w:w="290" w:type="pct"/>
            <w:shd w:val="clear" w:color="auto" w:fill="D9D9D9" w:themeFill="background1" w:themeFillShade="D9"/>
            <w:vAlign w:val="center"/>
          </w:tcPr>
          <w:p w14:paraId="0E2DA438" w14:textId="77777777" w:rsidR="00C06066" w:rsidRPr="00191F4B" w:rsidRDefault="00C06066" w:rsidP="009117CB">
            <w:pPr>
              <w:ind w:left="284"/>
              <w:jc w:val="center"/>
              <w:rPr>
                <w:rFonts w:ascii="Arial Narrow" w:hAnsi="Arial Narrow"/>
                <w:b/>
                <w:sz w:val="22"/>
                <w:szCs w:val="22"/>
              </w:rPr>
            </w:pPr>
          </w:p>
        </w:tc>
        <w:tc>
          <w:tcPr>
            <w:tcW w:w="579" w:type="pct"/>
            <w:shd w:val="clear" w:color="auto" w:fill="D9D9D9" w:themeFill="background1" w:themeFillShade="D9"/>
            <w:vAlign w:val="center"/>
          </w:tcPr>
          <w:p w14:paraId="0801A096" w14:textId="77777777" w:rsidR="00C06066" w:rsidRPr="00191F4B" w:rsidRDefault="00C06066" w:rsidP="009117CB">
            <w:pPr>
              <w:ind w:left="284"/>
              <w:jc w:val="center"/>
              <w:rPr>
                <w:rFonts w:ascii="Arial Narrow" w:hAnsi="Arial Narrow"/>
                <w:b/>
                <w:sz w:val="22"/>
                <w:szCs w:val="22"/>
              </w:rPr>
            </w:pPr>
          </w:p>
        </w:tc>
        <w:tc>
          <w:tcPr>
            <w:tcW w:w="636" w:type="pct"/>
            <w:shd w:val="clear" w:color="auto" w:fill="D9D9D9" w:themeFill="background1" w:themeFillShade="D9"/>
            <w:vAlign w:val="center"/>
          </w:tcPr>
          <w:p w14:paraId="417A3C5C" w14:textId="77777777" w:rsidR="00C06066" w:rsidRPr="00191F4B" w:rsidRDefault="00C06066" w:rsidP="009117CB">
            <w:pPr>
              <w:ind w:left="284"/>
              <w:jc w:val="center"/>
              <w:rPr>
                <w:rFonts w:ascii="Arial Narrow" w:hAnsi="Arial Narrow"/>
                <w:b/>
                <w:sz w:val="22"/>
                <w:szCs w:val="22"/>
              </w:rPr>
            </w:pPr>
          </w:p>
        </w:tc>
        <w:tc>
          <w:tcPr>
            <w:tcW w:w="1641" w:type="pct"/>
            <w:shd w:val="clear" w:color="auto" w:fill="D9D9D9" w:themeFill="background1" w:themeFillShade="D9"/>
            <w:vAlign w:val="center"/>
          </w:tcPr>
          <w:p w14:paraId="096A7329" w14:textId="77777777" w:rsidR="00C06066" w:rsidRPr="00191F4B" w:rsidRDefault="00C06066" w:rsidP="009117CB">
            <w:pPr>
              <w:ind w:left="284"/>
              <w:jc w:val="center"/>
              <w:rPr>
                <w:rFonts w:ascii="Arial Narrow" w:hAnsi="Arial Narrow"/>
                <w:b/>
                <w:sz w:val="22"/>
                <w:szCs w:val="22"/>
              </w:rPr>
            </w:pPr>
          </w:p>
        </w:tc>
        <w:tc>
          <w:tcPr>
            <w:tcW w:w="926" w:type="pct"/>
            <w:shd w:val="clear" w:color="auto" w:fill="D9D9D9" w:themeFill="background1" w:themeFillShade="D9"/>
          </w:tcPr>
          <w:p w14:paraId="53D0A849" w14:textId="77777777" w:rsidR="00C06066" w:rsidRPr="00191F4B" w:rsidRDefault="00C06066" w:rsidP="009117CB">
            <w:pPr>
              <w:ind w:left="284"/>
              <w:jc w:val="center"/>
              <w:rPr>
                <w:rFonts w:ascii="Arial Narrow" w:hAnsi="Arial Narrow"/>
                <w:b/>
                <w:sz w:val="22"/>
                <w:szCs w:val="22"/>
              </w:rPr>
            </w:pPr>
            <w:r w:rsidRPr="00191F4B">
              <w:rPr>
                <w:rFonts w:ascii="Arial Narrow" w:hAnsi="Arial Narrow"/>
                <w:sz w:val="22"/>
                <w:szCs w:val="22"/>
              </w:rPr>
              <w:t>Uchádzač uvedie presnú číselnú hodnotu</w:t>
            </w:r>
          </w:p>
        </w:tc>
        <w:tc>
          <w:tcPr>
            <w:tcW w:w="928" w:type="pct"/>
            <w:shd w:val="clear" w:color="auto" w:fill="D9D9D9" w:themeFill="background1" w:themeFillShade="D9"/>
          </w:tcPr>
          <w:p w14:paraId="06D4E1CC" w14:textId="77777777" w:rsidR="00C06066" w:rsidRPr="00191F4B" w:rsidRDefault="00C06066" w:rsidP="009117CB">
            <w:pPr>
              <w:ind w:left="284"/>
              <w:jc w:val="center"/>
              <w:rPr>
                <w:rFonts w:ascii="Arial Narrow" w:hAnsi="Arial Narrow"/>
                <w:b/>
                <w:sz w:val="22"/>
                <w:szCs w:val="22"/>
              </w:rPr>
            </w:pPr>
            <w:r w:rsidRPr="00191F4B">
              <w:rPr>
                <w:rFonts w:ascii="Arial Narrow" w:hAnsi="Arial Narrow" w:cs="Arial"/>
                <w:sz w:val="22"/>
                <w:szCs w:val="22"/>
              </w:rPr>
              <w:t>Uchádzač uvedie „áno/nie“</w:t>
            </w:r>
          </w:p>
        </w:tc>
      </w:tr>
      <w:tr w:rsidR="00191F4B" w:rsidRPr="00191F4B" w14:paraId="74D42E10" w14:textId="77777777" w:rsidTr="008D5C3C">
        <w:trPr>
          <w:trHeight w:val="274"/>
        </w:trPr>
        <w:tc>
          <w:tcPr>
            <w:tcW w:w="290" w:type="pct"/>
            <w:vMerge w:val="restart"/>
            <w:vAlign w:val="center"/>
          </w:tcPr>
          <w:p w14:paraId="4D88D896" w14:textId="68290A0A" w:rsidR="00C06066" w:rsidRPr="00191F4B" w:rsidRDefault="00C06066" w:rsidP="009117CB">
            <w:pPr>
              <w:ind w:left="284"/>
              <w:rPr>
                <w:rFonts w:ascii="Arial Narrow" w:hAnsi="Arial Narrow"/>
                <w:sz w:val="22"/>
                <w:szCs w:val="22"/>
              </w:rPr>
            </w:pPr>
            <w:r w:rsidRPr="00191F4B">
              <w:rPr>
                <w:rFonts w:ascii="Arial Narrow" w:hAnsi="Arial Narrow"/>
                <w:sz w:val="22"/>
                <w:szCs w:val="22"/>
              </w:rPr>
              <w:t>6.</w:t>
            </w:r>
          </w:p>
        </w:tc>
        <w:tc>
          <w:tcPr>
            <w:tcW w:w="579" w:type="pct"/>
            <w:vMerge w:val="restart"/>
            <w:vAlign w:val="center"/>
          </w:tcPr>
          <w:p w14:paraId="6C937131" w14:textId="77777777" w:rsidR="00C06066" w:rsidRPr="00191F4B" w:rsidRDefault="00C06066" w:rsidP="0052028B">
            <w:pPr>
              <w:ind w:left="284"/>
              <w:rPr>
                <w:rFonts w:ascii="Arial Narrow" w:hAnsi="Arial Narrow"/>
                <w:b/>
                <w:sz w:val="22"/>
                <w:szCs w:val="22"/>
              </w:rPr>
            </w:pPr>
            <w:r w:rsidRPr="00191F4B">
              <w:rPr>
                <w:rFonts w:ascii="Arial Narrow" w:hAnsi="Arial Narrow"/>
                <w:b/>
                <w:sz w:val="22"/>
                <w:szCs w:val="22"/>
              </w:rPr>
              <w:t>Drevený štít – lakovaný / OO PPZ</w:t>
            </w:r>
          </w:p>
          <w:p w14:paraId="15E9C12B" w14:textId="10D5185C" w:rsidR="00C06066" w:rsidRPr="00191F4B" w:rsidRDefault="00C06066" w:rsidP="009117CB">
            <w:pPr>
              <w:ind w:left="284"/>
              <w:jc w:val="both"/>
              <w:rPr>
                <w:rFonts w:ascii="Arial Narrow" w:hAnsi="Arial Narrow"/>
                <w:sz w:val="22"/>
                <w:szCs w:val="22"/>
              </w:rPr>
            </w:pPr>
          </w:p>
          <w:p w14:paraId="43A45DD2" w14:textId="77777777" w:rsidR="00C06066" w:rsidRPr="00191F4B" w:rsidRDefault="00C06066" w:rsidP="009117CB">
            <w:pPr>
              <w:ind w:left="284"/>
              <w:jc w:val="both"/>
              <w:rPr>
                <w:rFonts w:ascii="Arial Narrow" w:hAnsi="Arial Narrow"/>
                <w:sz w:val="22"/>
                <w:szCs w:val="22"/>
              </w:rPr>
            </w:pPr>
          </w:p>
          <w:p w14:paraId="13B01AE8" w14:textId="77777777" w:rsidR="00C06066" w:rsidRPr="00191F4B" w:rsidRDefault="00C06066" w:rsidP="009117CB">
            <w:pPr>
              <w:ind w:left="284"/>
              <w:jc w:val="both"/>
              <w:rPr>
                <w:rFonts w:ascii="Arial Narrow" w:hAnsi="Arial Narrow"/>
                <w:b/>
                <w:sz w:val="22"/>
                <w:szCs w:val="22"/>
              </w:rPr>
            </w:pPr>
          </w:p>
          <w:p w14:paraId="6604F30C" w14:textId="77777777" w:rsidR="00C06066" w:rsidRPr="00191F4B" w:rsidRDefault="00C06066" w:rsidP="009117CB">
            <w:pPr>
              <w:ind w:left="284"/>
              <w:jc w:val="both"/>
              <w:rPr>
                <w:rFonts w:ascii="Arial Narrow" w:hAnsi="Arial Narrow"/>
                <w:color w:val="000000"/>
                <w:sz w:val="22"/>
                <w:szCs w:val="22"/>
                <w:lang w:bidi="sk-SK"/>
              </w:rPr>
            </w:pPr>
            <w:r w:rsidRPr="00191F4B">
              <w:rPr>
                <w:rFonts w:ascii="Arial Narrow" w:hAnsi="Arial Narrow"/>
                <w:color w:val="000000"/>
                <w:sz w:val="22"/>
                <w:szCs w:val="22"/>
                <w:lang w:bidi="sk-SK"/>
              </w:rPr>
              <w:t xml:space="preserve">  </w:t>
            </w:r>
          </w:p>
          <w:p w14:paraId="66ECF91C" w14:textId="77777777" w:rsidR="00C06066" w:rsidRPr="00191F4B" w:rsidRDefault="00C06066" w:rsidP="009117CB">
            <w:pPr>
              <w:pStyle w:val="Default"/>
              <w:ind w:left="284"/>
              <w:jc w:val="both"/>
              <w:rPr>
                <w:rFonts w:ascii="Arial Narrow" w:hAnsi="Arial Narrow"/>
                <w:sz w:val="22"/>
                <w:szCs w:val="22"/>
              </w:rPr>
            </w:pPr>
          </w:p>
          <w:p w14:paraId="2C1D9AA3" w14:textId="77777777" w:rsidR="00C06066" w:rsidRPr="00191F4B" w:rsidRDefault="00C06066" w:rsidP="009117CB">
            <w:pPr>
              <w:ind w:left="284"/>
              <w:rPr>
                <w:rFonts w:ascii="Arial Narrow" w:hAnsi="Arial Narrow"/>
                <w:b/>
                <w:sz w:val="22"/>
                <w:szCs w:val="22"/>
              </w:rPr>
            </w:pPr>
          </w:p>
        </w:tc>
        <w:tc>
          <w:tcPr>
            <w:tcW w:w="636" w:type="pct"/>
            <w:vMerge w:val="restart"/>
            <w:vAlign w:val="center"/>
          </w:tcPr>
          <w:p w14:paraId="06C23589" w14:textId="051FF93C" w:rsidR="00C06066" w:rsidRPr="00191F4B" w:rsidRDefault="00C06066" w:rsidP="009117CB">
            <w:pPr>
              <w:ind w:left="284"/>
              <w:jc w:val="both"/>
              <w:rPr>
                <w:rFonts w:ascii="Arial Narrow" w:hAnsi="Arial Narrow"/>
                <w:sz w:val="22"/>
                <w:szCs w:val="22"/>
              </w:rPr>
            </w:pPr>
            <w:r w:rsidRPr="00191F4B">
              <w:rPr>
                <w:rFonts w:ascii="Arial Narrow" w:hAnsi="Arial Narrow"/>
                <w:sz w:val="22"/>
                <w:szCs w:val="22"/>
              </w:rPr>
              <w:t>1</w:t>
            </w:r>
            <w:r w:rsidR="007422D8">
              <w:rPr>
                <w:rFonts w:ascii="Arial Narrow" w:hAnsi="Arial Narrow"/>
                <w:sz w:val="22"/>
                <w:szCs w:val="22"/>
              </w:rPr>
              <w:t>5</w:t>
            </w:r>
            <w:r w:rsidRPr="00191F4B">
              <w:rPr>
                <w:rFonts w:ascii="Arial Narrow" w:hAnsi="Arial Narrow"/>
                <w:sz w:val="22"/>
                <w:szCs w:val="22"/>
              </w:rPr>
              <w:t xml:space="preserve"> kus</w:t>
            </w:r>
          </w:p>
        </w:tc>
        <w:tc>
          <w:tcPr>
            <w:tcW w:w="1641" w:type="pct"/>
            <w:vAlign w:val="center"/>
          </w:tcPr>
          <w:p w14:paraId="638C85D6" w14:textId="77777777" w:rsidR="00C06066" w:rsidRPr="00191F4B" w:rsidRDefault="00C06066" w:rsidP="009117CB">
            <w:pPr>
              <w:ind w:left="284"/>
              <w:rPr>
                <w:rFonts w:ascii="Arial Narrow" w:hAnsi="Arial Narrow"/>
                <w:sz w:val="22"/>
                <w:szCs w:val="22"/>
                <w:lang w:bidi="sk-SK"/>
              </w:rPr>
            </w:pPr>
          </w:p>
          <w:p w14:paraId="334B609F" w14:textId="0739FCA7" w:rsidR="00C06066" w:rsidRPr="00191F4B" w:rsidRDefault="00C06066" w:rsidP="007422D8">
            <w:pPr>
              <w:ind w:left="284"/>
              <w:rPr>
                <w:rFonts w:ascii="Arial Narrow" w:hAnsi="Arial Narrow"/>
                <w:sz w:val="22"/>
                <w:szCs w:val="22"/>
              </w:rPr>
            </w:pPr>
            <w:r w:rsidRPr="00191F4B">
              <w:rPr>
                <w:rFonts w:ascii="Arial Narrow" w:hAnsi="Arial Narrow"/>
                <w:sz w:val="22"/>
                <w:szCs w:val="22"/>
              </w:rPr>
              <w:t xml:space="preserve">Drevený lakovaný štít s vysokým leskom uložený v drevenej krabičke s lôžkom zo zamatu, na ňom umiestnená jednostranná plaketa s textom na kovovom štítku. </w:t>
            </w:r>
            <w:r w:rsidRPr="009E3850">
              <w:rPr>
                <w:rFonts w:ascii="Arial Narrow" w:hAnsi="Arial Narrow"/>
                <w:b/>
                <w:sz w:val="22"/>
                <w:szCs w:val="22"/>
              </w:rPr>
              <w:t>Štít:</w:t>
            </w:r>
            <w:r w:rsidRPr="00191F4B">
              <w:rPr>
                <w:rFonts w:ascii="Arial Narrow" w:hAnsi="Arial Narrow"/>
                <w:sz w:val="22"/>
                <w:szCs w:val="22"/>
              </w:rPr>
              <w:tab/>
              <w:t xml:space="preserve"> rozmer – 190 x 140 x 16 mm</w:t>
            </w:r>
          </w:p>
          <w:p w14:paraId="569E3968" w14:textId="30A6C105" w:rsidR="00C06066" w:rsidRPr="00191F4B" w:rsidRDefault="00C06066" w:rsidP="007422D8">
            <w:pPr>
              <w:ind w:left="284"/>
              <w:rPr>
                <w:rFonts w:ascii="Arial Narrow" w:hAnsi="Arial Narrow"/>
                <w:sz w:val="22"/>
                <w:szCs w:val="22"/>
              </w:rPr>
            </w:pPr>
            <w:r w:rsidRPr="00191F4B">
              <w:rPr>
                <w:rFonts w:ascii="Arial Narrow" w:hAnsi="Arial Narrow"/>
                <w:sz w:val="22"/>
                <w:szCs w:val="22"/>
              </w:rPr>
              <w:t>farba – vínovočervená</w:t>
            </w:r>
          </w:p>
          <w:p w14:paraId="0847BB74" w14:textId="47E2C163" w:rsidR="00C06066" w:rsidRPr="00191F4B" w:rsidRDefault="00C06066" w:rsidP="007422D8">
            <w:pPr>
              <w:ind w:left="284"/>
              <w:rPr>
                <w:rFonts w:ascii="Arial Narrow" w:hAnsi="Arial Narrow"/>
                <w:sz w:val="22"/>
                <w:szCs w:val="22"/>
              </w:rPr>
            </w:pPr>
            <w:r w:rsidRPr="00191F4B">
              <w:rPr>
                <w:rFonts w:ascii="Arial Narrow" w:hAnsi="Arial Narrow"/>
                <w:sz w:val="22"/>
                <w:szCs w:val="22"/>
              </w:rPr>
              <w:t>iné – text – gravírovaný na kovový štítok</w:t>
            </w:r>
            <w:r w:rsidR="0041201F">
              <w:rPr>
                <w:rFonts w:ascii="Arial Narrow" w:hAnsi="Arial Narrow"/>
                <w:sz w:val="22"/>
                <w:szCs w:val="22"/>
              </w:rPr>
              <w:t xml:space="preserve"> (bude spresnený úspešnému uchádzačovi). </w:t>
            </w:r>
          </w:p>
          <w:p w14:paraId="36E07BBF" w14:textId="2CDF995F" w:rsidR="00C06066" w:rsidRPr="00191F4B" w:rsidRDefault="00C06066" w:rsidP="007422D8">
            <w:pPr>
              <w:ind w:left="284"/>
              <w:rPr>
                <w:rFonts w:ascii="Arial Narrow" w:hAnsi="Arial Narrow"/>
                <w:sz w:val="22"/>
                <w:szCs w:val="22"/>
              </w:rPr>
            </w:pPr>
            <w:r w:rsidRPr="009E3850">
              <w:rPr>
                <w:rFonts w:ascii="Arial Narrow" w:hAnsi="Arial Narrow"/>
                <w:b/>
                <w:sz w:val="22"/>
                <w:szCs w:val="22"/>
              </w:rPr>
              <w:t>Jednostranná plaketa:</w:t>
            </w:r>
            <w:r w:rsidR="00A01529">
              <w:rPr>
                <w:rFonts w:ascii="Arial Narrow" w:hAnsi="Arial Narrow"/>
                <w:sz w:val="22"/>
                <w:szCs w:val="22"/>
              </w:rPr>
              <w:t xml:space="preserve"> </w:t>
            </w:r>
            <w:r w:rsidRPr="00191F4B">
              <w:rPr>
                <w:rFonts w:ascii="Arial Narrow" w:hAnsi="Arial Narrow"/>
                <w:sz w:val="22"/>
                <w:szCs w:val="22"/>
              </w:rPr>
              <w:t>rozmer – priemer 70 mm, hrúbka 4 mm</w:t>
            </w:r>
          </w:p>
          <w:p w14:paraId="07F550ED" w14:textId="6B27445B" w:rsidR="00C06066" w:rsidRPr="00191F4B" w:rsidRDefault="00C06066" w:rsidP="007422D8">
            <w:pPr>
              <w:ind w:left="284"/>
              <w:rPr>
                <w:rFonts w:ascii="Arial Narrow" w:hAnsi="Arial Narrow"/>
                <w:sz w:val="22"/>
                <w:szCs w:val="22"/>
              </w:rPr>
            </w:pPr>
            <w:r w:rsidRPr="00191F4B">
              <w:rPr>
                <w:rFonts w:ascii="Arial Narrow" w:hAnsi="Arial Narrow"/>
                <w:sz w:val="22"/>
                <w:szCs w:val="22"/>
              </w:rPr>
              <w:lastRenderedPageBreak/>
              <w:t xml:space="preserve">materiál – kov / tombak (zliatina 85% Cu a 15% Zn) </w:t>
            </w:r>
          </w:p>
          <w:p w14:paraId="42C8F645" w14:textId="5C351BF5" w:rsidR="00C06066" w:rsidRPr="00191F4B" w:rsidRDefault="00C06066" w:rsidP="007422D8">
            <w:pPr>
              <w:ind w:left="284"/>
              <w:rPr>
                <w:rFonts w:ascii="Arial Narrow" w:hAnsi="Arial Narrow"/>
                <w:sz w:val="22"/>
                <w:szCs w:val="22"/>
              </w:rPr>
            </w:pPr>
            <w:r w:rsidRPr="00191F4B">
              <w:rPr>
                <w:rFonts w:ascii="Arial Narrow" w:hAnsi="Arial Narrow"/>
                <w:sz w:val="22"/>
                <w:szCs w:val="22"/>
              </w:rPr>
              <w:t>povrchová úprava – galvanicky pokovaná striebrom s</w:t>
            </w:r>
            <w:r w:rsidR="00102580">
              <w:rPr>
                <w:rFonts w:ascii="Arial Narrow" w:hAnsi="Arial Narrow"/>
                <w:sz w:val="22"/>
                <w:szCs w:val="22"/>
              </w:rPr>
              <w:t> </w:t>
            </w:r>
            <w:r w:rsidRPr="00191F4B">
              <w:rPr>
                <w:rFonts w:ascii="Arial Narrow" w:hAnsi="Arial Narrow"/>
                <w:sz w:val="22"/>
                <w:szCs w:val="22"/>
              </w:rPr>
              <w:t>patinou</w:t>
            </w:r>
            <w:r w:rsidR="00102580">
              <w:rPr>
                <w:rFonts w:ascii="Arial Narrow" w:hAnsi="Arial Narrow"/>
                <w:sz w:val="22"/>
                <w:szCs w:val="22"/>
              </w:rPr>
              <w:t>.</w:t>
            </w:r>
          </w:p>
          <w:p w14:paraId="33035B0B" w14:textId="37E30BD0" w:rsidR="00C06066" w:rsidRPr="00191F4B" w:rsidRDefault="00C06066" w:rsidP="007422D8">
            <w:pPr>
              <w:ind w:left="284"/>
              <w:rPr>
                <w:rFonts w:ascii="Arial Narrow" w:hAnsi="Arial Narrow"/>
                <w:sz w:val="22"/>
                <w:szCs w:val="22"/>
              </w:rPr>
            </w:pPr>
          </w:p>
          <w:p w14:paraId="1C490813" w14:textId="44CD79C9" w:rsidR="00C06066" w:rsidRPr="00191F4B" w:rsidRDefault="00C06066" w:rsidP="007422D8">
            <w:pPr>
              <w:ind w:left="284"/>
              <w:rPr>
                <w:rFonts w:ascii="Arial Narrow" w:hAnsi="Arial Narrow"/>
                <w:sz w:val="22"/>
                <w:szCs w:val="22"/>
              </w:rPr>
            </w:pPr>
            <w:r w:rsidRPr="009E3850">
              <w:rPr>
                <w:rFonts w:ascii="Arial Narrow" w:hAnsi="Arial Narrow"/>
                <w:b/>
                <w:sz w:val="22"/>
                <w:szCs w:val="22"/>
              </w:rPr>
              <w:t>Krabička</w:t>
            </w:r>
            <w:r w:rsidRPr="00191F4B">
              <w:rPr>
                <w:rFonts w:ascii="Arial Narrow" w:hAnsi="Arial Narrow"/>
                <w:sz w:val="22"/>
                <w:szCs w:val="22"/>
              </w:rPr>
              <w:t>: rozmer – 220 x 180 x 35 mm</w:t>
            </w:r>
          </w:p>
          <w:p w14:paraId="19C5EE29" w14:textId="1FD7279A" w:rsidR="00F46674" w:rsidRPr="00191F4B" w:rsidRDefault="00F46674" w:rsidP="007422D8">
            <w:pPr>
              <w:ind w:left="284"/>
              <w:rPr>
                <w:rFonts w:ascii="Arial Narrow" w:hAnsi="Arial Narrow"/>
                <w:sz w:val="22"/>
                <w:szCs w:val="22"/>
              </w:rPr>
            </w:pPr>
            <w:r w:rsidRPr="00191F4B">
              <w:rPr>
                <w:rFonts w:ascii="Arial Narrow" w:hAnsi="Arial Narrow"/>
                <w:sz w:val="22"/>
                <w:szCs w:val="22"/>
              </w:rPr>
              <w:t>materiál – čerešňa</w:t>
            </w:r>
          </w:p>
          <w:p w14:paraId="1D2445BC" w14:textId="1BF159F6" w:rsidR="00C06066" w:rsidRPr="00191F4B" w:rsidRDefault="00F46674" w:rsidP="006E5D09">
            <w:pPr>
              <w:ind w:left="284"/>
              <w:rPr>
                <w:rFonts w:ascii="Arial Narrow" w:hAnsi="Arial Narrow"/>
                <w:sz w:val="22"/>
                <w:szCs w:val="22"/>
              </w:rPr>
            </w:pPr>
            <w:r w:rsidRPr="00191F4B">
              <w:rPr>
                <w:rFonts w:ascii="Arial Narrow" w:hAnsi="Arial Narrow"/>
                <w:sz w:val="22"/>
                <w:szCs w:val="22"/>
              </w:rPr>
              <w:t>iné – zatváranie na magnetky, vystlaná bordovým zamatom</w:t>
            </w:r>
            <w:r w:rsidR="0041201F">
              <w:rPr>
                <w:rFonts w:ascii="Arial Narrow" w:hAnsi="Arial Narrow"/>
                <w:sz w:val="22"/>
                <w:szCs w:val="22"/>
              </w:rPr>
              <w:t>.</w:t>
            </w:r>
          </w:p>
          <w:p w14:paraId="1393F62C" w14:textId="77777777" w:rsidR="00C06066" w:rsidRPr="00191F4B" w:rsidRDefault="00C06066" w:rsidP="009117CB">
            <w:pPr>
              <w:ind w:left="284"/>
              <w:rPr>
                <w:rFonts w:ascii="Arial Narrow" w:hAnsi="Arial Narrow"/>
                <w:sz w:val="22"/>
                <w:szCs w:val="22"/>
                <w:lang w:bidi="sk-SK"/>
              </w:rPr>
            </w:pPr>
          </w:p>
        </w:tc>
        <w:tc>
          <w:tcPr>
            <w:tcW w:w="926" w:type="pct"/>
            <w:vAlign w:val="center"/>
          </w:tcPr>
          <w:p w14:paraId="2E57A44B" w14:textId="77777777" w:rsidR="00C06066" w:rsidRPr="00191F4B" w:rsidRDefault="00C06066" w:rsidP="009117CB">
            <w:pPr>
              <w:ind w:left="284"/>
              <w:jc w:val="center"/>
              <w:rPr>
                <w:rFonts w:ascii="Arial Narrow" w:hAnsi="Arial Narrow"/>
                <w:sz w:val="22"/>
                <w:szCs w:val="22"/>
              </w:rPr>
            </w:pPr>
            <w:r w:rsidRPr="00191F4B">
              <w:rPr>
                <w:rFonts w:ascii="Arial Narrow" w:hAnsi="Arial Narrow"/>
                <w:sz w:val="22"/>
                <w:szCs w:val="22"/>
              </w:rPr>
              <w:lastRenderedPageBreak/>
              <w:t>N/A</w:t>
            </w:r>
          </w:p>
        </w:tc>
        <w:tc>
          <w:tcPr>
            <w:tcW w:w="928" w:type="pct"/>
          </w:tcPr>
          <w:p w14:paraId="73468E76" w14:textId="77777777" w:rsidR="00C06066" w:rsidRPr="00191F4B" w:rsidRDefault="00C06066" w:rsidP="009117CB">
            <w:pPr>
              <w:ind w:left="284"/>
              <w:jc w:val="center"/>
              <w:rPr>
                <w:rFonts w:ascii="Arial Narrow" w:hAnsi="Arial Narrow"/>
                <w:sz w:val="22"/>
                <w:szCs w:val="22"/>
              </w:rPr>
            </w:pPr>
          </w:p>
        </w:tc>
      </w:tr>
      <w:tr w:rsidR="00C06066" w:rsidRPr="00191F4B" w14:paraId="1051A2BD" w14:textId="77777777" w:rsidTr="008D5C3C">
        <w:trPr>
          <w:trHeight w:val="457"/>
        </w:trPr>
        <w:tc>
          <w:tcPr>
            <w:tcW w:w="290" w:type="pct"/>
            <w:vMerge/>
          </w:tcPr>
          <w:p w14:paraId="0AF81CEB" w14:textId="77777777" w:rsidR="00C06066" w:rsidRPr="00191F4B" w:rsidRDefault="00C06066" w:rsidP="009117CB">
            <w:pPr>
              <w:ind w:left="284"/>
              <w:rPr>
                <w:rFonts w:ascii="Arial Narrow" w:hAnsi="Arial Narrow"/>
                <w:sz w:val="22"/>
                <w:szCs w:val="22"/>
              </w:rPr>
            </w:pPr>
          </w:p>
        </w:tc>
        <w:tc>
          <w:tcPr>
            <w:tcW w:w="579" w:type="pct"/>
            <w:vMerge/>
          </w:tcPr>
          <w:p w14:paraId="6B7A15A5" w14:textId="77777777" w:rsidR="00C06066" w:rsidRPr="00191F4B" w:rsidRDefault="00C06066" w:rsidP="009117CB">
            <w:pPr>
              <w:ind w:left="284"/>
              <w:rPr>
                <w:rFonts w:ascii="Arial Narrow" w:hAnsi="Arial Narrow"/>
                <w:sz w:val="22"/>
                <w:szCs w:val="22"/>
              </w:rPr>
            </w:pPr>
          </w:p>
        </w:tc>
        <w:tc>
          <w:tcPr>
            <w:tcW w:w="636" w:type="pct"/>
            <w:vMerge/>
          </w:tcPr>
          <w:p w14:paraId="459D5693" w14:textId="77777777" w:rsidR="00C06066" w:rsidRPr="00191F4B" w:rsidRDefault="00C06066" w:rsidP="009117CB">
            <w:pPr>
              <w:ind w:left="284"/>
              <w:rPr>
                <w:rFonts w:ascii="Arial Narrow" w:hAnsi="Arial Narrow"/>
                <w:sz w:val="22"/>
                <w:szCs w:val="22"/>
              </w:rPr>
            </w:pPr>
          </w:p>
        </w:tc>
        <w:tc>
          <w:tcPr>
            <w:tcW w:w="1641" w:type="pct"/>
            <w:shd w:val="clear" w:color="auto" w:fill="FDE9D9" w:themeFill="accent6" w:themeFillTint="33"/>
            <w:vAlign w:val="center"/>
          </w:tcPr>
          <w:p w14:paraId="400F1427" w14:textId="77777777" w:rsidR="00C06066" w:rsidRPr="00191F4B" w:rsidRDefault="00C06066" w:rsidP="009117CB">
            <w:pPr>
              <w:ind w:left="284"/>
              <w:rPr>
                <w:rFonts w:ascii="Arial Narrow" w:hAnsi="Arial Narrow"/>
                <w:b/>
                <w:sz w:val="22"/>
                <w:szCs w:val="22"/>
              </w:rPr>
            </w:pPr>
            <w:r w:rsidRPr="00191F4B">
              <w:rPr>
                <w:rFonts w:ascii="Arial Narrow" w:hAnsi="Arial Narrow"/>
                <w:b/>
                <w:sz w:val="22"/>
                <w:szCs w:val="22"/>
              </w:rPr>
              <w:t>Výrobca</w:t>
            </w:r>
          </w:p>
        </w:tc>
        <w:tc>
          <w:tcPr>
            <w:tcW w:w="1854" w:type="pct"/>
            <w:gridSpan w:val="2"/>
            <w:shd w:val="clear" w:color="auto" w:fill="FDE9D9" w:themeFill="accent6" w:themeFillTint="33"/>
            <w:vAlign w:val="center"/>
          </w:tcPr>
          <w:p w14:paraId="1D84F257" w14:textId="77777777" w:rsidR="00C06066" w:rsidRPr="00191F4B" w:rsidRDefault="00C06066" w:rsidP="009117CB">
            <w:pPr>
              <w:ind w:left="284"/>
              <w:jc w:val="center"/>
              <w:rPr>
                <w:rFonts w:ascii="Arial Narrow" w:hAnsi="Arial Narrow"/>
                <w:b/>
                <w:sz w:val="22"/>
                <w:szCs w:val="22"/>
              </w:rPr>
            </w:pPr>
          </w:p>
        </w:tc>
      </w:tr>
    </w:tbl>
    <w:p w14:paraId="4F2C04C4" w14:textId="519BD221" w:rsidR="00B66CB3" w:rsidRPr="00191F4B" w:rsidRDefault="00B66CB3" w:rsidP="00626A42">
      <w:pPr>
        <w:tabs>
          <w:tab w:val="left" w:pos="567"/>
        </w:tabs>
        <w:spacing w:line="240" w:lineRule="atLeast"/>
        <w:jc w:val="both"/>
        <w:rPr>
          <w:rFonts w:ascii="Arial Narrow" w:hAnsi="Arial Narrow"/>
          <w:i/>
          <w:color w:val="000000"/>
          <w:sz w:val="22"/>
          <w:szCs w:val="22"/>
        </w:rPr>
      </w:pPr>
    </w:p>
    <w:p w14:paraId="66BFBA01" w14:textId="77777777" w:rsidR="005F58BA" w:rsidRPr="00191F4B" w:rsidRDefault="005F58BA" w:rsidP="009117CB">
      <w:pPr>
        <w:tabs>
          <w:tab w:val="left" w:pos="567"/>
        </w:tabs>
        <w:spacing w:line="240" w:lineRule="atLeast"/>
        <w:ind w:left="284"/>
        <w:jc w:val="both"/>
        <w:rPr>
          <w:rFonts w:ascii="Arial Narrow" w:hAnsi="Arial Narrow"/>
          <w:i/>
          <w:color w:val="000000"/>
          <w:sz w:val="22"/>
          <w:szCs w:val="22"/>
        </w:rPr>
      </w:pPr>
    </w:p>
    <w:tbl>
      <w:tblPr>
        <w:tblStyle w:val="Mriekatabuky"/>
        <w:tblW w:w="5000" w:type="pct"/>
        <w:tblLook w:val="04A0" w:firstRow="1" w:lastRow="0" w:firstColumn="1" w:lastColumn="0" w:noHBand="0" w:noVBand="1"/>
      </w:tblPr>
      <w:tblGrid>
        <w:gridCol w:w="811"/>
        <w:gridCol w:w="1433"/>
        <w:gridCol w:w="1332"/>
        <w:gridCol w:w="2810"/>
        <w:gridCol w:w="1474"/>
        <w:gridCol w:w="1478"/>
      </w:tblGrid>
      <w:tr w:rsidR="00F46674" w:rsidRPr="00191F4B" w14:paraId="3F1A4E3C" w14:textId="77777777" w:rsidTr="008D5C3C">
        <w:tc>
          <w:tcPr>
            <w:tcW w:w="290" w:type="pct"/>
            <w:shd w:val="clear" w:color="auto" w:fill="D9D9D9" w:themeFill="background1" w:themeFillShade="D9"/>
            <w:vAlign w:val="center"/>
          </w:tcPr>
          <w:p w14:paraId="56D7C6EC"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b/>
                <w:sz w:val="22"/>
                <w:szCs w:val="22"/>
              </w:rPr>
              <w:t>p.č.</w:t>
            </w:r>
          </w:p>
        </w:tc>
        <w:tc>
          <w:tcPr>
            <w:tcW w:w="579" w:type="pct"/>
            <w:shd w:val="clear" w:color="auto" w:fill="D9D9D9" w:themeFill="background1" w:themeFillShade="D9"/>
            <w:vAlign w:val="center"/>
          </w:tcPr>
          <w:p w14:paraId="2EF722E1"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b/>
                <w:sz w:val="22"/>
                <w:szCs w:val="22"/>
              </w:rPr>
              <w:t>Názov položky</w:t>
            </w:r>
          </w:p>
        </w:tc>
        <w:tc>
          <w:tcPr>
            <w:tcW w:w="636" w:type="pct"/>
            <w:shd w:val="clear" w:color="auto" w:fill="D9D9D9" w:themeFill="background1" w:themeFillShade="D9"/>
            <w:vAlign w:val="center"/>
          </w:tcPr>
          <w:p w14:paraId="5A01CEBB"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b/>
                <w:sz w:val="22"/>
                <w:szCs w:val="22"/>
              </w:rPr>
              <w:t>Množstvo</w:t>
            </w:r>
          </w:p>
        </w:tc>
        <w:tc>
          <w:tcPr>
            <w:tcW w:w="1641" w:type="pct"/>
            <w:shd w:val="clear" w:color="auto" w:fill="D9D9D9" w:themeFill="background1" w:themeFillShade="D9"/>
            <w:vAlign w:val="center"/>
          </w:tcPr>
          <w:p w14:paraId="1264B03B" w14:textId="79E1CDA7" w:rsidR="00F46674" w:rsidRPr="00191F4B" w:rsidRDefault="007422D8" w:rsidP="009117CB">
            <w:pPr>
              <w:ind w:left="284"/>
              <w:jc w:val="center"/>
              <w:rPr>
                <w:rFonts w:ascii="Arial Narrow" w:hAnsi="Arial Narrow" w:cs="Calibri"/>
                <w:b/>
                <w:bCs/>
                <w:color w:val="000000"/>
                <w:sz w:val="22"/>
                <w:szCs w:val="22"/>
              </w:rPr>
            </w:pPr>
            <w:r>
              <w:rPr>
                <w:rFonts w:ascii="Arial Narrow" w:hAnsi="Arial Narrow"/>
                <w:b/>
                <w:bCs/>
                <w:color w:val="000000"/>
                <w:sz w:val="22"/>
                <w:szCs w:val="22"/>
                <w:lang w:bidi="sk-SK"/>
              </w:rPr>
              <w:t xml:space="preserve">Opis predmetu zákazky </w:t>
            </w:r>
          </w:p>
        </w:tc>
        <w:tc>
          <w:tcPr>
            <w:tcW w:w="1854" w:type="pct"/>
            <w:gridSpan w:val="2"/>
            <w:shd w:val="clear" w:color="auto" w:fill="D9D9D9" w:themeFill="background1" w:themeFillShade="D9"/>
            <w:vAlign w:val="center"/>
          </w:tcPr>
          <w:p w14:paraId="3BC9882C" w14:textId="77777777" w:rsidR="00F46674" w:rsidRPr="00191F4B" w:rsidRDefault="00F46674"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 xml:space="preserve">Vlastný návrh plnenia </w:t>
            </w:r>
          </w:p>
          <w:p w14:paraId="3D79D76D" w14:textId="77777777" w:rsidR="00F46674" w:rsidRPr="00191F4B" w:rsidRDefault="00F46674" w:rsidP="009117CB">
            <w:pPr>
              <w:ind w:left="284"/>
              <w:jc w:val="center"/>
              <w:rPr>
                <w:rFonts w:ascii="Arial Narrow" w:hAnsi="Arial Narrow" w:cs="Calibri"/>
                <w:bCs/>
                <w:color w:val="000000"/>
                <w:sz w:val="22"/>
                <w:szCs w:val="22"/>
              </w:rPr>
            </w:pPr>
            <w:r w:rsidRPr="00191F4B">
              <w:rPr>
                <w:rFonts w:ascii="Arial Narrow" w:hAnsi="Arial Narrow" w:cs="Calibri"/>
                <w:bCs/>
                <w:color w:val="000000"/>
                <w:sz w:val="22"/>
                <w:szCs w:val="22"/>
              </w:rPr>
              <w:t>(doplní uchádzač)</w:t>
            </w:r>
          </w:p>
          <w:p w14:paraId="064A4977" w14:textId="77777777" w:rsidR="00F46674" w:rsidRPr="00191F4B" w:rsidRDefault="00F46674" w:rsidP="009117CB">
            <w:pPr>
              <w:ind w:left="284"/>
              <w:jc w:val="center"/>
              <w:rPr>
                <w:rFonts w:ascii="Arial Narrow" w:hAnsi="Arial Narrow" w:cs="Calibri"/>
                <w:b/>
                <w:bCs/>
                <w:color w:val="000000"/>
                <w:sz w:val="22"/>
                <w:szCs w:val="22"/>
              </w:rPr>
            </w:pPr>
          </w:p>
          <w:p w14:paraId="6AF11E0A" w14:textId="77777777" w:rsidR="00F46674" w:rsidRPr="00191F4B" w:rsidRDefault="00F46674"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Požaduje sa uviesť skutočnú špecifikáciu ponúkaného predmetu zákazky - výrobcu a technické parametre,  uviesť áno/nie, v prípade číselnej hodnoty uviesť jej skutočnosť.</w:t>
            </w:r>
          </w:p>
        </w:tc>
      </w:tr>
      <w:tr w:rsidR="00191F4B" w:rsidRPr="00191F4B" w14:paraId="0E7F79ED" w14:textId="77777777" w:rsidTr="008D5C3C">
        <w:trPr>
          <w:trHeight w:val="539"/>
        </w:trPr>
        <w:tc>
          <w:tcPr>
            <w:tcW w:w="290" w:type="pct"/>
            <w:shd w:val="clear" w:color="auto" w:fill="D9D9D9" w:themeFill="background1" w:themeFillShade="D9"/>
            <w:vAlign w:val="center"/>
          </w:tcPr>
          <w:p w14:paraId="6F381D26" w14:textId="77777777" w:rsidR="00F46674" w:rsidRPr="00191F4B" w:rsidRDefault="00F46674" w:rsidP="009117CB">
            <w:pPr>
              <w:ind w:left="284"/>
              <w:jc w:val="center"/>
              <w:rPr>
                <w:rFonts w:ascii="Arial Narrow" w:hAnsi="Arial Narrow"/>
                <w:b/>
                <w:sz w:val="22"/>
                <w:szCs w:val="22"/>
              </w:rPr>
            </w:pPr>
          </w:p>
        </w:tc>
        <w:tc>
          <w:tcPr>
            <w:tcW w:w="579" w:type="pct"/>
            <w:shd w:val="clear" w:color="auto" w:fill="D9D9D9" w:themeFill="background1" w:themeFillShade="D9"/>
            <w:vAlign w:val="center"/>
          </w:tcPr>
          <w:p w14:paraId="56C33456" w14:textId="77777777" w:rsidR="00F46674" w:rsidRPr="00191F4B" w:rsidRDefault="00F46674" w:rsidP="009117CB">
            <w:pPr>
              <w:ind w:left="284"/>
              <w:jc w:val="center"/>
              <w:rPr>
                <w:rFonts w:ascii="Arial Narrow" w:hAnsi="Arial Narrow"/>
                <w:b/>
                <w:sz w:val="22"/>
                <w:szCs w:val="22"/>
              </w:rPr>
            </w:pPr>
          </w:p>
        </w:tc>
        <w:tc>
          <w:tcPr>
            <w:tcW w:w="636" w:type="pct"/>
            <w:shd w:val="clear" w:color="auto" w:fill="D9D9D9" w:themeFill="background1" w:themeFillShade="D9"/>
            <w:vAlign w:val="center"/>
          </w:tcPr>
          <w:p w14:paraId="19BBB910" w14:textId="77777777" w:rsidR="00F46674" w:rsidRPr="00191F4B" w:rsidRDefault="00F46674" w:rsidP="009117CB">
            <w:pPr>
              <w:ind w:left="284"/>
              <w:jc w:val="center"/>
              <w:rPr>
                <w:rFonts w:ascii="Arial Narrow" w:hAnsi="Arial Narrow"/>
                <w:b/>
                <w:sz w:val="22"/>
                <w:szCs w:val="22"/>
              </w:rPr>
            </w:pPr>
          </w:p>
        </w:tc>
        <w:tc>
          <w:tcPr>
            <w:tcW w:w="1641" w:type="pct"/>
            <w:shd w:val="clear" w:color="auto" w:fill="D9D9D9" w:themeFill="background1" w:themeFillShade="D9"/>
            <w:vAlign w:val="center"/>
          </w:tcPr>
          <w:p w14:paraId="51B74AEA" w14:textId="77777777" w:rsidR="00F46674" w:rsidRPr="00191F4B" w:rsidRDefault="00F46674" w:rsidP="009117CB">
            <w:pPr>
              <w:ind w:left="284"/>
              <w:jc w:val="center"/>
              <w:rPr>
                <w:rFonts w:ascii="Arial Narrow" w:hAnsi="Arial Narrow"/>
                <w:b/>
                <w:sz w:val="22"/>
                <w:szCs w:val="22"/>
              </w:rPr>
            </w:pPr>
          </w:p>
        </w:tc>
        <w:tc>
          <w:tcPr>
            <w:tcW w:w="926" w:type="pct"/>
            <w:shd w:val="clear" w:color="auto" w:fill="D9D9D9" w:themeFill="background1" w:themeFillShade="D9"/>
          </w:tcPr>
          <w:p w14:paraId="7FC1E45F"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sz w:val="22"/>
                <w:szCs w:val="22"/>
              </w:rPr>
              <w:t>Uchádzač uvedie presnú číselnú hodnotu</w:t>
            </w:r>
          </w:p>
        </w:tc>
        <w:tc>
          <w:tcPr>
            <w:tcW w:w="928" w:type="pct"/>
            <w:shd w:val="clear" w:color="auto" w:fill="D9D9D9" w:themeFill="background1" w:themeFillShade="D9"/>
          </w:tcPr>
          <w:p w14:paraId="4C6309E5"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cs="Arial"/>
                <w:sz w:val="22"/>
                <w:szCs w:val="22"/>
              </w:rPr>
              <w:t>Uchádzač uvedie „áno/nie“</w:t>
            </w:r>
          </w:p>
        </w:tc>
      </w:tr>
      <w:tr w:rsidR="00F46674" w:rsidRPr="00191F4B" w14:paraId="20AB4A2E" w14:textId="77777777" w:rsidTr="008D5C3C">
        <w:trPr>
          <w:trHeight w:val="274"/>
        </w:trPr>
        <w:tc>
          <w:tcPr>
            <w:tcW w:w="290" w:type="pct"/>
            <w:vMerge w:val="restart"/>
            <w:vAlign w:val="center"/>
          </w:tcPr>
          <w:p w14:paraId="4B752382" w14:textId="3A632B19" w:rsidR="00F46674" w:rsidRPr="00191F4B" w:rsidRDefault="00F46674" w:rsidP="009117CB">
            <w:pPr>
              <w:ind w:left="284"/>
              <w:rPr>
                <w:rFonts w:ascii="Arial Narrow" w:hAnsi="Arial Narrow"/>
                <w:sz w:val="22"/>
                <w:szCs w:val="22"/>
              </w:rPr>
            </w:pPr>
            <w:r w:rsidRPr="00191F4B">
              <w:rPr>
                <w:rFonts w:ascii="Arial Narrow" w:hAnsi="Arial Narrow"/>
                <w:sz w:val="22"/>
                <w:szCs w:val="22"/>
              </w:rPr>
              <w:t>7.</w:t>
            </w:r>
          </w:p>
        </w:tc>
        <w:tc>
          <w:tcPr>
            <w:tcW w:w="579" w:type="pct"/>
            <w:vMerge w:val="restart"/>
            <w:vAlign w:val="center"/>
          </w:tcPr>
          <w:p w14:paraId="73522682" w14:textId="6168C22C" w:rsidR="00F46674" w:rsidRPr="00191F4B" w:rsidRDefault="00F46674" w:rsidP="0052028B">
            <w:pPr>
              <w:ind w:left="284"/>
              <w:rPr>
                <w:rFonts w:ascii="Arial Narrow" w:hAnsi="Arial Narrow"/>
                <w:b/>
                <w:sz w:val="22"/>
                <w:szCs w:val="22"/>
              </w:rPr>
            </w:pPr>
            <w:r w:rsidRPr="00191F4B">
              <w:rPr>
                <w:rFonts w:ascii="Arial Narrow" w:hAnsi="Arial Narrow"/>
                <w:b/>
                <w:sz w:val="22"/>
                <w:szCs w:val="22"/>
              </w:rPr>
              <w:t>Pamätná minca v plastovej bublinke / OO PPZ</w:t>
            </w:r>
          </w:p>
          <w:p w14:paraId="67E004B8" w14:textId="73FE8AEF" w:rsidR="00F46674" w:rsidRPr="00191F4B" w:rsidRDefault="00F46674" w:rsidP="009117CB">
            <w:pPr>
              <w:ind w:left="284"/>
              <w:jc w:val="both"/>
              <w:rPr>
                <w:rFonts w:ascii="Arial Narrow" w:hAnsi="Arial Narrow"/>
                <w:sz w:val="22"/>
                <w:szCs w:val="22"/>
              </w:rPr>
            </w:pPr>
          </w:p>
          <w:p w14:paraId="18220686" w14:textId="77777777" w:rsidR="00F46674" w:rsidRPr="00191F4B" w:rsidRDefault="00F46674" w:rsidP="009117CB">
            <w:pPr>
              <w:ind w:left="284"/>
              <w:jc w:val="both"/>
              <w:rPr>
                <w:rFonts w:ascii="Arial Narrow" w:hAnsi="Arial Narrow"/>
                <w:sz w:val="22"/>
                <w:szCs w:val="22"/>
              </w:rPr>
            </w:pPr>
          </w:p>
          <w:p w14:paraId="6C6109EF" w14:textId="77777777" w:rsidR="00F46674" w:rsidRPr="00191F4B" w:rsidRDefault="00F46674" w:rsidP="009117CB">
            <w:pPr>
              <w:ind w:left="284"/>
              <w:jc w:val="both"/>
              <w:rPr>
                <w:rFonts w:ascii="Arial Narrow" w:hAnsi="Arial Narrow"/>
                <w:b/>
                <w:sz w:val="22"/>
                <w:szCs w:val="22"/>
              </w:rPr>
            </w:pPr>
          </w:p>
          <w:p w14:paraId="61C70C0F" w14:textId="77777777" w:rsidR="00F46674" w:rsidRPr="00191F4B" w:rsidRDefault="00F46674" w:rsidP="009117CB">
            <w:pPr>
              <w:ind w:left="284"/>
              <w:jc w:val="both"/>
              <w:rPr>
                <w:rFonts w:ascii="Arial Narrow" w:hAnsi="Arial Narrow"/>
                <w:color w:val="000000"/>
                <w:sz w:val="22"/>
                <w:szCs w:val="22"/>
                <w:lang w:bidi="sk-SK"/>
              </w:rPr>
            </w:pPr>
            <w:r w:rsidRPr="00191F4B">
              <w:rPr>
                <w:rFonts w:ascii="Arial Narrow" w:hAnsi="Arial Narrow"/>
                <w:color w:val="000000"/>
                <w:sz w:val="22"/>
                <w:szCs w:val="22"/>
                <w:lang w:bidi="sk-SK"/>
              </w:rPr>
              <w:t xml:space="preserve">  </w:t>
            </w:r>
          </w:p>
          <w:p w14:paraId="2C268D91" w14:textId="77777777" w:rsidR="00F46674" w:rsidRPr="00191F4B" w:rsidRDefault="00F46674" w:rsidP="009117CB">
            <w:pPr>
              <w:pStyle w:val="Default"/>
              <w:ind w:left="284"/>
              <w:jc w:val="both"/>
              <w:rPr>
                <w:rFonts w:ascii="Arial Narrow" w:hAnsi="Arial Narrow"/>
                <w:sz w:val="22"/>
                <w:szCs w:val="22"/>
              </w:rPr>
            </w:pPr>
          </w:p>
          <w:p w14:paraId="5E11BFA7" w14:textId="77777777" w:rsidR="00F46674" w:rsidRPr="00191F4B" w:rsidRDefault="00F46674" w:rsidP="009117CB">
            <w:pPr>
              <w:ind w:left="284"/>
              <w:rPr>
                <w:rFonts w:ascii="Arial Narrow" w:hAnsi="Arial Narrow"/>
                <w:b/>
                <w:sz w:val="22"/>
                <w:szCs w:val="22"/>
              </w:rPr>
            </w:pPr>
          </w:p>
        </w:tc>
        <w:tc>
          <w:tcPr>
            <w:tcW w:w="636" w:type="pct"/>
            <w:vMerge w:val="restart"/>
            <w:vAlign w:val="center"/>
          </w:tcPr>
          <w:p w14:paraId="56A2E84B" w14:textId="33054ABE" w:rsidR="00F46674" w:rsidRPr="00191F4B" w:rsidRDefault="00DB6BF9" w:rsidP="009117CB">
            <w:pPr>
              <w:ind w:left="284"/>
              <w:jc w:val="both"/>
              <w:rPr>
                <w:rFonts w:ascii="Arial Narrow" w:hAnsi="Arial Narrow"/>
                <w:sz w:val="22"/>
                <w:szCs w:val="22"/>
              </w:rPr>
            </w:pPr>
            <w:r>
              <w:rPr>
                <w:rFonts w:ascii="Arial Narrow" w:hAnsi="Arial Narrow"/>
                <w:sz w:val="22"/>
                <w:szCs w:val="22"/>
              </w:rPr>
              <w:t>zostava (</w:t>
            </w:r>
            <w:r w:rsidR="00F46674" w:rsidRPr="00191F4B">
              <w:rPr>
                <w:rFonts w:ascii="Arial Narrow" w:hAnsi="Arial Narrow"/>
                <w:sz w:val="22"/>
                <w:szCs w:val="22"/>
              </w:rPr>
              <w:t xml:space="preserve">bublinka: 200 kusov </w:t>
            </w:r>
          </w:p>
          <w:p w14:paraId="69F24A8C" w14:textId="3B96B4A8" w:rsidR="00F46674" w:rsidRPr="00191F4B" w:rsidRDefault="00F46674" w:rsidP="009117CB">
            <w:pPr>
              <w:ind w:left="284"/>
              <w:jc w:val="both"/>
              <w:rPr>
                <w:rFonts w:ascii="Arial Narrow" w:hAnsi="Arial Narrow"/>
                <w:sz w:val="22"/>
                <w:szCs w:val="22"/>
              </w:rPr>
            </w:pPr>
            <w:r w:rsidRPr="00191F4B">
              <w:rPr>
                <w:rFonts w:ascii="Arial Narrow" w:hAnsi="Arial Narrow"/>
                <w:sz w:val="22"/>
                <w:szCs w:val="22"/>
              </w:rPr>
              <w:t>strieborná patina: 200 kusov</w:t>
            </w:r>
            <w:r w:rsidR="00DB6BF9">
              <w:rPr>
                <w:rFonts w:ascii="Arial Narrow" w:hAnsi="Arial Narrow"/>
                <w:sz w:val="22"/>
                <w:szCs w:val="22"/>
              </w:rPr>
              <w:t>)</w:t>
            </w:r>
          </w:p>
        </w:tc>
        <w:tc>
          <w:tcPr>
            <w:tcW w:w="1641" w:type="pct"/>
            <w:vAlign w:val="center"/>
          </w:tcPr>
          <w:p w14:paraId="0F22D7BF" w14:textId="77777777" w:rsidR="00F46674" w:rsidRPr="00191F4B" w:rsidRDefault="00F46674" w:rsidP="009117CB">
            <w:pPr>
              <w:ind w:left="284"/>
              <w:rPr>
                <w:rFonts w:ascii="Arial Narrow" w:hAnsi="Arial Narrow"/>
                <w:sz w:val="22"/>
                <w:szCs w:val="22"/>
                <w:lang w:bidi="sk-SK"/>
              </w:rPr>
            </w:pPr>
          </w:p>
          <w:p w14:paraId="4D153491" w14:textId="77777777" w:rsidR="00F46674" w:rsidRPr="00191F4B" w:rsidRDefault="00F46674" w:rsidP="007422D8">
            <w:pPr>
              <w:ind w:left="284"/>
              <w:rPr>
                <w:rFonts w:ascii="Arial Narrow" w:hAnsi="Arial Narrow"/>
                <w:sz w:val="22"/>
                <w:szCs w:val="22"/>
              </w:rPr>
            </w:pPr>
            <w:r w:rsidRPr="00191F4B">
              <w:rPr>
                <w:rFonts w:ascii="Arial Narrow" w:hAnsi="Arial Narrow"/>
                <w:sz w:val="22"/>
                <w:szCs w:val="22"/>
              </w:rPr>
              <w:t xml:space="preserve">Pamätná minca jednofarebná. </w:t>
            </w:r>
          </w:p>
          <w:p w14:paraId="1CCE7324" w14:textId="70A7486C" w:rsidR="00F46674" w:rsidRPr="00191F4B" w:rsidRDefault="00F46674" w:rsidP="007422D8">
            <w:pPr>
              <w:ind w:left="284"/>
              <w:rPr>
                <w:rFonts w:ascii="Arial Narrow" w:hAnsi="Arial Narrow"/>
                <w:sz w:val="22"/>
                <w:szCs w:val="22"/>
              </w:rPr>
            </w:pPr>
            <w:r w:rsidRPr="00191F4B">
              <w:rPr>
                <w:rFonts w:ascii="Arial Narrow" w:hAnsi="Arial Narrow"/>
                <w:sz w:val="22"/>
                <w:szCs w:val="22"/>
              </w:rPr>
              <w:t>Špecifikácia: obojstranná razba s plastickým 3D dizajnom na oboch stranách. Materiál: kov – tombak (zliatina 85% Cu a 15% Zn)</w:t>
            </w:r>
          </w:p>
          <w:p w14:paraId="502EF03B" w14:textId="557A09B2" w:rsidR="00F46674" w:rsidRPr="00191F4B" w:rsidRDefault="00F46674" w:rsidP="007422D8">
            <w:pPr>
              <w:ind w:left="284"/>
              <w:rPr>
                <w:rFonts w:ascii="Arial Narrow" w:hAnsi="Arial Narrow"/>
                <w:sz w:val="22"/>
                <w:szCs w:val="22"/>
              </w:rPr>
            </w:pPr>
            <w:r w:rsidRPr="00191F4B">
              <w:rPr>
                <w:rFonts w:ascii="Arial Narrow" w:hAnsi="Arial Narrow"/>
                <w:sz w:val="22"/>
                <w:szCs w:val="22"/>
              </w:rPr>
              <w:t>Rozmer: priemer 50 mm, hrúbka 4 mm</w:t>
            </w:r>
            <w:r w:rsidR="0041201F">
              <w:rPr>
                <w:rFonts w:ascii="Arial Narrow" w:hAnsi="Arial Narrow"/>
                <w:sz w:val="22"/>
                <w:szCs w:val="22"/>
              </w:rPr>
              <w:t>.</w:t>
            </w:r>
          </w:p>
          <w:p w14:paraId="45F4F990" w14:textId="77777777" w:rsidR="00F46674" w:rsidRPr="00191F4B" w:rsidRDefault="00F46674" w:rsidP="009117CB">
            <w:pPr>
              <w:ind w:left="284"/>
              <w:jc w:val="both"/>
              <w:rPr>
                <w:rFonts w:ascii="Arial Narrow" w:hAnsi="Arial Narrow"/>
                <w:sz w:val="22"/>
                <w:szCs w:val="22"/>
              </w:rPr>
            </w:pPr>
          </w:p>
          <w:p w14:paraId="76803184" w14:textId="6A2B4F1F" w:rsidR="00F46674" w:rsidRPr="00191F4B" w:rsidRDefault="00F46674" w:rsidP="009117CB">
            <w:pPr>
              <w:ind w:left="284"/>
              <w:jc w:val="both"/>
              <w:rPr>
                <w:rFonts w:ascii="Arial Narrow" w:hAnsi="Arial Narrow"/>
                <w:sz w:val="22"/>
                <w:szCs w:val="22"/>
              </w:rPr>
            </w:pPr>
          </w:p>
          <w:p w14:paraId="7EBB0000" w14:textId="7B06C089" w:rsidR="00F46674" w:rsidRPr="00191F4B" w:rsidRDefault="00F46674" w:rsidP="009117CB">
            <w:pPr>
              <w:ind w:left="284"/>
              <w:jc w:val="both"/>
              <w:rPr>
                <w:rFonts w:ascii="Arial Narrow" w:hAnsi="Arial Narrow"/>
                <w:sz w:val="22"/>
                <w:szCs w:val="22"/>
              </w:rPr>
            </w:pPr>
            <w:r w:rsidRPr="00191F4B">
              <w:rPr>
                <w:rFonts w:ascii="Arial Narrow" w:hAnsi="Arial Narrow"/>
                <w:sz w:val="22"/>
                <w:szCs w:val="22"/>
              </w:rPr>
              <w:t xml:space="preserve"> </w:t>
            </w:r>
          </w:p>
          <w:p w14:paraId="56207D90" w14:textId="48BFCD74" w:rsidR="00F46674" w:rsidRPr="00191F4B" w:rsidRDefault="00F46674" w:rsidP="009117CB">
            <w:pPr>
              <w:ind w:left="284"/>
              <w:jc w:val="both"/>
              <w:rPr>
                <w:rFonts w:ascii="Arial Narrow" w:hAnsi="Arial Narrow"/>
                <w:sz w:val="22"/>
                <w:szCs w:val="22"/>
                <w:lang w:bidi="sk-SK"/>
              </w:rPr>
            </w:pPr>
          </w:p>
        </w:tc>
        <w:tc>
          <w:tcPr>
            <w:tcW w:w="926" w:type="pct"/>
            <w:vAlign w:val="center"/>
          </w:tcPr>
          <w:p w14:paraId="377DCE76" w14:textId="77777777" w:rsidR="00F46674" w:rsidRPr="00191F4B" w:rsidRDefault="00F46674" w:rsidP="009117CB">
            <w:pPr>
              <w:ind w:left="284"/>
              <w:jc w:val="center"/>
              <w:rPr>
                <w:rFonts w:ascii="Arial Narrow" w:hAnsi="Arial Narrow"/>
                <w:sz w:val="22"/>
                <w:szCs w:val="22"/>
              </w:rPr>
            </w:pPr>
            <w:r w:rsidRPr="00191F4B">
              <w:rPr>
                <w:rFonts w:ascii="Arial Narrow" w:hAnsi="Arial Narrow"/>
                <w:sz w:val="22"/>
                <w:szCs w:val="22"/>
              </w:rPr>
              <w:t>N/A</w:t>
            </w:r>
          </w:p>
        </w:tc>
        <w:tc>
          <w:tcPr>
            <w:tcW w:w="928" w:type="pct"/>
          </w:tcPr>
          <w:p w14:paraId="706653D7" w14:textId="77777777" w:rsidR="00F46674" w:rsidRPr="00191F4B" w:rsidRDefault="00F46674" w:rsidP="009117CB">
            <w:pPr>
              <w:ind w:left="284"/>
              <w:jc w:val="center"/>
              <w:rPr>
                <w:rFonts w:ascii="Arial Narrow" w:hAnsi="Arial Narrow"/>
                <w:sz w:val="22"/>
                <w:szCs w:val="22"/>
              </w:rPr>
            </w:pPr>
          </w:p>
        </w:tc>
      </w:tr>
      <w:tr w:rsidR="00F46674" w:rsidRPr="00191F4B" w14:paraId="45951E63" w14:textId="77777777" w:rsidTr="008D5C3C">
        <w:trPr>
          <w:trHeight w:val="457"/>
        </w:trPr>
        <w:tc>
          <w:tcPr>
            <w:tcW w:w="290" w:type="pct"/>
            <w:vMerge/>
          </w:tcPr>
          <w:p w14:paraId="66498FEA" w14:textId="77777777" w:rsidR="00F46674" w:rsidRPr="00191F4B" w:rsidRDefault="00F46674" w:rsidP="009117CB">
            <w:pPr>
              <w:ind w:left="284"/>
              <w:rPr>
                <w:rFonts w:ascii="Arial Narrow" w:hAnsi="Arial Narrow"/>
                <w:sz w:val="22"/>
                <w:szCs w:val="22"/>
              </w:rPr>
            </w:pPr>
          </w:p>
        </w:tc>
        <w:tc>
          <w:tcPr>
            <w:tcW w:w="579" w:type="pct"/>
            <w:vMerge/>
          </w:tcPr>
          <w:p w14:paraId="2F22EF9B" w14:textId="77777777" w:rsidR="00F46674" w:rsidRPr="00191F4B" w:rsidRDefault="00F46674" w:rsidP="009117CB">
            <w:pPr>
              <w:ind w:left="284"/>
              <w:rPr>
                <w:rFonts w:ascii="Arial Narrow" w:hAnsi="Arial Narrow"/>
                <w:sz w:val="22"/>
                <w:szCs w:val="22"/>
              </w:rPr>
            </w:pPr>
          </w:p>
        </w:tc>
        <w:tc>
          <w:tcPr>
            <w:tcW w:w="636" w:type="pct"/>
            <w:vMerge/>
          </w:tcPr>
          <w:p w14:paraId="6A4EE0DA" w14:textId="77777777" w:rsidR="00F46674" w:rsidRPr="00191F4B" w:rsidRDefault="00F46674" w:rsidP="009117CB">
            <w:pPr>
              <w:ind w:left="284"/>
              <w:rPr>
                <w:rFonts w:ascii="Arial Narrow" w:hAnsi="Arial Narrow"/>
                <w:sz w:val="22"/>
                <w:szCs w:val="22"/>
              </w:rPr>
            </w:pPr>
          </w:p>
        </w:tc>
        <w:tc>
          <w:tcPr>
            <w:tcW w:w="1641" w:type="pct"/>
            <w:shd w:val="clear" w:color="auto" w:fill="FDE9D9" w:themeFill="accent6" w:themeFillTint="33"/>
            <w:vAlign w:val="center"/>
          </w:tcPr>
          <w:p w14:paraId="6F14F956" w14:textId="77777777" w:rsidR="00F46674" w:rsidRPr="00191F4B" w:rsidRDefault="00F46674" w:rsidP="009117CB">
            <w:pPr>
              <w:ind w:left="284"/>
              <w:rPr>
                <w:rFonts w:ascii="Arial Narrow" w:hAnsi="Arial Narrow"/>
                <w:b/>
                <w:sz w:val="22"/>
                <w:szCs w:val="22"/>
              </w:rPr>
            </w:pPr>
            <w:r w:rsidRPr="00191F4B">
              <w:rPr>
                <w:rFonts w:ascii="Arial Narrow" w:hAnsi="Arial Narrow"/>
                <w:b/>
                <w:sz w:val="22"/>
                <w:szCs w:val="22"/>
              </w:rPr>
              <w:t>Výrobca</w:t>
            </w:r>
          </w:p>
        </w:tc>
        <w:tc>
          <w:tcPr>
            <w:tcW w:w="1854" w:type="pct"/>
            <w:gridSpan w:val="2"/>
            <w:shd w:val="clear" w:color="auto" w:fill="FDE9D9" w:themeFill="accent6" w:themeFillTint="33"/>
            <w:vAlign w:val="center"/>
          </w:tcPr>
          <w:p w14:paraId="12AE58E6" w14:textId="77777777" w:rsidR="00F46674" w:rsidRPr="00191F4B" w:rsidRDefault="00F46674" w:rsidP="009117CB">
            <w:pPr>
              <w:ind w:left="284"/>
              <w:jc w:val="center"/>
              <w:rPr>
                <w:rFonts w:ascii="Arial Narrow" w:hAnsi="Arial Narrow"/>
                <w:b/>
                <w:sz w:val="22"/>
                <w:szCs w:val="22"/>
              </w:rPr>
            </w:pPr>
          </w:p>
        </w:tc>
      </w:tr>
    </w:tbl>
    <w:p w14:paraId="7E7A80EE" w14:textId="77777777" w:rsidR="005F58BA" w:rsidRPr="00191F4B" w:rsidRDefault="005F58BA" w:rsidP="009117CB">
      <w:pPr>
        <w:tabs>
          <w:tab w:val="left" w:pos="567"/>
        </w:tabs>
        <w:spacing w:line="240" w:lineRule="atLeast"/>
        <w:ind w:left="284"/>
        <w:jc w:val="both"/>
        <w:rPr>
          <w:rFonts w:ascii="Arial Narrow" w:hAnsi="Arial Narrow"/>
          <w:i/>
          <w:color w:val="000000"/>
          <w:sz w:val="22"/>
          <w:szCs w:val="22"/>
        </w:rPr>
      </w:pPr>
    </w:p>
    <w:p w14:paraId="3CB1318F" w14:textId="1E9F17EB" w:rsidR="005F58BA" w:rsidRDefault="005F58BA" w:rsidP="009117CB">
      <w:pPr>
        <w:tabs>
          <w:tab w:val="left" w:pos="567"/>
        </w:tabs>
        <w:spacing w:line="240" w:lineRule="atLeast"/>
        <w:ind w:left="284"/>
        <w:jc w:val="both"/>
        <w:rPr>
          <w:rFonts w:ascii="Arial Narrow" w:hAnsi="Arial Narrow"/>
          <w:i/>
          <w:color w:val="000000"/>
          <w:sz w:val="22"/>
          <w:szCs w:val="22"/>
        </w:rPr>
      </w:pPr>
    </w:p>
    <w:p w14:paraId="586559C7" w14:textId="1621D150" w:rsidR="0052028B" w:rsidRDefault="0052028B" w:rsidP="009117CB">
      <w:pPr>
        <w:tabs>
          <w:tab w:val="left" w:pos="567"/>
        </w:tabs>
        <w:spacing w:line="240" w:lineRule="atLeast"/>
        <w:ind w:left="284"/>
        <w:jc w:val="both"/>
        <w:rPr>
          <w:rFonts w:ascii="Arial Narrow" w:hAnsi="Arial Narrow"/>
          <w:i/>
          <w:color w:val="000000"/>
          <w:sz w:val="22"/>
          <w:szCs w:val="22"/>
        </w:rPr>
      </w:pPr>
    </w:p>
    <w:p w14:paraId="2A67B717" w14:textId="1AF3C7D3" w:rsidR="0052028B" w:rsidRDefault="0052028B" w:rsidP="009117CB">
      <w:pPr>
        <w:tabs>
          <w:tab w:val="left" w:pos="567"/>
        </w:tabs>
        <w:spacing w:line="240" w:lineRule="atLeast"/>
        <w:ind w:left="284"/>
        <w:jc w:val="both"/>
        <w:rPr>
          <w:rFonts w:ascii="Arial Narrow" w:hAnsi="Arial Narrow"/>
          <w:i/>
          <w:color w:val="000000"/>
          <w:sz w:val="22"/>
          <w:szCs w:val="22"/>
        </w:rPr>
      </w:pPr>
    </w:p>
    <w:p w14:paraId="1545A1B4" w14:textId="0877B0D7" w:rsidR="0052028B" w:rsidRDefault="0052028B" w:rsidP="009117CB">
      <w:pPr>
        <w:tabs>
          <w:tab w:val="left" w:pos="567"/>
        </w:tabs>
        <w:spacing w:line="240" w:lineRule="atLeast"/>
        <w:ind w:left="284"/>
        <w:jc w:val="both"/>
        <w:rPr>
          <w:rFonts w:ascii="Arial Narrow" w:hAnsi="Arial Narrow"/>
          <w:i/>
          <w:color w:val="000000"/>
          <w:sz w:val="22"/>
          <w:szCs w:val="22"/>
        </w:rPr>
      </w:pPr>
    </w:p>
    <w:p w14:paraId="72C7D68F" w14:textId="78B8E14E" w:rsidR="0052028B" w:rsidRDefault="0052028B" w:rsidP="009117CB">
      <w:pPr>
        <w:tabs>
          <w:tab w:val="left" w:pos="567"/>
        </w:tabs>
        <w:spacing w:line="240" w:lineRule="atLeast"/>
        <w:ind w:left="284"/>
        <w:jc w:val="both"/>
        <w:rPr>
          <w:rFonts w:ascii="Arial Narrow" w:hAnsi="Arial Narrow"/>
          <w:i/>
          <w:color w:val="000000"/>
          <w:sz w:val="22"/>
          <w:szCs w:val="22"/>
        </w:rPr>
      </w:pPr>
    </w:p>
    <w:p w14:paraId="67A86704" w14:textId="179BBD85" w:rsidR="0052028B" w:rsidRDefault="0052028B" w:rsidP="009117CB">
      <w:pPr>
        <w:tabs>
          <w:tab w:val="left" w:pos="567"/>
        </w:tabs>
        <w:spacing w:line="240" w:lineRule="atLeast"/>
        <w:ind w:left="284"/>
        <w:jc w:val="both"/>
        <w:rPr>
          <w:rFonts w:ascii="Arial Narrow" w:hAnsi="Arial Narrow"/>
          <w:i/>
          <w:color w:val="000000"/>
          <w:sz w:val="22"/>
          <w:szCs w:val="22"/>
        </w:rPr>
      </w:pPr>
    </w:p>
    <w:p w14:paraId="4CC25009" w14:textId="77777777" w:rsidR="0052028B" w:rsidRPr="00191F4B" w:rsidRDefault="0052028B" w:rsidP="009117CB">
      <w:pPr>
        <w:tabs>
          <w:tab w:val="left" w:pos="567"/>
        </w:tabs>
        <w:spacing w:line="240" w:lineRule="atLeast"/>
        <w:ind w:left="284"/>
        <w:jc w:val="both"/>
        <w:rPr>
          <w:rFonts w:ascii="Arial Narrow" w:hAnsi="Arial Narrow"/>
          <w:i/>
          <w:color w:val="000000"/>
          <w:sz w:val="22"/>
          <w:szCs w:val="22"/>
        </w:rPr>
      </w:pPr>
    </w:p>
    <w:tbl>
      <w:tblPr>
        <w:tblStyle w:val="Mriekatabuky"/>
        <w:tblW w:w="5000" w:type="pct"/>
        <w:tblLook w:val="04A0" w:firstRow="1" w:lastRow="0" w:firstColumn="1" w:lastColumn="0" w:noHBand="0" w:noVBand="1"/>
      </w:tblPr>
      <w:tblGrid>
        <w:gridCol w:w="811"/>
        <w:gridCol w:w="1609"/>
        <w:gridCol w:w="1332"/>
        <w:gridCol w:w="2751"/>
        <w:gridCol w:w="1415"/>
        <w:gridCol w:w="1420"/>
      </w:tblGrid>
      <w:tr w:rsidR="00191F4B" w:rsidRPr="00191F4B" w14:paraId="013C088E" w14:textId="77777777" w:rsidTr="008D5C3C">
        <w:tc>
          <w:tcPr>
            <w:tcW w:w="290" w:type="pct"/>
            <w:shd w:val="clear" w:color="auto" w:fill="D9D9D9" w:themeFill="background1" w:themeFillShade="D9"/>
            <w:vAlign w:val="center"/>
          </w:tcPr>
          <w:p w14:paraId="011F2373"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b/>
                <w:sz w:val="22"/>
                <w:szCs w:val="22"/>
              </w:rPr>
              <w:t>p.č.</w:t>
            </w:r>
          </w:p>
        </w:tc>
        <w:tc>
          <w:tcPr>
            <w:tcW w:w="579" w:type="pct"/>
            <w:shd w:val="clear" w:color="auto" w:fill="D9D9D9" w:themeFill="background1" w:themeFillShade="D9"/>
            <w:vAlign w:val="center"/>
          </w:tcPr>
          <w:p w14:paraId="229FAF53"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b/>
                <w:sz w:val="22"/>
                <w:szCs w:val="22"/>
              </w:rPr>
              <w:t>Názov položky</w:t>
            </w:r>
          </w:p>
        </w:tc>
        <w:tc>
          <w:tcPr>
            <w:tcW w:w="636" w:type="pct"/>
            <w:shd w:val="clear" w:color="auto" w:fill="D9D9D9" w:themeFill="background1" w:themeFillShade="D9"/>
            <w:vAlign w:val="center"/>
          </w:tcPr>
          <w:p w14:paraId="6315C4A2"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b/>
                <w:sz w:val="22"/>
                <w:szCs w:val="22"/>
              </w:rPr>
              <w:t>Množstvo</w:t>
            </w:r>
          </w:p>
        </w:tc>
        <w:tc>
          <w:tcPr>
            <w:tcW w:w="1641" w:type="pct"/>
            <w:shd w:val="clear" w:color="auto" w:fill="D9D9D9" w:themeFill="background1" w:themeFillShade="D9"/>
            <w:vAlign w:val="center"/>
          </w:tcPr>
          <w:p w14:paraId="55255E78" w14:textId="62C37F32" w:rsidR="00F46674" w:rsidRPr="00191F4B" w:rsidRDefault="00F46674" w:rsidP="009117CB">
            <w:pPr>
              <w:ind w:left="284"/>
              <w:jc w:val="center"/>
              <w:rPr>
                <w:rFonts w:ascii="Arial Narrow" w:hAnsi="Arial Narrow" w:cs="Calibri"/>
                <w:b/>
                <w:bCs/>
                <w:color w:val="000000"/>
                <w:sz w:val="22"/>
                <w:szCs w:val="22"/>
              </w:rPr>
            </w:pPr>
            <w:r w:rsidRPr="00191F4B">
              <w:rPr>
                <w:rFonts w:ascii="Arial Narrow" w:hAnsi="Arial Narrow"/>
                <w:b/>
                <w:bCs/>
                <w:color w:val="000000"/>
                <w:sz w:val="22"/>
                <w:szCs w:val="22"/>
                <w:lang w:bidi="sk-SK"/>
              </w:rPr>
              <w:t>Opis predmetu zákazky</w:t>
            </w:r>
            <w:r w:rsidR="007422D8">
              <w:rPr>
                <w:rFonts w:ascii="Arial Narrow" w:hAnsi="Arial Narrow"/>
                <w:b/>
                <w:bCs/>
                <w:color w:val="000000"/>
                <w:sz w:val="22"/>
                <w:szCs w:val="22"/>
                <w:lang w:bidi="sk-SK"/>
              </w:rPr>
              <w:t xml:space="preserve"> </w:t>
            </w:r>
          </w:p>
        </w:tc>
        <w:tc>
          <w:tcPr>
            <w:tcW w:w="1854" w:type="pct"/>
            <w:gridSpan w:val="2"/>
            <w:shd w:val="clear" w:color="auto" w:fill="D9D9D9" w:themeFill="background1" w:themeFillShade="D9"/>
            <w:vAlign w:val="center"/>
          </w:tcPr>
          <w:p w14:paraId="15A5FB10" w14:textId="77777777" w:rsidR="00F46674" w:rsidRPr="00191F4B" w:rsidRDefault="00F46674"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 xml:space="preserve">Vlastný návrh plnenia </w:t>
            </w:r>
          </w:p>
          <w:p w14:paraId="1B9D43A5" w14:textId="77777777" w:rsidR="00F46674" w:rsidRPr="00191F4B" w:rsidRDefault="00F46674" w:rsidP="009117CB">
            <w:pPr>
              <w:ind w:left="284"/>
              <w:jc w:val="center"/>
              <w:rPr>
                <w:rFonts w:ascii="Arial Narrow" w:hAnsi="Arial Narrow" w:cs="Calibri"/>
                <w:bCs/>
                <w:color w:val="000000"/>
                <w:sz w:val="22"/>
                <w:szCs w:val="22"/>
              </w:rPr>
            </w:pPr>
            <w:r w:rsidRPr="00191F4B">
              <w:rPr>
                <w:rFonts w:ascii="Arial Narrow" w:hAnsi="Arial Narrow" w:cs="Calibri"/>
                <w:bCs/>
                <w:color w:val="000000"/>
                <w:sz w:val="22"/>
                <w:szCs w:val="22"/>
              </w:rPr>
              <w:t>(doplní uchádzač)</w:t>
            </w:r>
          </w:p>
          <w:p w14:paraId="7B38D892" w14:textId="77777777" w:rsidR="00F46674" w:rsidRPr="00191F4B" w:rsidRDefault="00F46674" w:rsidP="009117CB">
            <w:pPr>
              <w:ind w:left="284"/>
              <w:jc w:val="center"/>
              <w:rPr>
                <w:rFonts w:ascii="Arial Narrow" w:hAnsi="Arial Narrow" w:cs="Calibri"/>
                <w:b/>
                <w:bCs/>
                <w:color w:val="000000"/>
                <w:sz w:val="22"/>
                <w:szCs w:val="22"/>
              </w:rPr>
            </w:pPr>
          </w:p>
          <w:p w14:paraId="4ED94BC1" w14:textId="77777777" w:rsidR="00F46674" w:rsidRPr="00191F4B" w:rsidRDefault="00F46674"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Požaduje sa uviesť skutočnú špecifikáciu ponúkaného predmetu zákazky - výrobcu a technické parametre,  uviesť áno/nie, v prípade číselnej hodnoty uviesť jej skutočnosť.</w:t>
            </w:r>
          </w:p>
        </w:tc>
      </w:tr>
      <w:tr w:rsidR="00F46674" w:rsidRPr="00191F4B" w14:paraId="1DB6BF64" w14:textId="77777777" w:rsidTr="008D5C3C">
        <w:trPr>
          <w:trHeight w:val="539"/>
        </w:trPr>
        <w:tc>
          <w:tcPr>
            <w:tcW w:w="290" w:type="pct"/>
            <w:shd w:val="clear" w:color="auto" w:fill="D9D9D9" w:themeFill="background1" w:themeFillShade="D9"/>
            <w:vAlign w:val="center"/>
          </w:tcPr>
          <w:p w14:paraId="7720D01A" w14:textId="77777777" w:rsidR="00F46674" w:rsidRPr="00191F4B" w:rsidRDefault="00F46674" w:rsidP="009117CB">
            <w:pPr>
              <w:ind w:left="284"/>
              <w:jc w:val="center"/>
              <w:rPr>
                <w:rFonts w:ascii="Arial Narrow" w:hAnsi="Arial Narrow"/>
                <w:b/>
                <w:sz w:val="22"/>
                <w:szCs w:val="22"/>
              </w:rPr>
            </w:pPr>
          </w:p>
        </w:tc>
        <w:tc>
          <w:tcPr>
            <w:tcW w:w="579" w:type="pct"/>
            <w:shd w:val="clear" w:color="auto" w:fill="D9D9D9" w:themeFill="background1" w:themeFillShade="D9"/>
            <w:vAlign w:val="center"/>
          </w:tcPr>
          <w:p w14:paraId="40DC6F35" w14:textId="77777777" w:rsidR="00F46674" w:rsidRPr="00191F4B" w:rsidRDefault="00F46674" w:rsidP="009117CB">
            <w:pPr>
              <w:ind w:left="284"/>
              <w:jc w:val="center"/>
              <w:rPr>
                <w:rFonts w:ascii="Arial Narrow" w:hAnsi="Arial Narrow"/>
                <w:b/>
                <w:sz w:val="22"/>
                <w:szCs w:val="22"/>
              </w:rPr>
            </w:pPr>
          </w:p>
        </w:tc>
        <w:tc>
          <w:tcPr>
            <w:tcW w:w="636" w:type="pct"/>
            <w:shd w:val="clear" w:color="auto" w:fill="D9D9D9" w:themeFill="background1" w:themeFillShade="D9"/>
            <w:vAlign w:val="center"/>
          </w:tcPr>
          <w:p w14:paraId="63A309B6" w14:textId="77777777" w:rsidR="00F46674" w:rsidRPr="00191F4B" w:rsidRDefault="00F46674" w:rsidP="009117CB">
            <w:pPr>
              <w:ind w:left="284"/>
              <w:jc w:val="center"/>
              <w:rPr>
                <w:rFonts w:ascii="Arial Narrow" w:hAnsi="Arial Narrow"/>
                <w:b/>
                <w:sz w:val="22"/>
                <w:szCs w:val="22"/>
              </w:rPr>
            </w:pPr>
          </w:p>
        </w:tc>
        <w:tc>
          <w:tcPr>
            <w:tcW w:w="1641" w:type="pct"/>
            <w:shd w:val="clear" w:color="auto" w:fill="D9D9D9" w:themeFill="background1" w:themeFillShade="D9"/>
            <w:vAlign w:val="center"/>
          </w:tcPr>
          <w:p w14:paraId="00B87392" w14:textId="77777777" w:rsidR="00F46674" w:rsidRPr="00191F4B" w:rsidRDefault="00F46674" w:rsidP="009117CB">
            <w:pPr>
              <w:ind w:left="284"/>
              <w:jc w:val="center"/>
              <w:rPr>
                <w:rFonts w:ascii="Arial Narrow" w:hAnsi="Arial Narrow"/>
                <w:b/>
                <w:sz w:val="22"/>
                <w:szCs w:val="22"/>
              </w:rPr>
            </w:pPr>
          </w:p>
        </w:tc>
        <w:tc>
          <w:tcPr>
            <w:tcW w:w="926" w:type="pct"/>
            <w:shd w:val="clear" w:color="auto" w:fill="D9D9D9" w:themeFill="background1" w:themeFillShade="D9"/>
          </w:tcPr>
          <w:p w14:paraId="3F366375"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sz w:val="22"/>
                <w:szCs w:val="22"/>
              </w:rPr>
              <w:t>Uchádzač uvedie presnú číselnú hodnotu</w:t>
            </w:r>
          </w:p>
        </w:tc>
        <w:tc>
          <w:tcPr>
            <w:tcW w:w="928" w:type="pct"/>
            <w:shd w:val="clear" w:color="auto" w:fill="D9D9D9" w:themeFill="background1" w:themeFillShade="D9"/>
          </w:tcPr>
          <w:p w14:paraId="24925AEB"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cs="Arial"/>
                <w:sz w:val="22"/>
                <w:szCs w:val="22"/>
              </w:rPr>
              <w:t>Uchádzač uvedie „áno/nie“</w:t>
            </w:r>
          </w:p>
        </w:tc>
      </w:tr>
      <w:tr w:rsidR="00F46674" w:rsidRPr="00191F4B" w14:paraId="2B117A92" w14:textId="77777777" w:rsidTr="008D5C3C">
        <w:trPr>
          <w:trHeight w:val="274"/>
        </w:trPr>
        <w:tc>
          <w:tcPr>
            <w:tcW w:w="290" w:type="pct"/>
            <w:vMerge w:val="restart"/>
            <w:vAlign w:val="center"/>
          </w:tcPr>
          <w:p w14:paraId="06D926E3" w14:textId="4337E5B2" w:rsidR="00F46674" w:rsidRPr="00191F4B" w:rsidRDefault="00F46674" w:rsidP="009117CB">
            <w:pPr>
              <w:ind w:left="284"/>
              <w:rPr>
                <w:rFonts w:ascii="Arial Narrow" w:hAnsi="Arial Narrow"/>
                <w:sz w:val="22"/>
                <w:szCs w:val="22"/>
              </w:rPr>
            </w:pPr>
            <w:r w:rsidRPr="00191F4B">
              <w:rPr>
                <w:rFonts w:ascii="Arial Narrow" w:hAnsi="Arial Narrow"/>
                <w:sz w:val="22"/>
                <w:szCs w:val="22"/>
              </w:rPr>
              <w:t>8.</w:t>
            </w:r>
          </w:p>
        </w:tc>
        <w:tc>
          <w:tcPr>
            <w:tcW w:w="579" w:type="pct"/>
            <w:vMerge w:val="restart"/>
            <w:vAlign w:val="center"/>
          </w:tcPr>
          <w:p w14:paraId="0A389FBE" w14:textId="77777777" w:rsidR="00F46674" w:rsidRPr="00191F4B" w:rsidRDefault="00F46674" w:rsidP="0052028B">
            <w:pPr>
              <w:ind w:left="284"/>
              <w:rPr>
                <w:rFonts w:ascii="Arial Narrow" w:hAnsi="Arial Narrow"/>
                <w:sz w:val="22"/>
                <w:szCs w:val="22"/>
              </w:rPr>
            </w:pPr>
            <w:r w:rsidRPr="00191F4B">
              <w:rPr>
                <w:rFonts w:ascii="Arial Narrow" w:hAnsi="Arial Narrow"/>
                <w:b/>
                <w:sz w:val="22"/>
                <w:szCs w:val="22"/>
              </w:rPr>
              <w:t>Drevená plaketa s kovovou výložkou a hodnosťou / OO PPZ</w:t>
            </w:r>
          </w:p>
          <w:p w14:paraId="2AC97FF7" w14:textId="77777777" w:rsidR="00F46674" w:rsidRPr="00191F4B" w:rsidRDefault="00F46674" w:rsidP="009117CB">
            <w:pPr>
              <w:ind w:left="284"/>
              <w:jc w:val="both"/>
              <w:rPr>
                <w:rFonts w:ascii="Arial Narrow" w:hAnsi="Arial Narrow"/>
                <w:sz w:val="22"/>
                <w:szCs w:val="22"/>
              </w:rPr>
            </w:pPr>
          </w:p>
          <w:p w14:paraId="0F3F01C6" w14:textId="77777777" w:rsidR="00F46674" w:rsidRPr="00191F4B" w:rsidRDefault="00F46674" w:rsidP="009117CB">
            <w:pPr>
              <w:ind w:left="284"/>
              <w:jc w:val="both"/>
              <w:rPr>
                <w:rFonts w:ascii="Arial Narrow" w:hAnsi="Arial Narrow"/>
                <w:b/>
                <w:sz w:val="22"/>
                <w:szCs w:val="22"/>
              </w:rPr>
            </w:pPr>
          </w:p>
          <w:p w14:paraId="7F33B0A3" w14:textId="77777777" w:rsidR="00F46674" w:rsidRPr="00191F4B" w:rsidRDefault="00F46674" w:rsidP="009117CB">
            <w:pPr>
              <w:ind w:left="284"/>
              <w:jc w:val="both"/>
              <w:rPr>
                <w:rFonts w:ascii="Arial Narrow" w:hAnsi="Arial Narrow"/>
                <w:color w:val="000000"/>
                <w:sz w:val="22"/>
                <w:szCs w:val="22"/>
                <w:lang w:bidi="sk-SK"/>
              </w:rPr>
            </w:pPr>
            <w:r w:rsidRPr="00191F4B">
              <w:rPr>
                <w:rFonts w:ascii="Arial Narrow" w:hAnsi="Arial Narrow"/>
                <w:color w:val="000000"/>
                <w:sz w:val="22"/>
                <w:szCs w:val="22"/>
                <w:lang w:bidi="sk-SK"/>
              </w:rPr>
              <w:t xml:space="preserve">  </w:t>
            </w:r>
          </w:p>
          <w:p w14:paraId="7D0C67C1" w14:textId="77777777" w:rsidR="00F46674" w:rsidRPr="00191F4B" w:rsidRDefault="00F46674" w:rsidP="009117CB">
            <w:pPr>
              <w:pStyle w:val="Default"/>
              <w:ind w:left="284"/>
              <w:jc w:val="both"/>
              <w:rPr>
                <w:rFonts w:ascii="Arial Narrow" w:hAnsi="Arial Narrow"/>
                <w:sz w:val="22"/>
                <w:szCs w:val="22"/>
              </w:rPr>
            </w:pPr>
          </w:p>
          <w:p w14:paraId="5FF551C5" w14:textId="77777777" w:rsidR="00F46674" w:rsidRPr="00191F4B" w:rsidRDefault="00F46674" w:rsidP="009117CB">
            <w:pPr>
              <w:ind w:left="284"/>
              <w:rPr>
                <w:rFonts w:ascii="Arial Narrow" w:hAnsi="Arial Narrow"/>
                <w:b/>
                <w:sz w:val="22"/>
                <w:szCs w:val="22"/>
              </w:rPr>
            </w:pPr>
          </w:p>
        </w:tc>
        <w:tc>
          <w:tcPr>
            <w:tcW w:w="636" w:type="pct"/>
            <w:vMerge w:val="restart"/>
            <w:vAlign w:val="center"/>
          </w:tcPr>
          <w:p w14:paraId="29042C6F" w14:textId="49C3ABA0" w:rsidR="00F46674" w:rsidRPr="00191F4B" w:rsidRDefault="00F46674" w:rsidP="009117CB">
            <w:pPr>
              <w:ind w:left="284"/>
              <w:jc w:val="both"/>
              <w:rPr>
                <w:rFonts w:ascii="Arial Narrow" w:hAnsi="Arial Narrow"/>
                <w:sz w:val="22"/>
                <w:szCs w:val="22"/>
              </w:rPr>
            </w:pPr>
            <w:r w:rsidRPr="00191F4B">
              <w:rPr>
                <w:rFonts w:ascii="Arial Narrow" w:hAnsi="Arial Narrow"/>
                <w:sz w:val="22"/>
                <w:szCs w:val="22"/>
              </w:rPr>
              <w:t xml:space="preserve">31 kusov </w:t>
            </w:r>
          </w:p>
        </w:tc>
        <w:tc>
          <w:tcPr>
            <w:tcW w:w="1641" w:type="pct"/>
            <w:vAlign w:val="center"/>
          </w:tcPr>
          <w:p w14:paraId="20297312" w14:textId="77777777" w:rsidR="00F46674" w:rsidRPr="00191F4B" w:rsidRDefault="00F46674" w:rsidP="009117CB">
            <w:pPr>
              <w:ind w:left="284"/>
              <w:rPr>
                <w:rFonts w:ascii="Arial Narrow" w:hAnsi="Arial Narrow"/>
                <w:sz w:val="22"/>
                <w:szCs w:val="22"/>
                <w:lang w:bidi="sk-SK"/>
              </w:rPr>
            </w:pPr>
          </w:p>
          <w:p w14:paraId="1D708DBB" w14:textId="03554651" w:rsidR="00F46674" w:rsidRPr="00191F4B" w:rsidRDefault="00F46674" w:rsidP="009117CB">
            <w:pPr>
              <w:ind w:left="284"/>
              <w:rPr>
                <w:rFonts w:ascii="Arial Narrow" w:hAnsi="Arial Narrow"/>
                <w:sz w:val="22"/>
                <w:szCs w:val="22"/>
              </w:rPr>
            </w:pPr>
            <w:r w:rsidRPr="00191F4B">
              <w:rPr>
                <w:rFonts w:ascii="Arial Narrow" w:hAnsi="Arial Narrow"/>
                <w:sz w:val="22"/>
                <w:szCs w:val="22"/>
              </w:rPr>
              <w:t>Drevená plaketa lakovaná s kovovou výložkou a hodnosťou a logom OO PPZ</w:t>
            </w:r>
            <w:r w:rsidR="00626A42">
              <w:rPr>
                <w:rFonts w:ascii="Arial Narrow" w:hAnsi="Arial Narrow"/>
                <w:sz w:val="22"/>
                <w:szCs w:val="22"/>
              </w:rPr>
              <w:t xml:space="preserve">  </w:t>
            </w:r>
            <w:r w:rsidR="00102580">
              <w:rPr>
                <w:rFonts w:ascii="Arial Narrow" w:hAnsi="Arial Narrow"/>
                <w:sz w:val="22"/>
                <w:szCs w:val="22"/>
              </w:rPr>
              <w:t>(</w:t>
            </w:r>
            <w:r w:rsidR="00626A42">
              <w:rPr>
                <w:rFonts w:ascii="Arial Narrow" w:hAnsi="Arial Narrow"/>
                <w:sz w:val="22"/>
                <w:szCs w:val="22"/>
              </w:rPr>
              <w:t>bude dodané úspešnému uchádzačovi</w:t>
            </w:r>
            <w:r w:rsidR="00102580">
              <w:rPr>
                <w:rFonts w:ascii="Arial Narrow" w:hAnsi="Arial Narrow"/>
                <w:sz w:val="22"/>
                <w:szCs w:val="22"/>
              </w:rPr>
              <w:t>)</w:t>
            </w:r>
            <w:r w:rsidR="00626A42">
              <w:rPr>
                <w:rFonts w:ascii="Arial Narrow" w:hAnsi="Arial Narrow"/>
                <w:sz w:val="22"/>
                <w:szCs w:val="22"/>
              </w:rPr>
              <w:t xml:space="preserve">,  </w:t>
            </w:r>
            <w:r w:rsidRPr="00191F4B">
              <w:rPr>
                <w:rFonts w:ascii="Arial Narrow" w:hAnsi="Arial Narrow"/>
                <w:sz w:val="22"/>
                <w:szCs w:val="22"/>
              </w:rPr>
              <w:t xml:space="preserve"> aj na zavesenie, grav</w:t>
            </w:r>
            <w:r w:rsidR="00626A42">
              <w:rPr>
                <w:rFonts w:ascii="Arial Narrow" w:hAnsi="Arial Narrow"/>
                <w:sz w:val="22"/>
                <w:szCs w:val="22"/>
              </w:rPr>
              <w:t>írovaný text</w:t>
            </w:r>
            <w:r w:rsidR="0041201F">
              <w:rPr>
                <w:rFonts w:ascii="Arial Narrow" w:hAnsi="Arial Narrow"/>
                <w:sz w:val="22"/>
                <w:szCs w:val="22"/>
              </w:rPr>
              <w:t xml:space="preserve"> (bude spresnený úspešnému uchádzačovi) priamo do plakety</w:t>
            </w:r>
            <w:r w:rsidR="00626A42">
              <w:rPr>
                <w:rFonts w:ascii="Arial Narrow" w:hAnsi="Arial Narrow"/>
                <w:sz w:val="22"/>
                <w:szCs w:val="22"/>
              </w:rPr>
              <w:t xml:space="preserve">,  </w:t>
            </w:r>
            <w:r w:rsidRPr="00191F4B">
              <w:rPr>
                <w:rFonts w:ascii="Arial Narrow" w:hAnsi="Arial Narrow"/>
                <w:sz w:val="22"/>
                <w:szCs w:val="22"/>
              </w:rPr>
              <w:t>Rozmer: 210 x 165 mm</w:t>
            </w:r>
            <w:r w:rsidR="0041201F">
              <w:rPr>
                <w:rFonts w:ascii="Arial Narrow" w:hAnsi="Arial Narrow"/>
                <w:sz w:val="22"/>
                <w:szCs w:val="22"/>
              </w:rPr>
              <w:t>.</w:t>
            </w:r>
          </w:p>
          <w:p w14:paraId="22B691B4" w14:textId="6F986020" w:rsidR="00F46674" w:rsidRPr="00191F4B" w:rsidRDefault="00F46674" w:rsidP="009117CB">
            <w:pPr>
              <w:ind w:left="284"/>
              <w:rPr>
                <w:rFonts w:ascii="Arial Narrow" w:hAnsi="Arial Narrow"/>
                <w:sz w:val="22"/>
                <w:szCs w:val="22"/>
              </w:rPr>
            </w:pPr>
            <w:r w:rsidRPr="00191F4B">
              <w:rPr>
                <w:rFonts w:ascii="Arial Narrow" w:hAnsi="Arial Narrow"/>
                <w:sz w:val="22"/>
                <w:szCs w:val="22"/>
              </w:rPr>
              <w:t>Špecifikácia: jednostranne razená pamätná plaketa (3D dizajn), logo OO PPZ (50 mm)</w:t>
            </w:r>
            <w:r w:rsidR="00626A42">
              <w:rPr>
                <w:rFonts w:ascii="Arial Narrow" w:hAnsi="Arial Narrow"/>
                <w:sz w:val="22"/>
                <w:szCs w:val="22"/>
              </w:rPr>
              <w:t xml:space="preserve">  </w:t>
            </w:r>
            <w:r w:rsidR="0041201F">
              <w:rPr>
                <w:rFonts w:ascii="Arial Narrow" w:hAnsi="Arial Narrow"/>
                <w:sz w:val="22"/>
                <w:szCs w:val="22"/>
              </w:rPr>
              <w:t>(</w:t>
            </w:r>
            <w:r w:rsidR="00626A42">
              <w:rPr>
                <w:rFonts w:ascii="Arial Narrow" w:hAnsi="Arial Narrow"/>
                <w:sz w:val="22"/>
                <w:szCs w:val="22"/>
              </w:rPr>
              <w:t>bude dodané úspešnému uchádzačovi</w:t>
            </w:r>
            <w:r w:rsidR="0041201F">
              <w:rPr>
                <w:rFonts w:ascii="Arial Narrow" w:hAnsi="Arial Narrow"/>
                <w:sz w:val="22"/>
                <w:szCs w:val="22"/>
              </w:rPr>
              <w:t>)</w:t>
            </w:r>
            <w:r w:rsidR="00626A42">
              <w:rPr>
                <w:rFonts w:ascii="Arial Narrow" w:hAnsi="Arial Narrow"/>
                <w:sz w:val="22"/>
                <w:szCs w:val="22"/>
              </w:rPr>
              <w:t xml:space="preserve">, </w:t>
            </w:r>
            <w:r w:rsidRPr="00191F4B">
              <w:rPr>
                <w:rFonts w:ascii="Arial Narrow" w:hAnsi="Arial Narrow"/>
                <w:sz w:val="22"/>
                <w:szCs w:val="22"/>
              </w:rPr>
              <w:t xml:space="preserve"> text</w:t>
            </w:r>
            <w:r w:rsidR="0041201F">
              <w:rPr>
                <w:rFonts w:ascii="Arial Narrow" w:hAnsi="Arial Narrow"/>
                <w:sz w:val="22"/>
                <w:szCs w:val="22"/>
              </w:rPr>
              <w:t xml:space="preserve"> </w:t>
            </w:r>
            <w:r w:rsidR="00626A42">
              <w:rPr>
                <w:rFonts w:ascii="Arial Narrow" w:hAnsi="Arial Narrow"/>
                <w:sz w:val="22"/>
                <w:szCs w:val="22"/>
              </w:rPr>
              <w:t xml:space="preserve"> </w:t>
            </w:r>
            <w:r w:rsidR="0041201F">
              <w:rPr>
                <w:rFonts w:ascii="Arial Narrow" w:hAnsi="Arial Narrow"/>
                <w:sz w:val="22"/>
                <w:szCs w:val="22"/>
              </w:rPr>
              <w:t>(</w:t>
            </w:r>
            <w:r w:rsidR="00626A42">
              <w:rPr>
                <w:rFonts w:ascii="Arial Narrow" w:hAnsi="Arial Narrow"/>
                <w:sz w:val="22"/>
                <w:szCs w:val="22"/>
              </w:rPr>
              <w:t>bude spresnený úspešnému uchádzačovi</w:t>
            </w:r>
            <w:r w:rsidR="0041201F">
              <w:rPr>
                <w:rFonts w:ascii="Arial Narrow" w:hAnsi="Arial Narrow"/>
                <w:sz w:val="22"/>
                <w:szCs w:val="22"/>
              </w:rPr>
              <w:t>)</w:t>
            </w:r>
            <w:r w:rsidR="00626A42">
              <w:rPr>
                <w:rFonts w:ascii="Arial Narrow" w:hAnsi="Arial Narrow"/>
                <w:sz w:val="22"/>
                <w:szCs w:val="22"/>
              </w:rPr>
              <w:t xml:space="preserve">. </w:t>
            </w:r>
            <w:r w:rsidRPr="00191F4B">
              <w:rPr>
                <w:rFonts w:ascii="Arial Narrow" w:hAnsi="Arial Narrow"/>
                <w:sz w:val="22"/>
                <w:szCs w:val="22"/>
              </w:rPr>
              <w:t xml:space="preserve"> Materiál: kov – tombak (zliatina 85% Cu a 15% Zn)</w:t>
            </w:r>
            <w:r w:rsidR="00102580">
              <w:rPr>
                <w:rFonts w:ascii="Arial Narrow" w:hAnsi="Arial Narrow"/>
                <w:sz w:val="22"/>
                <w:szCs w:val="22"/>
              </w:rPr>
              <w:t>.</w:t>
            </w:r>
          </w:p>
          <w:p w14:paraId="4B10EE71" w14:textId="6A850083" w:rsidR="00F46674" w:rsidRPr="00191F4B" w:rsidRDefault="00F46674" w:rsidP="009117CB">
            <w:pPr>
              <w:ind w:left="284"/>
              <w:rPr>
                <w:rFonts w:ascii="Arial Narrow" w:hAnsi="Arial Narrow"/>
                <w:sz w:val="22"/>
                <w:szCs w:val="22"/>
              </w:rPr>
            </w:pPr>
            <w:r w:rsidRPr="00191F4B">
              <w:rPr>
                <w:rFonts w:ascii="Arial Narrow" w:hAnsi="Arial Narrow"/>
                <w:sz w:val="22"/>
                <w:szCs w:val="22"/>
              </w:rPr>
              <w:t xml:space="preserve">Iné: galvanicky pokovaná </w:t>
            </w:r>
            <w:r w:rsidRPr="00191F4B">
              <w:rPr>
                <w:rFonts w:ascii="Arial Narrow" w:hAnsi="Arial Narrow"/>
                <w:sz w:val="22"/>
                <w:szCs w:val="22"/>
              </w:rPr>
              <w:lastRenderedPageBreak/>
              <w:t xml:space="preserve">zlatou s patinou, kovová výložka, patinovaná so zlatými lesklými, kovovými doplnkami (hviezda, gombík), papierová krabica, modrý sametový ochranný obal. </w:t>
            </w:r>
          </w:p>
          <w:p w14:paraId="4CD894D5" w14:textId="0047ACE1" w:rsidR="00F46674" w:rsidRPr="00191F4B" w:rsidRDefault="00F46674" w:rsidP="009117CB">
            <w:pPr>
              <w:ind w:left="284"/>
              <w:jc w:val="both"/>
              <w:rPr>
                <w:rFonts w:ascii="Arial Narrow" w:hAnsi="Arial Narrow"/>
                <w:sz w:val="22"/>
                <w:szCs w:val="22"/>
              </w:rPr>
            </w:pPr>
          </w:p>
          <w:p w14:paraId="4DCBC075" w14:textId="77777777" w:rsidR="00F46674" w:rsidRPr="00191F4B" w:rsidRDefault="00F46674" w:rsidP="009117CB">
            <w:pPr>
              <w:ind w:left="284"/>
              <w:jc w:val="both"/>
              <w:rPr>
                <w:rFonts w:ascii="Arial Narrow" w:hAnsi="Arial Narrow"/>
                <w:sz w:val="22"/>
                <w:szCs w:val="22"/>
              </w:rPr>
            </w:pPr>
          </w:p>
          <w:p w14:paraId="64E71DF0" w14:textId="3A09533F" w:rsidR="00F46674" w:rsidRPr="00191F4B" w:rsidRDefault="00F46674" w:rsidP="009117CB">
            <w:pPr>
              <w:ind w:left="284"/>
              <w:jc w:val="both"/>
              <w:rPr>
                <w:rFonts w:ascii="Arial Narrow" w:hAnsi="Arial Narrow"/>
                <w:sz w:val="22"/>
                <w:szCs w:val="22"/>
              </w:rPr>
            </w:pPr>
          </w:p>
          <w:p w14:paraId="5911F9C4" w14:textId="34B58182" w:rsidR="00F46674" w:rsidRPr="00191F4B" w:rsidRDefault="00F46674" w:rsidP="009117CB">
            <w:pPr>
              <w:ind w:left="284"/>
              <w:jc w:val="both"/>
              <w:rPr>
                <w:rFonts w:ascii="Arial Narrow" w:hAnsi="Arial Narrow"/>
                <w:sz w:val="22"/>
                <w:szCs w:val="22"/>
              </w:rPr>
            </w:pPr>
          </w:p>
          <w:p w14:paraId="21A7B024" w14:textId="77777777" w:rsidR="00F46674" w:rsidRPr="00191F4B" w:rsidRDefault="00F46674" w:rsidP="009117CB">
            <w:pPr>
              <w:ind w:left="284"/>
              <w:jc w:val="both"/>
              <w:rPr>
                <w:rFonts w:ascii="Arial Narrow" w:hAnsi="Arial Narrow"/>
                <w:sz w:val="22"/>
                <w:szCs w:val="22"/>
              </w:rPr>
            </w:pPr>
          </w:p>
          <w:p w14:paraId="391D2A0C" w14:textId="77777777" w:rsidR="00F46674" w:rsidRPr="00191F4B" w:rsidRDefault="00F46674" w:rsidP="009117CB">
            <w:pPr>
              <w:ind w:left="284"/>
              <w:jc w:val="both"/>
              <w:rPr>
                <w:rFonts w:ascii="Arial Narrow" w:hAnsi="Arial Narrow"/>
                <w:sz w:val="22"/>
                <w:szCs w:val="22"/>
              </w:rPr>
            </w:pPr>
            <w:r w:rsidRPr="00191F4B">
              <w:rPr>
                <w:rFonts w:ascii="Arial Narrow" w:hAnsi="Arial Narrow"/>
                <w:sz w:val="22"/>
                <w:szCs w:val="22"/>
              </w:rPr>
              <w:t xml:space="preserve"> </w:t>
            </w:r>
          </w:p>
          <w:p w14:paraId="2EE2E773" w14:textId="77777777" w:rsidR="00F46674" w:rsidRPr="00191F4B" w:rsidRDefault="00F46674" w:rsidP="009117CB">
            <w:pPr>
              <w:ind w:left="284"/>
              <w:jc w:val="both"/>
              <w:rPr>
                <w:rFonts w:ascii="Arial Narrow" w:hAnsi="Arial Narrow"/>
                <w:sz w:val="22"/>
                <w:szCs w:val="22"/>
                <w:lang w:bidi="sk-SK"/>
              </w:rPr>
            </w:pPr>
          </w:p>
        </w:tc>
        <w:tc>
          <w:tcPr>
            <w:tcW w:w="926" w:type="pct"/>
            <w:vAlign w:val="center"/>
          </w:tcPr>
          <w:p w14:paraId="51D5FF7E" w14:textId="77777777" w:rsidR="00F46674" w:rsidRPr="00191F4B" w:rsidRDefault="00F46674" w:rsidP="009117CB">
            <w:pPr>
              <w:ind w:left="284"/>
              <w:jc w:val="center"/>
              <w:rPr>
                <w:rFonts w:ascii="Arial Narrow" w:hAnsi="Arial Narrow"/>
                <w:sz w:val="22"/>
                <w:szCs w:val="22"/>
              </w:rPr>
            </w:pPr>
            <w:r w:rsidRPr="00191F4B">
              <w:rPr>
                <w:rFonts w:ascii="Arial Narrow" w:hAnsi="Arial Narrow"/>
                <w:sz w:val="22"/>
                <w:szCs w:val="22"/>
              </w:rPr>
              <w:lastRenderedPageBreak/>
              <w:t>N/A</w:t>
            </w:r>
          </w:p>
        </w:tc>
        <w:tc>
          <w:tcPr>
            <w:tcW w:w="928" w:type="pct"/>
          </w:tcPr>
          <w:p w14:paraId="19B76103" w14:textId="77777777" w:rsidR="00F46674" w:rsidRPr="00191F4B" w:rsidRDefault="00F46674" w:rsidP="009117CB">
            <w:pPr>
              <w:ind w:left="284"/>
              <w:jc w:val="center"/>
              <w:rPr>
                <w:rFonts w:ascii="Arial Narrow" w:hAnsi="Arial Narrow"/>
                <w:sz w:val="22"/>
                <w:szCs w:val="22"/>
              </w:rPr>
            </w:pPr>
          </w:p>
        </w:tc>
      </w:tr>
      <w:tr w:rsidR="00F46674" w:rsidRPr="00191F4B" w14:paraId="61A300D3" w14:textId="77777777" w:rsidTr="008D5C3C">
        <w:trPr>
          <w:trHeight w:val="457"/>
        </w:trPr>
        <w:tc>
          <w:tcPr>
            <w:tcW w:w="290" w:type="pct"/>
            <w:vMerge/>
          </w:tcPr>
          <w:p w14:paraId="5897FBA5" w14:textId="77777777" w:rsidR="00F46674" w:rsidRPr="00191F4B" w:rsidRDefault="00F46674" w:rsidP="009117CB">
            <w:pPr>
              <w:ind w:left="284"/>
              <w:rPr>
                <w:rFonts w:ascii="Arial Narrow" w:hAnsi="Arial Narrow"/>
                <w:sz w:val="22"/>
                <w:szCs w:val="22"/>
              </w:rPr>
            </w:pPr>
          </w:p>
        </w:tc>
        <w:tc>
          <w:tcPr>
            <w:tcW w:w="579" w:type="pct"/>
            <w:vMerge/>
          </w:tcPr>
          <w:p w14:paraId="599DC327" w14:textId="77777777" w:rsidR="00F46674" w:rsidRPr="00191F4B" w:rsidRDefault="00F46674" w:rsidP="009117CB">
            <w:pPr>
              <w:ind w:left="284"/>
              <w:rPr>
                <w:rFonts w:ascii="Arial Narrow" w:hAnsi="Arial Narrow"/>
                <w:sz w:val="22"/>
                <w:szCs w:val="22"/>
              </w:rPr>
            </w:pPr>
          </w:p>
        </w:tc>
        <w:tc>
          <w:tcPr>
            <w:tcW w:w="636" w:type="pct"/>
            <w:vMerge/>
          </w:tcPr>
          <w:p w14:paraId="1454A3AF" w14:textId="77777777" w:rsidR="00F46674" w:rsidRPr="00191F4B" w:rsidRDefault="00F46674" w:rsidP="009117CB">
            <w:pPr>
              <w:ind w:left="284"/>
              <w:rPr>
                <w:rFonts w:ascii="Arial Narrow" w:hAnsi="Arial Narrow"/>
                <w:sz w:val="22"/>
                <w:szCs w:val="22"/>
              </w:rPr>
            </w:pPr>
          </w:p>
        </w:tc>
        <w:tc>
          <w:tcPr>
            <w:tcW w:w="1641" w:type="pct"/>
            <w:shd w:val="clear" w:color="auto" w:fill="FDE9D9" w:themeFill="accent6" w:themeFillTint="33"/>
            <w:vAlign w:val="center"/>
          </w:tcPr>
          <w:p w14:paraId="0E18355D" w14:textId="77777777" w:rsidR="00F46674" w:rsidRPr="00191F4B" w:rsidRDefault="00F46674" w:rsidP="009117CB">
            <w:pPr>
              <w:ind w:left="284"/>
              <w:rPr>
                <w:rFonts w:ascii="Arial Narrow" w:hAnsi="Arial Narrow"/>
                <w:b/>
                <w:sz w:val="22"/>
                <w:szCs w:val="22"/>
              </w:rPr>
            </w:pPr>
            <w:r w:rsidRPr="00191F4B">
              <w:rPr>
                <w:rFonts w:ascii="Arial Narrow" w:hAnsi="Arial Narrow"/>
                <w:b/>
                <w:sz w:val="22"/>
                <w:szCs w:val="22"/>
              </w:rPr>
              <w:t>Výrobca</w:t>
            </w:r>
          </w:p>
        </w:tc>
        <w:tc>
          <w:tcPr>
            <w:tcW w:w="1854" w:type="pct"/>
            <w:gridSpan w:val="2"/>
            <w:shd w:val="clear" w:color="auto" w:fill="FDE9D9" w:themeFill="accent6" w:themeFillTint="33"/>
            <w:vAlign w:val="center"/>
          </w:tcPr>
          <w:p w14:paraId="51C3DA85" w14:textId="77777777" w:rsidR="00F46674" w:rsidRPr="00191F4B" w:rsidRDefault="00F46674" w:rsidP="009117CB">
            <w:pPr>
              <w:ind w:left="284"/>
              <w:jc w:val="center"/>
              <w:rPr>
                <w:rFonts w:ascii="Arial Narrow" w:hAnsi="Arial Narrow"/>
                <w:b/>
                <w:sz w:val="22"/>
                <w:szCs w:val="22"/>
              </w:rPr>
            </w:pPr>
          </w:p>
        </w:tc>
      </w:tr>
    </w:tbl>
    <w:p w14:paraId="74C7019B" w14:textId="73AC41A0" w:rsidR="00730BE9" w:rsidRPr="00191F4B" w:rsidRDefault="00730BE9" w:rsidP="009117CB">
      <w:pPr>
        <w:pStyle w:val="Zkladntext1"/>
        <w:ind w:left="284" w:firstLine="0"/>
        <w:rPr>
          <w:rFonts w:ascii="Arial Narrow" w:hAnsi="Arial Narrow"/>
          <w:b/>
          <w:bCs/>
          <w:sz w:val="22"/>
          <w:szCs w:val="22"/>
          <w:lang w:val="sk-SK" w:bidi="sk-SK"/>
        </w:rPr>
      </w:pPr>
    </w:p>
    <w:p w14:paraId="325E833F" w14:textId="3E52EACC" w:rsidR="00F46674" w:rsidRPr="00191F4B" w:rsidRDefault="00F46674" w:rsidP="009117CB">
      <w:pPr>
        <w:pStyle w:val="Zkladntext1"/>
        <w:ind w:left="284" w:firstLine="0"/>
        <w:rPr>
          <w:rFonts w:ascii="Arial Narrow" w:hAnsi="Arial Narrow"/>
          <w:b/>
          <w:bCs/>
          <w:sz w:val="22"/>
          <w:szCs w:val="22"/>
          <w:lang w:val="sk-SK" w:bidi="sk-SK"/>
        </w:rPr>
      </w:pPr>
    </w:p>
    <w:tbl>
      <w:tblPr>
        <w:tblStyle w:val="Mriekatabuky"/>
        <w:tblW w:w="5000" w:type="pct"/>
        <w:tblLook w:val="04A0" w:firstRow="1" w:lastRow="0" w:firstColumn="1" w:lastColumn="0" w:noHBand="0" w:noVBand="1"/>
      </w:tblPr>
      <w:tblGrid>
        <w:gridCol w:w="811"/>
        <w:gridCol w:w="1784"/>
        <w:gridCol w:w="1332"/>
        <w:gridCol w:w="2693"/>
        <w:gridCol w:w="1357"/>
        <w:gridCol w:w="1361"/>
      </w:tblGrid>
      <w:tr w:rsidR="00F46674" w:rsidRPr="00191F4B" w14:paraId="0D5321CF" w14:textId="77777777" w:rsidTr="008D5C3C">
        <w:tc>
          <w:tcPr>
            <w:tcW w:w="290" w:type="pct"/>
            <w:shd w:val="clear" w:color="auto" w:fill="D9D9D9" w:themeFill="background1" w:themeFillShade="D9"/>
            <w:vAlign w:val="center"/>
          </w:tcPr>
          <w:p w14:paraId="2A704EFE"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b/>
                <w:sz w:val="22"/>
                <w:szCs w:val="22"/>
              </w:rPr>
              <w:t>p.č.</w:t>
            </w:r>
          </w:p>
        </w:tc>
        <w:tc>
          <w:tcPr>
            <w:tcW w:w="579" w:type="pct"/>
            <w:shd w:val="clear" w:color="auto" w:fill="D9D9D9" w:themeFill="background1" w:themeFillShade="D9"/>
            <w:vAlign w:val="center"/>
          </w:tcPr>
          <w:p w14:paraId="31931CF9"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b/>
                <w:sz w:val="22"/>
                <w:szCs w:val="22"/>
              </w:rPr>
              <w:t>Názov položky</w:t>
            </w:r>
          </w:p>
        </w:tc>
        <w:tc>
          <w:tcPr>
            <w:tcW w:w="636" w:type="pct"/>
            <w:shd w:val="clear" w:color="auto" w:fill="D9D9D9" w:themeFill="background1" w:themeFillShade="D9"/>
            <w:vAlign w:val="center"/>
          </w:tcPr>
          <w:p w14:paraId="73CB46DC"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b/>
                <w:sz w:val="22"/>
                <w:szCs w:val="22"/>
              </w:rPr>
              <w:t>Množstvo</w:t>
            </w:r>
          </w:p>
        </w:tc>
        <w:tc>
          <w:tcPr>
            <w:tcW w:w="1641" w:type="pct"/>
            <w:shd w:val="clear" w:color="auto" w:fill="D9D9D9" w:themeFill="background1" w:themeFillShade="D9"/>
            <w:vAlign w:val="center"/>
          </w:tcPr>
          <w:p w14:paraId="586A4DEC" w14:textId="50A33028" w:rsidR="00F46674" w:rsidRPr="00191F4B" w:rsidRDefault="00F46674" w:rsidP="009117CB">
            <w:pPr>
              <w:ind w:left="284"/>
              <w:jc w:val="center"/>
              <w:rPr>
                <w:rFonts w:ascii="Arial Narrow" w:hAnsi="Arial Narrow" w:cs="Calibri"/>
                <w:b/>
                <w:bCs/>
                <w:color w:val="000000"/>
                <w:sz w:val="22"/>
                <w:szCs w:val="22"/>
              </w:rPr>
            </w:pPr>
            <w:r w:rsidRPr="00191F4B">
              <w:rPr>
                <w:rFonts w:ascii="Arial Narrow" w:hAnsi="Arial Narrow"/>
                <w:b/>
                <w:bCs/>
                <w:color w:val="000000"/>
                <w:sz w:val="22"/>
                <w:szCs w:val="22"/>
                <w:lang w:bidi="sk-SK"/>
              </w:rPr>
              <w:t>Opis pred</w:t>
            </w:r>
            <w:r w:rsidR="00A7342E">
              <w:rPr>
                <w:rFonts w:ascii="Arial Narrow" w:hAnsi="Arial Narrow"/>
                <w:b/>
                <w:bCs/>
                <w:color w:val="000000"/>
                <w:sz w:val="22"/>
                <w:szCs w:val="22"/>
                <w:lang w:bidi="sk-SK"/>
              </w:rPr>
              <w:t xml:space="preserve">metu zákazky </w:t>
            </w:r>
          </w:p>
        </w:tc>
        <w:tc>
          <w:tcPr>
            <w:tcW w:w="1854" w:type="pct"/>
            <w:gridSpan w:val="2"/>
            <w:shd w:val="clear" w:color="auto" w:fill="D9D9D9" w:themeFill="background1" w:themeFillShade="D9"/>
            <w:vAlign w:val="center"/>
          </w:tcPr>
          <w:p w14:paraId="013C3513" w14:textId="77777777" w:rsidR="00F46674" w:rsidRPr="00191F4B" w:rsidRDefault="00F46674"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 xml:space="preserve">Vlastný návrh plnenia </w:t>
            </w:r>
          </w:p>
          <w:p w14:paraId="7DCCC150" w14:textId="77777777" w:rsidR="00F46674" w:rsidRPr="00191F4B" w:rsidRDefault="00F46674" w:rsidP="009117CB">
            <w:pPr>
              <w:ind w:left="284"/>
              <w:jc w:val="center"/>
              <w:rPr>
                <w:rFonts w:ascii="Arial Narrow" w:hAnsi="Arial Narrow" w:cs="Calibri"/>
                <w:bCs/>
                <w:color w:val="000000"/>
                <w:sz w:val="22"/>
                <w:szCs w:val="22"/>
              </w:rPr>
            </w:pPr>
            <w:r w:rsidRPr="00191F4B">
              <w:rPr>
                <w:rFonts w:ascii="Arial Narrow" w:hAnsi="Arial Narrow" w:cs="Calibri"/>
                <w:bCs/>
                <w:color w:val="000000"/>
                <w:sz w:val="22"/>
                <w:szCs w:val="22"/>
              </w:rPr>
              <w:t>(doplní uchádzač)</w:t>
            </w:r>
          </w:p>
          <w:p w14:paraId="332108BC" w14:textId="77777777" w:rsidR="00F46674" w:rsidRPr="00191F4B" w:rsidRDefault="00F46674" w:rsidP="009117CB">
            <w:pPr>
              <w:ind w:left="284"/>
              <w:jc w:val="center"/>
              <w:rPr>
                <w:rFonts w:ascii="Arial Narrow" w:hAnsi="Arial Narrow" w:cs="Calibri"/>
                <w:b/>
                <w:bCs/>
                <w:color w:val="000000"/>
                <w:sz w:val="22"/>
                <w:szCs w:val="22"/>
              </w:rPr>
            </w:pPr>
          </w:p>
          <w:p w14:paraId="1558DE41" w14:textId="77777777" w:rsidR="00F46674" w:rsidRPr="00191F4B" w:rsidRDefault="00F46674" w:rsidP="009117CB">
            <w:pPr>
              <w:ind w:left="284"/>
              <w:jc w:val="center"/>
              <w:rPr>
                <w:rFonts w:ascii="Arial Narrow" w:hAnsi="Arial Narrow" w:cs="Calibri"/>
                <w:b/>
                <w:bCs/>
                <w:color w:val="000000"/>
                <w:sz w:val="22"/>
                <w:szCs w:val="22"/>
              </w:rPr>
            </w:pPr>
            <w:r w:rsidRPr="00191F4B">
              <w:rPr>
                <w:rFonts w:ascii="Arial Narrow" w:hAnsi="Arial Narrow" w:cs="Calibri"/>
                <w:b/>
                <w:bCs/>
                <w:color w:val="000000"/>
                <w:sz w:val="22"/>
                <w:szCs w:val="22"/>
              </w:rPr>
              <w:t>Požaduje sa uviesť skutočnú špecifikáciu ponúkaného predmetu zákazky - výrobcu a technické parametre,  uviesť áno/nie, v prípade číselnej hodnoty uviesť jej skutočnosť.</w:t>
            </w:r>
          </w:p>
        </w:tc>
      </w:tr>
      <w:tr w:rsidR="00F46674" w:rsidRPr="00191F4B" w14:paraId="1AAF9715" w14:textId="77777777" w:rsidTr="008D5C3C">
        <w:trPr>
          <w:trHeight w:val="539"/>
        </w:trPr>
        <w:tc>
          <w:tcPr>
            <w:tcW w:w="290" w:type="pct"/>
            <w:shd w:val="clear" w:color="auto" w:fill="D9D9D9" w:themeFill="background1" w:themeFillShade="D9"/>
            <w:vAlign w:val="center"/>
          </w:tcPr>
          <w:p w14:paraId="4944AC89" w14:textId="77777777" w:rsidR="00F46674" w:rsidRPr="00191F4B" w:rsidRDefault="00F46674" w:rsidP="009117CB">
            <w:pPr>
              <w:ind w:left="284"/>
              <w:jc w:val="center"/>
              <w:rPr>
                <w:rFonts w:ascii="Arial Narrow" w:hAnsi="Arial Narrow"/>
                <w:b/>
                <w:sz w:val="22"/>
                <w:szCs w:val="22"/>
              </w:rPr>
            </w:pPr>
          </w:p>
        </w:tc>
        <w:tc>
          <w:tcPr>
            <w:tcW w:w="579" w:type="pct"/>
            <w:shd w:val="clear" w:color="auto" w:fill="D9D9D9" w:themeFill="background1" w:themeFillShade="D9"/>
            <w:vAlign w:val="center"/>
          </w:tcPr>
          <w:p w14:paraId="6A9BCF4C" w14:textId="77777777" w:rsidR="00F46674" w:rsidRPr="00191F4B" w:rsidRDefault="00F46674" w:rsidP="009117CB">
            <w:pPr>
              <w:ind w:left="284"/>
              <w:jc w:val="center"/>
              <w:rPr>
                <w:rFonts w:ascii="Arial Narrow" w:hAnsi="Arial Narrow"/>
                <w:b/>
                <w:sz w:val="22"/>
                <w:szCs w:val="22"/>
              </w:rPr>
            </w:pPr>
          </w:p>
        </w:tc>
        <w:tc>
          <w:tcPr>
            <w:tcW w:w="636" w:type="pct"/>
            <w:shd w:val="clear" w:color="auto" w:fill="D9D9D9" w:themeFill="background1" w:themeFillShade="D9"/>
            <w:vAlign w:val="center"/>
          </w:tcPr>
          <w:p w14:paraId="766C740B" w14:textId="77777777" w:rsidR="00F46674" w:rsidRPr="00191F4B" w:rsidRDefault="00F46674" w:rsidP="009117CB">
            <w:pPr>
              <w:ind w:left="284"/>
              <w:jc w:val="center"/>
              <w:rPr>
                <w:rFonts w:ascii="Arial Narrow" w:hAnsi="Arial Narrow"/>
                <w:b/>
                <w:sz w:val="22"/>
                <w:szCs w:val="22"/>
              </w:rPr>
            </w:pPr>
          </w:p>
        </w:tc>
        <w:tc>
          <w:tcPr>
            <w:tcW w:w="1641" w:type="pct"/>
            <w:shd w:val="clear" w:color="auto" w:fill="D9D9D9" w:themeFill="background1" w:themeFillShade="D9"/>
            <w:vAlign w:val="center"/>
          </w:tcPr>
          <w:p w14:paraId="39ACB73E" w14:textId="77777777" w:rsidR="00F46674" w:rsidRPr="00191F4B" w:rsidRDefault="00F46674" w:rsidP="009117CB">
            <w:pPr>
              <w:ind w:left="284"/>
              <w:jc w:val="center"/>
              <w:rPr>
                <w:rFonts w:ascii="Arial Narrow" w:hAnsi="Arial Narrow"/>
                <w:b/>
                <w:sz w:val="22"/>
                <w:szCs w:val="22"/>
              </w:rPr>
            </w:pPr>
          </w:p>
        </w:tc>
        <w:tc>
          <w:tcPr>
            <w:tcW w:w="926" w:type="pct"/>
            <w:shd w:val="clear" w:color="auto" w:fill="D9D9D9" w:themeFill="background1" w:themeFillShade="D9"/>
          </w:tcPr>
          <w:p w14:paraId="31FE9912"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sz w:val="22"/>
                <w:szCs w:val="22"/>
              </w:rPr>
              <w:t>Uchádzač uvedie presnú číselnú hodnotu</w:t>
            </w:r>
          </w:p>
        </w:tc>
        <w:tc>
          <w:tcPr>
            <w:tcW w:w="928" w:type="pct"/>
            <w:shd w:val="clear" w:color="auto" w:fill="D9D9D9" w:themeFill="background1" w:themeFillShade="D9"/>
          </w:tcPr>
          <w:p w14:paraId="0F430F53" w14:textId="77777777" w:rsidR="00F46674" w:rsidRPr="00191F4B" w:rsidRDefault="00F46674" w:rsidP="009117CB">
            <w:pPr>
              <w:ind w:left="284"/>
              <w:jc w:val="center"/>
              <w:rPr>
                <w:rFonts w:ascii="Arial Narrow" w:hAnsi="Arial Narrow"/>
                <w:b/>
                <w:sz w:val="22"/>
                <w:szCs w:val="22"/>
              </w:rPr>
            </w:pPr>
            <w:r w:rsidRPr="00191F4B">
              <w:rPr>
                <w:rFonts w:ascii="Arial Narrow" w:hAnsi="Arial Narrow" w:cs="Arial"/>
                <w:sz w:val="22"/>
                <w:szCs w:val="22"/>
              </w:rPr>
              <w:t>Uchádzač uvedie „áno/nie“</w:t>
            </w:r>
          </w:p>
        </w:tc>
      </w:tr>
      <w:tr w:rsidR="00F46674" w:rsidRPr="00191F4B" w14:paraId="3D91772A" w14:textId="77777777" w:rsidTr="008D5C3C">
        <w:trPr>
          <w:trHeight w:val="274"/>
        </w:trPr>
        <w:tc>
          <w:tcPr>
            <w:tcW w:w="290" w:type="pct"/>
            <w:vMerge w:val="restart"/>
            <w:vAlign w:val="center"/>
          </w:tcPr>
          <w:p w14:paraId="5D43AF62" w14:textId="5EAEB04E" w:rsidR="00F46674" w:rsidRPr="00191F4B" w:rsidRDefault="00F46674" w:rsidP="009117CB">
            <w:pPr>
              <w:ind w:left="284"/>
              <w:rPr>
                <w:rFonts w:ascii="Arial Narrow" w:hAnsi="Arial Narrow"/>
                <w:sz w:val="22"/>
                <w:szCs w:val="22"/>
              </w:rPr>
            </w:pPr>
            <w:r w:rsidRPr="00191F4B">
              <w:rPr>
                <w:rFonts w:ascii="Arial Narrow" w:hAnsi="Arial Narrow"/>
                <w:sz w:val="22"/>
                <w:szCs w:val="22"/>
              </w:rPr>
              <w:t>9.</w:t>
            </w:r>
          </w:p>
        </w:tc>
        <w:tc>
          <w:tcPr>
            <w:tcW w:w="579" w:type="pct"/>
            <w:vMerge w:val="restart"/>
            <w:vAlign w:val="center"/>
          </w:tcPr>
          <w:p w14:paraId="296E8F99" w14:textId="77777777" w:rsidR="00F46674" w:rsidRPr="00191F4B" w:rsidRDefault="00F46674" w:rsidP="0052028B">
            <w:pPr>
              <w:ind w:left="284"/>
              <w:rPr>
                <w:rFonts w:ascii="Arial Narrow" w:hAnsi="Arial Narrow"/>
                <w:sz w:val="22"/>
                <w:szCs w:val="22"/>
              </w:rPr>
            </w:pPr>
            <w:r w:rsidRPr="00191F4B">
              <w:rPr>
                <w:rFonts w:ascii="Arial Narrow" w:hAnsi="Arial Narrow"/>
                <w:b/>
                <w:sz w:val="22"/>
                <w:szCs w:val="22"/>
              </w:rPr>
              <w:t>Drevená kazeta s jednostranne razenou plaketou / OO PPZ</w:t>
            </w:r>
          </w:p>
          <w:p w14:paraId="08AC29A2" w14:textId="3AB0838F" w:rsidR="00F46674" w:rsidRPr="00191F4B" w:rsidRDefault="00F46674" w:rsidP="009117CB">
            <w:pPr>
              <w:ind w:left="284"/>
              <w:jc w:val="both"/>
              <w:rPr>
                <w:rFonts w:ascii="Arial Narrow" w:hAnsi="Arial Narrow"/>
                <w:b/>
                <w:sz w:val="22"/>
                <w:szCs w:val="22"/>
              </w:rPr>
            </w:pPr>
          </w:p>
          <w:p w14:paraId="4FC5D5F6" w14:textId="77777777" w:rsidR="00F46674" w:rsidRPr="00191F4B" w:rsidRDefault="00F46674" w:rsidP="009117CB">
            <w:pPr>
              <w:ind w:left="284"/>
              <w:jc w:val="both"/>
              <w:rPr>
                <w:rFonts w:ascii="Arial Narrow" w:hAnsi="Arial Narrow"/>
                <w:sz w:val="22"/>
                <w:szCs w:val="22"/>
              </w:rPr>
            </w:pPr>
          </w:p>
          <w:p w14:paraId="73AE1B5A" w14:textId="77777777" w:rsidR="00F46674" w:rsidRPr="00191F4B" w:rsidRDefault="00F46674" w:rsidP="009117CB">
            <w:pPr>
              <w:ind w:left="284"/>
              <w:jc w:val="both"/>
              <w:rPr>
                <w:rFonts w:ascii="Arial Narrow" w:hAnsi="Arial Narrow"/>
                <w:sz w:val="22"/>
                <w:szCs w:val="22"/>
              </w:rPr>
            </w:pPr>
          </w:p>
          <w:p w14:paraId="795C357E" w14:textId="77777777" w:rsidR="00F46674" w:rsidRPr="00191F4B" w:rsidRDefault="00F46674" w:rsidP="009117CB">
            <w:pPr>
              <w:ind w:left="284"/>
              <w:jc w:val="both"/>
              <w:rPr>
                <w:rFonts w:ascii="Arial Narrow" w:hAnsi="Arial Narrow"/>
                <w:b/>
                <w:sz w:val="22"/>
                <w:szCs w:val="22"/>
              </w:rPr>
            </w:pPr>
          </w:p>
          <w:p w14:paraId="617D0EE5" w14:textId="77777777" w:rsidR="00F46674" w:rsidRPr="00191F4B" w:rsidRDefault="00F46674" w:rsidP="009117CB">
            <w:pPr>
              <w:ind w:left="284"/>
              <w:jc w:val="both"/>
              <w:rPr>
                <w:rFonts w:ascii="Arial Narrow" w:hAnsi="Arial Narrow"/>
                <w:color w:val="000000"/>
                <w:sz w:val="22"/>
                <w:szCs w:val="22"/>
                <w:lang w:bidi="sk-SK"/>
              </w:rPr>
            </w:pPr>
            <w:r w:rsidRPr="00191F4B">
              <w:rPr>
                <w:rFonts w:ascii="Arial Narrow" w:hAnsi="Arial Narrow"/>
                <w:color w:val="000000"/>
                <w:sz w:val="22"/>
                <w:szCs w:val="22"/>
                <w:lang w:bidi="sk-SK"/>
              </w:rPr>
              <w:t xml:space="preserve">  </w:t>
            </w:r>
          </w:p>
          <w:p w14:paraId="15B1453B" w14:textId="77777777" w:rsidR="00F46674" w:rsidRPr="00191F4B" w:rsidRDefault="00F46674" w:rsidP="009117CB">
            <w:pPr>
              <w:pStyle w:val="Default"/>
              <w:ind w:left="284"/>
              <w:jc w:val="both"/>
              <w:rPr>
                <w:rFonts w:ascii="Arial Narrow" w:hAnsi="Arial Narrow"/>
                <w:sz w:val="22"/>
                <w:szCs w:val="22"/>
              </w:rPr>
            </w:pPr>
          </w:p>
          <w:p w14:paraId="4CB99A56" w14:textId="77777777" w:rsidR="00F46674" w:rsidRPr="00191F4B" w:rsidRDefault="00F46674" w:rsidP="009117CB">
            <w:pPr>
              <w:ind w:left="284"/>
              <w:rPr>
                <w:rFonts w:ascii="Arial Narrow" w:hAnsi="Arial Narrow"/>
                <w:b/>
                <w:sz w:val="22"/>
                <w:szCs w:val="22"/>
              </w:rPr>
            </w:pPr>
          </w:p>
        </w:tc>
        <w:tc>
          <w:tcPr>
            <w:tcW w:w="636" w:type="pct"/>
            <w:vMerge w:val="restart"/>
            <w:vAlign w:val="center"/>
          </w:tcPr>
          <w:p w14:paraId="6FBB4C1C" w14:textId="72D860CB" w:rsidR="00F46674" w:rsidRPr="00191F4B" w:rsidRDefault="007422D8" w:rsidP="009117CB">
            <w:pPr>
              <w:ind w:left="284"/>
              <w:jc w:val="both"/>
              <w:rPr>
                <w:rFonts w:ascii="Arial Narrow" w:hAnsi="Arial Narrow"/>
                <w:sz w:val="22"/>
                <w:szCs w:val="22"/>
              </w:rPr>
            </w:pPr>
            <w:r>
              <w:rPr>
                <w:rFonts w:ascii="Arial Narrow" w:hAnsi="Arial Narrow"/>
                <w:sz w:val="22"/>
                <w:szCs w:val="22"/>
              </w:rPr>
              <w:t>5</w:t>
            </w:r>
            <w:r w:rsidR="00C97E31">
              <w:rPr>
                <w:rFonts w:ascii="Arial Narrow" w:hAnsi="Arial Narrow"/>
                <w:sz w:val="22"/>
                <w:szCs w:val="22"/>
              </w:rPr>
              <w:t>0</w:t>
            </w:r>
            <w:r w:rsidR="00F46674" w:rsidRPr="00191F4B">
              <w:rPr>
                <w:rFonts w:ascii="Arial Narrow" w:hAnsi="Arial Narrow"/>
                <w:sz w:val="22"/>
                <w:szCs w:val="22"/>
              </w:rPr>
              <w:t xml:space="preserve"> kus</w:t>
            </w:r>
            <w:r w:rsidR="00BA574A">
              <w:rPr>
                <w:rFonts w:ascii="Arial Narrow" w:hAnsi="Arial Narrow"/>
                <w:sz w:val="22"/>
                <w:szCs w:val="22"/>
              </w:rPr>
              <w:t>ov</w:t>
            </w:r>
          </w:p>
        </w:tc>
        <w:tc>
          <w:tcPr>
            <w:tcW w:w="1641" w:type="pct"/>
            <w:vAlign w:val="center"/>
          </w:tcPr>
          <w:p w14:paraId="7F63BAE4" w14:textId="77777777" w:rsidR="00F46674" w:rsidRPr="00191F4B" w:rsidRDefault="00F46674" w:rsidP="009117CB">
            <w:pPr>
              <w:ind w:left="284"/>
              <w:rPr>
                <w:rFonts w:ascii="Arial Narrow" w:hAnsi="Arial Narrow"/>
                <w:sz w:val="22"/>
                <w:szCs w:val="22"/>
                <w:lang w:bidi="sk-SK"/>
              </w:rPr>
            </w:pPr>
          </w:p>
          <w:p w14:paraId="747D83A6" w14:textId="22EC118B" w:rsidR="00F46674" w:rsidRPr="00191F4B" w:rsidRDefault="00F46674" w:rsidP="009117CB">
            <w:pPr>
              <w:ind w:left="284"/>
              <w:rPr>
                <w:rFonts w:ascii="Arial Narrow" w:hAnsi="Arial Narrow"/>
                <w:sz w:val="22"/>
                <w:szCs w:val="22"/>
              </w:rPr>
            </w:pPr>
            <w:r w:rsidRPr="00191F4B">
              <w:rPr>
                <w:rFonts w:ascii="Arial Narrow" w:hAnsi="Arial Narrow"/>
                <w:sz w:val="22"/>
                <w:szCs w:val="22"/>
              </w:rPr>
              <w:t xml:space="preserve">Jednostranne razená pamätná plaketa (3D dizajn/grafika) s kovovým </w:t>
            </w:r>
            <w:r w:rsidR="00191F4B">
              <w:rPr>
                <w:rFonts w:ascii="Arial Narrow" w:hAnsi="Arial Narrow"/>
                <w:sz w:val="22"/>
                <w:szCs w:val="22"/>
              </w:rPr>
              <w:t xml:space="preserve">štítkom umiestnená v drevenej </w:t>
            </w:r>
            <w:r w:rsidR="00617345">
              <w:rPr>
                <w:rFonts w:ascii="Arial Narrow" w:hAnsi="Arial Narrow"/>
                <w:sz w:val="22"/>
                <w:szCs w:val="22"/>
              </w:rPr>
              <w:t>krabičke. Jednostranná plaketa:</w:t>
            </w:r>
            <w:r w:rsidRPr="00191F4B">
              <w:rPr>
                <w:rFonts w:ascii="Arial Narrow" w:hAnsi="Arial Narrow"/>
                <w:sz w:val="22"/>
                <w:szCs w:val="22"/>
              </w:rPr>
              <w:t xml:space="preserve">rozmer – priemer 70 mm, hrúbka 4 mm. </w:t>
            </w:r>
          </w:p>
          <w:p w14:paraId="6DA93610" w14:textId="2E1926A2" w:rsidR="00F46674" w:rsidRPr="00191F4B" w:rsidRDefault="00F46674" w:rsidP="009117CB">
            <w:pPr>
              <w:ind w:left="284"/>
              <w:rPr>
                <w:rFonts w:ascii="Arial Narrow" w:hAnsi="Arial Narrow"/>
                <w:sz w:val="22"/>
                <w:szCs w:val="22"/>
              </w:rPr>
            </w:pPr>
            <w:r w:rsidRPr="00191F4B">
              <w:rPr>
                <w:rFonts w:ascii="Arial Narrow" w:hAnsi="Arial Narrow"/>
                <w:sz w:val="22"/>
                <w:szCs w:val="22"/>
              </w:rPr>
              <w:t>materiál – kov / tombak (zliatina 85% Cu a 15% Zn)</w:t>
            </w:r>
          </w:p>
          <w:p w14:paraId="5F044E6E" w14:textId="42917C68" w:rsidR="00262CBB" w:rsidRPr="00191F4B" w:rsidRDefault="00262CBB" w:rsidP="009117CB">
            <w:pPr>
              <w:ind w:left="284"/>
              <w:rPr>
                <w:rFonts w:ascii="Arial Narrow" w:hAnsi="Arial Narrow"/>
                <w:sz w:val="22"/>
                <w:szCs w:val="22"/>
              </w:rPr>
            </w:pPr>
            <w:r w:rsidRPr="00191F4B">
              <w:rPr>
                <w:rFonts w:ascii="Arial Narrow" w:hAnsi="Arial Narrow"/>
                <w:sz w:val="22"/>
                <w:szCs w:val="22"/>
              </w:rPr>
              <w:t xml:space="preserve">povrchová úprava – </w:t>
            </w:r>
            <w:r w:rsidRPr="00191F4B">
              <w:rPr>
                <w:rFonts w:ascii="Arial Narrow" w:hAnsi="Arial Narrow"/>
                <w:sz w:val="22"/>
                <w:szCs w:val="22"/>
              </w:rPr>
              <w:lastRenderedPageBreak/>
              <w:t>galvanicky pokovaná striebrom s patinou</w:t>
            </w:r>
          </w:p>
          <w:p w14:paraId="32D187BB" w14:textId="65BBAB0A" w:rsidR="00262CBB" w:rsidRPr="00191F4B" w:rsidRDefault="00262CBB" w:rsidP="009117CB">
            <w:pPr>
              <w:ind w:left="284"/>
              <w:rPr>
                <w:rFonts w:ascii="Arial Narrow" w:hAnsi="Arial Narrow"/>
                <w:sz w:val="22"/>
                <w:szCs w:val="22"/>
              </w:rPr>
            </w:pPr>
            <w:r w:rsidRPr="00191F4B">
              <w:rPr>
                <w:rFonts w:ascii="Arial Narrow" w:hAnsi="Arial Narrow"/>
                <w:sz w:val="22"/>
                <w:szCs w:val="22"/>
              </w:rPr>
              <w:t>rozmer</w:t>
            </w:r>
            <w:r w:rsidR="00B27320">
              <w:rPr>
                <w:rFonts w:ascii="Arial Narrow" w:hAnsi="Arial Narrow"/>
                <w:sz w:val="22"/>
                <w:szCs w:val="22"/>
              </w:rPr>
              <w:t xml:space="preserve"> štítku</w:t>
            </w:r>
            <w:r w:rsidRPr="00191F4B">
              <w:rPr>
                <w:rFonts w:ascii="Arial Narrow" w:hAnsi="Arial Narrow"/>
                <w:sz w:val="22"/>
                <w:szCs w:val="22"/>
              </w:rPr>
              <w:t xml:space="preserve"> – 95 x 35 mm</w:t>
            </w:r>
          </w:p>
          <w:p w14:paraId="4813829A" w14:textId="6B9D8D4D" w:rsidR="00262CBB" w:rsidRPr="00191F4B" w:rsidRDefault="00262CBB" w:rsidP="009117CB">
            <w:pPr>
              <w:ind w:left="284"/>
              <w:rPr>
                <w:rFonts w:ascii="Arial Narrow" w:hAnsi="Arial Narrow"/>
                <w:sz w:val="22"/>
                <w:szCs w:val="22"/>
              </w:rPr>
            </w:pPr>
            <w:r w:rsidRPr="00191F4B">
              <w:rPr>
                <w:rFonts w:ascii="Arial Narrow" w:hAnsi="Arial Narrow"/>
                <w:sz w:val="22"/>
                <w:szCs w:val="22"/>
              </w:rPr>
              <w:t>rozmer</w:t>
            </w:r>
            <w:r w:rsidR="00B27320">
              <w:rPr>
                <w:rFonts w:ascii="Arial Narrow" w:hAnsi="Arial Narrow"/>
                <w:sz w:val="22"/>
                <w:szCs w:val="22"/>
              </w:rPr>
              <w:t xml:space="preserve"> drevenej krabičky </w:t>
            </w:r>
            <w:r w:rsidRPr="00191F4B">
              <w:rPr>
                <w:rFonts w:ascii="Arial Narrow" w:hAnsi="Arial Narrow"/>
                <w:sz w:val="22"/>
                <w:szCs w:val="22"/>
              </w:rPr>
              <w:t xml:space="preserve"> – 180 x 135 x 30 mm</w:t>
            </w:r>
          </w:p>
          <w:p w14:paraId="04B55FDC" w14:textId="38FC556A" w:rsidR="00262CBB" w:rsidRPr="00191F4B" w:rsidRDefault="00262CBB" w:rsidP="009117CB">
            <w:pPr>
              <w:ind w:left="284"/>
              <w:rPr>
                <w:rFonts w:ascii="Arial Narrow" w:hAnsi="Arial Narrow"/>
                <w:sz w:val="22"/>
                <w:szCs w:val="22"/>
              </w:rPr>
            </w:pPr>
            <w:r w:rsidRPr="00191F4B">
              <w:rPr>
                <w:rFonts w:ascii="Arial Narrow" w:hAnsi="Arial Narrow"/>
                <w:sz w:val="22"/>
                <w:szCs w:val="22"/>
              </w:rPr>
              <w:t>iné – vystlaná bordovým zamatom</w:t>
            </w:r>
            <w:r w:rsidR="00617345">
              <w:rPr>
                <w:rFonts w:ascii="Arial Narrow" w:hAnsi="Arial Narrow"/>
                <w:sz w:val="22"/>
                <w:szCs w:val="22"/>
              </w:rPr>
              <w:t>.</w:t>
            </w:r>
          </w:p>
          <w:p w14:paraId="1FA86819" w14:textId="0AB921F8" w:rsidR="00F46674" w:rsidRPr="00191F4B" w:rsidRDefault="00F46674" w:rsidP="009117CB">
            <w:pPr>
              <w:ind w:left="284"/>
              <w:jc w:val="both"/>
              <w:rPr>
                <w:rFonts w:ascii="Arial Narrow" w:hAnsi="Arial Narrow"/>
                <w:sz w:val="22"/>
                <w:szCs w:val="22"/>
              </w:rPr>
            </w:pPr>
          </w:p>
        </w:tc>
        <w:tc>
          <w:tcPr>
            <w:tcW w:w="926" w:type="pct"/>
            <w:vAlign w:val="center"/>
          </w:tcPr>
          <w:p w14:paraId="1AAE528A" w14:textId="77777777" w:rsidR="00F46674" w:rsidRPr="00191F4B" w:rsidRDefault="00F46674" w:rsidP="009117CB">
            <w:pPr>
              <w:ind w:left="284"/>
              <w:jc w:val="center"/>
              <w:rPr>
                <w:rFonts w:ascii="Arial Narrow" w:hAnsi="Arial Narrow"/>
                <w:sz w:val="22"/>
                <w:szCs w:val="22"/>
              </w:rPr>
            </w:pPr>
            <w:r w:rsidRPr="00191F4B">
              <w:rPr>
                <w:rFonts w:ascii="Arial Narrow" w:hAnsi="Arial Narrow"/>
                <w:sz w:val="22"/>
                <w:szCs w:val="22"/>
              </w:rPr>
              <w:lastRenderedPageBreak/>
              <w:t>N/A</w:t>
            </w:r>
          </w:p>
        </w:tc>
        <w:tc>
          <w:tcPr>
            <w:tcW w:w="928" w:type="pct"/>
          </w:tcPr>
          <w:p w14:paraId="2CA1283D" w14:textId="77777777" w:rsidR="00F46674" w:rsidRPr="00191F4B" w:rsidRDefault="00F46674" w:rsidP="009117CB">
            <w:pPr>
              <w:ind w:left="284"/>
              <w:jc w:val="center"/>
              <w:rPr>
                <w:rFonts w:ascii="Arial Narrow" w:hAnsi="Arial Narrow"/>
                <w:sz w:val="22"/>
                <w:szCs w:val="22"/>
              </w:rPr>
            </w:pPr>
          </w:p>
        </w:tc>
      </w:tr>
      <w:tr w:rsidR="00F46674" w:rsidRPr="00191F4B" w14:paraId="57DC7FA9" w14:textId="77777777" w:rsidTr="008D5C3C">
        <w:trPr>
          <w:trHeight w:val="457"/>
        </w:trPr>
        <w:tc>
          <w:tcPr>
            <w:tcW w:w="290" w:type="pct"/>
            <w:vMerge/>
          </w:tcPr>
          <w:p w14:paraId="10955948" w14:textId="77777777" w:rsidR="00F46674" w:rsidRPr="00191F4B" w:rsidRDefault="00F46674" w:rsidP="009117CB">
            <w:pPr>
              <w:ind w:left="284"/>
              <w:rPr>
                <w:rFonts w:ascii="Arial Narrow" w:hAnsi="Arial Narrow"/>
                <w:sz w:val="22"/>
                <w:szCs w:val="22"/>
              </w:rPr>
            </w:pPr>
          </w:p>
        </w:tc>
        <w:tc>
          <w:tcPr>
            <w:tcW w:w="579" w:type="pct"/>
            <w:vMerge/>
          </w:tcPr>
          <w:p w14:paraId="4C8EDC86" w14:textId="77777777" w:rsidR="00F46674" w:rsidRPr="00191F4B" w:rsidRDefault="00F46674" w:rsidP="009117CB">
            <w:pPr>
              <w:ind w:left="284"/>
              <w:rPr>
                <w:rFonts w:ascii="Arial Narrow" w:hAnsi="Arial Narrow"/>
                <w:sz w:val="22"/>
                <w:szCs w:val="22"/>
              </w:rPr>
            </w:pPr>
          </w:p>
        </w:tc>
        <w:tc>
          <w:tcPr>
            <w:tcW w:w="636" w:type="pct"/>
            <w:vMerge/>
          </w:tcPr>
          <w:p w14:paraId="1FAED174" w14:textId="77777777" w:rsidR="00F46674" w:rsidRPr="00191F4B" w:rsidRDefault="00F46674" w:rsidP="009117CB">
            <w:pPr>
              <w:ind w:left="284"/>
              <w:rPr>
                <w:rFonts w:ascii="Arial Narrow" w:hAnsi="Arial Narrow"/>
                <w:sz w:val="22"/>
                <w:szCs w:val="22"/>
              </w:rPr>
            </w:pPr>
          </w:p>
        </w:tc>
        <w:tc>
          <w:tcPr>
            <w:tcW w:w="1641" w:type="pct"/>
            <w:shd w:val="clear" w:color="auto" w:fill="FDE9D9" w:themeFill="accent6" w:themeFillTint="33"/>
            <w:vAlign w:val="center"/>
          </w:tcPr>
          <w:p w14:paraId="10A621A4" w14:textId="77777777" w:rsidR="00F46674" w:rsidRPr="00191F4B" w:rsidRDefault="00F46674" w:rsidP="009117CB">
            <w:pPr>
              <w:ind w:left="284"/>
              <w:rPr>
                <w:rFonts w:ascii="Arial Narrow" w:hAnsi="Arial Narrow"/>
                <w:b/>
                <w:sz w:val="22"/>
                <w:szCs w:val="22"/>
              </w:rPr>
            </w:pPr>
            <w:r w:rsidRPr="00191F4B">
              <w:rPr>
                <w:rFonts w:ascii="Arial Narrow" w:hAnsi="Arial Narrow"/>
                <w:b/>
                <w:sz w:val="22"/>
                <w:szCs w:val="22"/>
              </w:rPr>
              <w:t>Výrobca</w:t>
            </w:r>
          </w:p>
        </w:tc>
        <w:tc>
          <w:tcPr>
            <w:tcW w:w="1854" w:type="pct"/>
            <w:gridSpan w:val="2"/>
            <w:shd w:val="clear" w:color="auto" w:fill="FDE9D9" w:themeFill="accent6" w:themeFillTint="33"/>
            <w:vAlign w:val="center"/>
          </w:tcPr>
          <w:p w14:paraId="50654387" w14:textId="77777777" w:rsidR="00F46674" w:rsidRPr="00191F4B" w:rsidRDefault="00F46674" w:rsidP="009117CB">
            <w:pPr>
              <w:ind w:left="284"/>
              <w:jc w:val="center"/>
              <w:rPr>
                <w:rFonts w:ascii="Arial Narrow" w:hAnsi="Arial Narrow"/>
                <w:b/>
                <w:sz w:val="22"/>
                <w:szCs w:val="22"/>
              </w:rPr>
            </w:pPr>
          </w:p>
        </w:tc>
      </w:tr>
    </w:tbl>
    <w:p w14:paraId="0E067140" w14:textId="4796E808" w:rsidR="00F46674" w:rsidRDefault="00F46674" w:rsidP="009117CB">
      <w:pPr>
        <w:pStyle w:val="Zkladntext1"/>
        <w:ind w:left="284" w:firstLine="0"/>
        <w:rPr>
          <w:b/>
          <w:bCs/>
          <w:sz w:val="24"/>
          <w:lang w:val="sk-SK" w:bidi="sk-SK"/>
        </w:rPr>
      </w:pPr>
    </w:p>
    <w:p w14:paraId="113696CC" w14:textId="7E5C12F3" w:rsidR="00420C10" w:rsidRPr="00BF61B6" w:rsidRDefault="00420C10" w:rsidP="0052028B">
      <w:pPr>
        <w:pStyle w:val="Zkladntext1"/>
        <w:ind w:firstLine="0"/>
        <w:rPr>
          <w:noProof/>
          <w:u w:val="single"/>
        </w:rPr>
      </w:pPr>
    </w:p>
    <w:p w14:paraId="1C2153B0" w14:textId="77777777" w:rsidR="007422D8" w:rsidRPr="009B69F4" w:rsidRDefault="007422D8" w:rsidP="007422D8">
      <w:pPr>
        <w:tabs>
          <w:tab w:val="left" w:pos="567"/>
          <w:tab w:val="center" w:pos="1701"/>
          <w:tab w:val="center" w:pos="5670"/>
        </w:tabs>
        <w:spacing w:before="120" w:after="120" w:line="264" w:lineRule="auto"/>
        <w:jc w:val="both"/>
        <w:rPr>
          <w:rFonts w:ascii="Arial Narrow" w:hAnsi="Arial Narrow"/>
          <w:i/>
          <w:color w:val="000000"/>
          <w:sz w:val="2"/>
          <w:szCs w:val="2"/>
        </w:rPr>
      </w:pPr>
      <w:r w:rsidRPr="00226DD7">
        <w:rPr>
          <w:rFonts w:ascii="Arial Narrow" w:hAnsi="Arial Narrow"/>
          <w:i/>
          <w:color w:val="000000"/>
        </w:rPr>
        <w:t>Táto časť súťažných podkladov bude tvoriť neoddeliteľnú súčasť zmluvy ako príloha č. 1, ktorú uzatvorí verejný obstarávateľ s úspešným uchádzačom.</w:t>
      </w:r>
    </w:p>
    <w:sectPr w:rsidR="007422D8" w:rsidRPr="009B69F4" w:rsidSect="007422D8">
      <w:footerReference w:type="default" r:id="rId8"/>
      <w:pgSz w:w="11900" w:h="16840" w:code="9"/>
      <w:pgMar w:top="1366" w:right="1446" w:bottom="3141" w:left="1332" w:header="941"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6D739" w14:textId="77777777" w:rsidR="008E2DC0" w:rsidRDefault="008E2DC0">
      <w:r>
        <w:separator/>
      </w:r>
    </w:p>
  </w:endnote>
  <w:endnote w:type="continuationSeparator" w:id="0">
    <w:p w14:paraId="0F45EA4E" w14:textId="77777777" w:rsidR="008E2DC0" w:rsidRDefault="008E2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Univers">
    <w:altName w:val="Arial"/>
    <w:charset w:val="EE"/>
    <w:family w:val="swiss"/>
    <w:pitch w:val="variable"/>
    <w:sig w:usb0="00000007" w:usb1="00000000"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Batang, 'Arial Unicode MS'">
    <w:charset w:val="00"/>
    <w:family w:val="auto"/>
    <w:pitch w:val="default"/>
    <w:sig w:usb0="00000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ヒラギノ角ゴ Pro W3">
    <w:charset w:val="00"/>
    <w:family w:val="roman"/>
    <w:pitch w:val="default"/>
  </w:font>
  <w:font w:name="Myriad Pro">
    <w:altName w:val="Arial"/>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EEL1 Ava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024103"/>
      <w:docPartObj>
        <w:docPartGallery w:val="Page Numbers (Bottom of Page)"/>
        <w:docPartUnique/>
      </w:docPartObj>
    </w:sdtPr>
    <w:sdtEndPr/>
    <w:sdtContent>
      <w:p w14:paraId="7122319F" w14:textId="3CF7EF84" w:rsidR="003D6EBE" w:rsidRDefault="003D6EBE">
        <w:pPr>
          <w:pStyle w:val="Pta"/>
          <w:jc w:val="right"/>
        </w:pPr>
        <w:r>
          <w:fldChar w:fldCharType="begin"/>
        </w:r>
        <w:r>
          <w:instrText>PAGE   \* MERGEFORMAT</w:instrText>
        </w:r>
        <w:r>
          <w:fldChar w:fldCharType="separate"/>
        </w:r>
        <w:r w:rsidR="00CD1C62">
          <w:t>1</w:t>
        </w:r>
        <w:r>
          <w:fldChar w:fldCharType="end"/>
        </w:r>
      </w:p>
    </w:sdtContent>
  </w:sdt>
  <w:p w14:paraId="4FAF58DB" w14:textId="77777777" w:rsidR="00586023" w:rsidRDefault="0058602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56329" w14:textId="77777777" w:rsidR="008E2DC0" w:rsidRDefault="008E2DC0">
      <w:r>
        <w:separator/>
      </w:r>
    </w:p>
  </w:footnote>
  <w:footnote w:type="continuationSeparator" w:id="0">
    <w:p w14:paraId="41E0740D" w14:textId="77777777" w:rsidR="008E2DC0" w:rsidRDefault="008E2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3"/>
    <w:lvl w:ilvl="0">
      <w:numFmt w:val="bullet"/>
      <w:lvlText w:val="-"/>
      <w:lvlJc w:val="left"/>
      <w:pPr>
        <w:tabs>
          <w:tab w:val="num" w:pos="720"/>
        </w:tabs>
        <w:ind w:left="720" w:hanging="360"/>
      </w:pPr>
      <w:rPr>
        <w:rFonts w:ascii="Times New Roman" w:hAnsi="Times New Roman" w:cs="Times New Roman"/>
        <w:b/>
        <w:i w:val="0"/>
        <w:sz w:val="24"/>
      </w:rPr>
    </w:lvl>
  </w:abstractNum>
  <w:abstractNum w:abstractNumId="1" w15:restartNumberingAfterBreak="0">
    <w:nsid w:val="00000006"/>
    <w:multiLevelType w:val="multilevel"/>
    <w:tmpl w:val="00000006"/>
    <w:name w:val="WW8Num6"/>
    <w:lvl w:ilvl="0">
      <w:start w:val="1"/>
      <w:numFmt w:val="bullet"/>
      <w:lvlText w:val=""/>
      <w:lvlJc w:val="left"/>
      <w:pPr>
        <w:tabs>
          <w:tab w:val="num" w:pos="0"/>
        </w:tabs>
        <w:ind w:left="0" w:firstLine="0"/>
      </w:pPr>
      <w:rPr>
        <w:rFonts w:ascii="Wingdings" w:hAnsi="Wingdings" w:cs="Wingdings"/>
      </w:rPr>
    </w:lvl>
    <w:lvl w:ilvl="1">
      <w:numFmt w:val="bullet"/>
      <w:lvlText w:val=""/>
      <w:lvlJc w:val="left"/>
      <w:pPr>
        <w:tabs>
          <w:tab w:val="num" w:pos="0"/>
        </w:tabs>
        <w:ind w:left="0" w:firstLine="0"/>
      </w:pPr>
      <w:rPr>
        <w:rFonts w:ascii="Symbol" w:hAnsi="Symbol" w:cs="OpenSymbol"/>
      </w:rPr>
    </w:lvl>
    <w:lvl w:ilvl="2">
      <w:numFmt w:val="bullet"/>
      <w:lvlText w:val=""/>
      <w:lvlJc w:val="left"/>
      <w:pPr>
        <w:tabs>
          <w:tab w:val="num" w:pos="0"/>
        </w:tabs>
        <w:ind w:left="0" w:firstLine="0"/>
      </w:pPr>
      <w:rPr>
        <w:rFonts w:ascii="Symbol" w:hAnsi="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Symbol" w:hAnsi="Symbol" w:cs="OpenSymbol"/>
      </w:rPr>
    </w:lvl>
    <w:lvl w:ilvl="5">
      <w:numFmt w:val="bullet"/>
      <w:lvlText w:val=""/>
      <w:lvlJc w:val="left"/>
      <w:pPr>
        <w:tabs>
          <w:tab w:val="num" w:pos="0"/>
        </w:tabs>
        <w:ind w:left="0" w:firstLine="0"/>
      </w:pPr>
      <w:rPr>
        <w:rFonts w:ascii="Symbol" w:hAnsi="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Symbol" w:hAnsi="Symbol" w:cs="OpenSymbol"/>
      </w:rPr>
    </w:lvl>
    <w:lvl w:ilvl="8">
      <w:numFmt w:val="bullet"/>
      <w:lvlText w:val=""/>
      <w:lvlJc w:val="left"/>
      <w:pPr>
        <w:tabs>
          <w:tab w:val="num" w:pos="0"/>
        </w:tabs>
        <w:ind w:left="0" w:firstLine="0"/>
      </w:pPr>
      <w:rPr>
        <w:rFonts w:ascii="Symbol" w:hAnsi="Symbol" w:cs="OpenSymbol"/>
      </w:rPr>
    </w:lvl>
  </w:abstractNum>
  <w:abstractNum w:abstractNumId="2" w15:restartNumberingAfterBreak="0">
    <w:nsid w:val="0000000A"/>
    <w:multiLevelType w:val="multilevel"/>
    <w:tmpl w:val="0000000A"/>
    <w:name w:val="WW8Num10"/>
    <w:lvl w:ilvl="0">
      <w:numFmt w:val="bullet"/>
      <w:lvlText w:val=""/>
      <w:lvlJc w:val="left"/>
      <w:pPr>
        <w:tabs>
          <w:tab w:val="num" w:pos="0"/>
        </w:tabs>
        <w:ind w:left="0" w:firstLine="0"/>
      </w:pPr>
      <w:rPr>
        <w:rFonts w:ascii="Wingdings" w:hAnsi="Wingdings" w:cs="Times New Roman"/>
        <w:b/>
        <w:i w:val="0"/>
        <w:strike w:val="0"/>
        <w:dstrike w:val="0"/>
        <w:vanish w:val="0"/>
        <w:color w:val="000000"/>
        <w:position w:val="0"/>
        <w:sz w:val="32"/>
        <w:u w:val="single"/>
        <w:vertAlign w:val="baseline"/>
      </w:rPr>
    </w:lvl>
    <w:lvl w:ilvl="1">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2">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3">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4">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5">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6">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7">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8">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abstractNum>
  <w:abstractNum w:abstractNumId="3" w15:restartNumberingAfterBreak="0">
    <w:nsid w:val="0000000B"/>
    <w:multiLevelType w:val="multilevel"/>
    <w:tmpl w:val="0000000B"/>
    <w:name w:val="WW8Num11"/>
    <w:lvl w:ilvl="0">
      <w:numFmt w:val="bullet"/>
      <w:lvlText w:val=""/>
      <w:lvlJc w:val="left"/>
      <w:pPr>
        <w:tabs>
          <w:tab w:val="num" w:pos="0"/>
        </w:tabs>
        <w:ind w:left="0" w:firstLine="0"/>
      </w:pPr>
      <w:rPr>
        <w:rFonts w:ascii="Wingdings" w:hAnsi="Wingdings" w:cs="Times New Roman"/>
      </w:rPr>
    </w:lvl>
    <w:lvl w:ilvl="1">
      <w:numFmt w:val="bullet"/>
      <w:lvlText w:val=""/>
      <w:lvlJc w:val="left"/>
      <w:pPr>
        <w:tabs>
          <w:tab w:val="num" w:pos="0"/>
        </w:tabs>
        <w:ind w:left="0" w:firstLine="0"/>
      </w:pPr>
      <w:rPr>
        <w:rFonts w:ascii="Symbol" w:hAnsi="Symbol" w:cs="Courier New"/>
      </w:rPr>
    </w:lvl>
    <w:lvl w:ilvl="2">
      <w:numFmt w:val="bullet"/>
      <w:lvlText w:val=""/>
      <w:lvlJc w:val="left"/>
      <w:pPr>
        <w:tabs>
          <w:tab w:val="num" w:pos="0"/>
        </w:tabs>
        <w:ind w:left="0" w:firstLine="0"/>
      </w:pPr>
      <w:rPr>
        <w:rFonts w:ascii="Symbol" w:hAnsi="Symbol" w:cs="Courier New"/>
      </w:rPr>
    </w:lvl>
    <w:lvl w:ilvl="3">
      <w:numFmt w:val="bullet"/>
      <w:lvlText w:val=""/>
      <w:lvlJc w:val="left"/>
      <w:pPr>
        <w:tabs>
          <w:tab w:val="num" w:pos="0"/>
        </w:tabs>
        <w:ind w:left="0" w:firstLine="0"/>
      </w:pPr>
      <w:rPr>
        <w:rFonts w:ascii="Symbol" w:hAnsi="Symbol" w:cs="Courier New"/>
      </w:rPr>
    </w:lvl>
    <w:lvl w:ilvl="4">
      <w:numFmt w:val="bullet"/>
      <w:lvlText w:val=""/>
      <w:lvlJc w:val="left"/>
      <w:pPr>
        <w:tabs>
          <w:tab w:val="num" w:pos="0"/>
        </w:tabs>
        <w:ind w:left="0" w:firstLine="0"/>
      </w:pPr>
      <w:rPr>
        <w:rFonts w:ascii="Symbol" w:hAnsi="Symbol" w:cs="Courier New"/>
      </w:rPr>
    </w:lvl>
    <w:lvl w:ilvl="5">
      <w:numFmt w:val="bullet"/>
      <w:lvlText w:val=""/>
      <w:lvlJc w:val="left"/>
      <w:pPr>
        <w:tabs>
          <w:tab w:val="num" w:pos="0"/>
        </w:tabs>
        <w:ind w:left="0" w:firstLine="0"/>
      </w:pPr>
      <w:rPr>
        <w:rFonts w:ascii="Symbol" w:hAnsi="Symbol" w:cs="Courier New"/>
      </w:rPr>
    </w:lvl>
    <w:lvl w:ilvl="6">
      <w:numFmt w:val="bullet"/>
      <w:lvlText w:val=""/>
      <w:lvlJc w:val="left"/>
      <w:pPr>
        <w:tabs>
          <w:tab w:val="num" w:pos="0"/>
        </w:tabs>
        <w:ind w:left="0" w:firstLine="0"/>
      </w:pPr>
      <w:rPr>
        <w:rFonts w:ascii="Symbol" w:hAnsi="Symbol" w:cs="Courier New"/>
      </w:rPr>
    </w:lvl>
    <w:lvl w:ilvl="7">
      <w:numFmt w:val="bullet"/>
      <w:lvlText w:val=""/>
      <w:lvlJc w:val="left"/>
      <w:pPr>
        <w:tabs>
          <w:tab w:val="num" w:pos="0"/>
        </w:tabs>
        <w:ind w:left="0" w:firstLine="0"/>
      </w:pPr>
      <w:rPr>
        <w:rFonts w:ascii="Symbol" w:hAnsi="Symbol" w:cs="Courier New"/>
      </w:rPr>
    </w:lvl>
    <w:lvl w:ilvl="8">
      <w:numFmt w:val="bullet"/>
      <w:lvlText w:val=""/>
      <w:lvlJc w:val="left"/>
      <w:pPr>
        <w:tabs>
          <w:tab w:val="num" w:pos="0"/>
        </w:tabs>
        <w:ind w:left="0" w:firstLine="0"/>
      </w:pPr>
      <w:rPr>
        <w:rFonts w:ascii="Symbol" w:hAnsi="Symbol" w:cs="Courier New"/>
      </w:rPr>
    </w:lvl>
  </w:abstractNum>
  <w:abstractNum w:abstractNumId="4" w15:restartNumberingAfterBreak="0">
    <w:nsid w:val="0000000C"/>
    <w:multiLevelType w:val="multilevel"/>
    <w:tmpl w:val="0000000C"/>
    <w:name w:val="WW8Num12"/>
    <w:lvl w:ilvl="0">
      <w:numFmt w:val="bullet"/>
      <w:lvlText w:val=""/>
      <w:lvlJc w:val="left"/>
      <w:pPr>
        <w:tabs>
          <w:tab w:val="num" w:pos="0"/>
        </w:tabs>
        <w:ind w:left="0" w:firstLine="0"/>
      </w:pPr>
      <w:rPr>
        <w:rFonts w:ascii="Wingdings" w:hAnsi="Wingdings" w:cs="Wingdings"/>
        <w:sz w:val="22"/>
        <w:szCs w:val="22"/>
      </w:rPr>
    </w:lvl>
    <w:lvl w:ilvl="1">
      <w:numFmt w:val="bullet"/>
      <w:lvlText w:val=""/>
      <w:lvlJc w:val="left"/>
      <w:pPr>
        <w:tabs>
          <w:tab w:val="num" w:pos="0"/>
        </w:tabs>
        <w:ind w:left="0" w:firstLine="0"/>
      </w:pPr>
      <w:rPr>
        <w:rFonts w:ascii="Symbol" w:hAnsi="Symbol" w:cs="OpenSymbol"/>
      </w:rPr>
    </w:lvl>
    <w:lvl w:ilvl="2">
      <w:numFmt w:val="bullet"/>
      <w:lvlText w:val=""/>
      <w:lvlJc w:val="left"/>
      <w:pPr>
        <w:tabs>
          <w:tab w:val="num" w:pos="0"/>
        </w:tabs>
        <w:ind w:left="0" w:firstLine="0"/>
      </w:pPr>
      <w:rPr>
        <w:rFonts w:ascii="Symbol" w:hAnsi="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Symbol" w:hAnsi="Symbol" w:cs="OpenSymbol"/>
      </w:rPr>
    </w:lvl>
    <w:lvl w:ilvl="5">
      <w:numFmt w:val="bullet"/>
      <w:lvlText w:val=""/>
      <w:lvlJc w:val="left"/>
      <w:pPr>
        <w:tabs>
          <w:tab w:val="num" w:pos="0"/>
        </w:tabs>
        <w:ind w:left="0" w:firstLine="0"/>
      </w:pPr>
      <w:rPr>
        <w:rFonts w:ascii="Symbol" w:hAnsi="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Symbol" w:hAnsi="Symbol" w:cs="OpenSymbol"/>
      </w:rPr>
    </w:lvl>
    <w:lvl w:ilvl="8">
      <w:numFmt w:val="bullet"/>
      <w:lvlText w:val=""/>
      <w:lvlJc w:val="left"/>
      <w:pPr>
        <w:tabs>
          <w:tab w:val="num" w:pos="0"/>
        </w:tabs>
        <w:ind w:left="0" w:firstLine="0"/>
      </w:pPr>
      <w:rPr>
        <w:rFonts w:ascii="Symbol" w:hAnsi="Symbol" w:cs="OpenSymbol"/>
      </w:rPr>
    </w:lvl>
  </w:abstractNum>
  <w:abstractNum w:abstractNumId="5" w15:restartNumberingAfterBreak="0">
    <w:nsid w:val="0000000D"/>
    <w:multiLevelType w:val="multilevel"/>
    <w:tmpl w:val="9F085CAE"/>
    <w:name w:val="WW8Num13"/>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0000000E"/>
    <w:multiLevelType w:val="multilevel"/>
    <w:tmpl w:val="DC20480E"/>
    <w:name w:val="WW8Num14"/>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7" w15:restartNumberingAfterBreak="0">
    <w:nsid w:val="0000000F"/>
    <w:multiLevelType w:val="multilevel"/>
    <w:tmpl w:val="216CA52E"/>
    <w:name w:val="WW8Num15"/>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8" w15:restartNumberingAfterBreak="0">
    <w:nsid w:val="00000010"/>
    <w:multiLevelType w:val="multilevel"/>
    <w:tmpl w:val="D5E2C41A"/>
    <w:name w:val="WW8Num16"/>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9"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Univers"/>
      </w:rPr>
    </w:lvl>
    <w:lvl w:ilvl="1">
      <w:start w:val="1"/>
      <w:numFmt w:val="bullet"/>
      <w:lvlText w:val=""/>
      <w:lvlJc w:val="left"/>
      <w:pPr>
        <w:tabs>
          <w:tab w:val="num" w:pos="1080"/>
        </w:tabs>
        <w:ind w:left="1080" w:hanging="360"/>
      </w:pPr>
      <w:rPr>
        <w:rFonts w:ascii="Symbol" w:hAnsi="Symbol" w:cs="Univers"/>
      </w:rPr>
    </w:lvl>
    <w:lvl w:ilvl="2">
      <w:start w:val="1"/>
      <w:numFmt w:val="bullet"/>
      <w:lvlText w:val=""/>
      <w:lvlJc w:val="left"/>
      <w:pPr>
        <w:tabs>
          <w:tab w:val="num" w:pos="1440"/>
        </w:tabs>
        <w:ind w:left="1440" w:hanging="360"/>
      </w:pPr>
      <w:rPr>
        <w:rFonts w:ascii="Symbol" w:hAnsi="Symbol" w:cs="Univers"/>
      </w:rPr>
    </w:lvl>
    <w:lvl w:ilvl="3">
      <w:start w:val="1"/>
      <w:numFmt w:val="bullet"/>
      <w:lvlText w:val=""/>
      <w:lvlJc w:val="left"/>
      <w:pPr>
        <w:tabs>
          <w:tab w:val="num" w:pos="1800"/>
        </w:tabs>
        <w:ind w:left="1800" w:hanging="360"/>
      </w:pPr>
      <w:rPr>
        <w:rFonts w:ascii="Symbol" w:hAnsi="Symbol" w:cs="Univers"/>
      </w:rPr>
    </w:lvl>
    <w:lvl w:ilvl="4">
      <w:start w:val="1"/>
      <w:numFmt w:val="bullet"/>
      <w:lvlText w:val=""/>
      <w:lvlJc w:val="left"/>
      <w:pPr>
        <w:tabs>
          <w:tab w:val="num" w:pos="2160"/>
        </w:tabs>
        <w:ind w:left="2160" w:hanging="360"/>
      </w:pPr>
      <w:rPr>
        <w:rFonts w:ascii="Symbol" w:hAnsi="Symbol" w:cs="Univers"/>
      </w:rPr>
    </w:lvl>
    <w:lvl w:ilvl="5">
      <w:start w:val="1"/>
      <w:numFmt w:val="bullet"/>
      <w:lvlText w:val=""/>
      <w:lvlJc w:val="left"/>
      <w:pPr>
        <w:tabs>
          <w:tab w:val="num" w:pos="2520"/>
        </w:tabs>
        <w:ind w:left="2520" w:hanging="360"/>
      </w:pPr>
      <w:rPr>
        <w:rFonts w:ascii="Symbol" w:hAnsi="Symbol" w:cs="Univers"/>
      </w:rPr>
    </w:lvl>
    <w:lvl w:ilvl="6">
      <w:start w:val="1"/>
      <w:numFmt w:val="bullet"/>
      <w:lvlText w:val=""/>
      <w:lvlJc w:val="left"/>
      <w:pPr>
        <w:tabs>
          <w:tab w:val="num" w:pos="2880"/>
        </w:tabs>
        <w:ind w:left="2880" w:hanging="360"/>
      </w:pPr>
      <w:rPr>
        <w:rFonts w:ascii="Symbol" w:hAnsi="Symbol" w:cs="Univers"/>
      </w:rPr>
    </w:lvl>
    <w:lvl w:ilvl="7">
      <w:start w:val="1"/>
      <w:numFmt w:val="bullet"/>
      <w:lvlText w:val=""/>
      <w:lvlJc w:val="left"/>
      <w:pPr>
        <w:tabs>
          <w:tab w:val="num" w:pos="3240"/>
        </w:tabs>
        <w:ind w:left="3240" w:hanging="360"/>
      </w:pPr>
      <w:rPr>
        <w:rFonts w:ascii="Symbol" w:hAnsi="Symbol" w:cs="Univers"/>
      </w:rPr>
    </w:lvl>
    <w:lvl w:ilvl="8">
      <w:start w:val="1"/>
      <w:numFmt w:val="bullet"/>
      <w:lvlText w:val=""/>
      <w:lvlJc w:val="left"/>
      <w:pPr>
        <w:tabs>
          <w:tab w:val="num" w:pos="3600"/>
        </w:tabs>
        <w:ind w:left="3600" w:hanging="360"/>
      </w:pPr>
      <w:rPr>
        <w:rFonts w:ascii="Symbol" w:hAnsi="Symbol" w:cs="Univers"/>
      </w:rPr>
    </w:lvl>
  </w:abstractNum>
  <w:abstractNum w:abstractNumId="10" w15:restartNumberingAfterBreak="0">
    <w:nsid w:val="02923990"/>
    <w:multiLevelType w:val="hybridMultilevel"/>
    <w:tmpl w:val="6D34DA0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034775F7"/>
    <w:multiLevelType w:val="hybridMultilevel"/>
    <w:tmpl w:val="77A68E4A"/>
    <w:lvl w:ilvl="0" w:tplc="1020F57C">
      <w:start w:val="1"/>
      <w:numFmt w:val="lowerLetter"/>
      <w:lvlText w:val="%1.)"/>
      <w:lvlJc w:val="left"/>
      <w:pPr>
        <w:ind w:left="1069" w:hanging="360"/>
      </w:pPr>
      <w:rPr>
        <w:rFonts w:hint="default"/>
      </w:rPr>
    </w:lvl>
    <w:lvl w:ilvl="1" w:tplc="418C153C">
      <w:numFmt w:val="bullet"/>
      <w:lvlText w:val="-"/>
      <w:lvlJc w:val="left"/>
      <w:pPr>
        <w:ind w:left="1789" w:hanging="360"/>
      </w:pPr>
      <w:rPr>
        <w:rFonts w:ascii="Times New Roman" w:eastAsia="Times New Roman" w:hAnsi="Times New Roman" w:cs="Times New Roman"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04DF12D3"/>
    <w:multiLevelType w:val="multilevel"/>
    <w:tmpl w:val="41AE404E"/>
    <w:lvl w:ilvl="0">
      <w:start w:val="1"/>
      <w:numFmt w:val="lowerLetter"/>
      <w:lvlText w:val="%1)"/>
      <w:lvlJc w:val="left"/>
      <w:rPr>
        <w:rFonts w:ascii="Times New Roman" w:eastAsia="Bookman Old Style" w:hAnsi="Times New Roman"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8AB41D5"/>
    <w:multiLevelType w:val="multilevel"/>
    <w:tmpl w:val="3FB8F006"/>
    <w:lvl w:ilvl="0">
      <w:start w:val="1"/>
      <w:numFmt w:val="decimal"/>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2177"/>
        </w:tabs>
        <w:ind w:left="2177" w:hanging="737"/>
      </w:pPr>
      <w:rPr>
        <w:rFonts w:hint="default"/>
        <w:b/>
        <w:bCs w:val="0"/>
        <w:i w:val="0"/>
        <w:iCs w:val="0"/>
        <w:color w:val="auto"/>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094555E6"/>
    <w:multiLevelType w:val="hybridMultilevel"/>
    <w:tmpl w:val="3F0CFCD4"/>
    <w:lvl w:ilvl="0" w:tplc="15B66FEC">
      <w:start w:val="1"/>
      <w:numFmt w:val="lowerLetter"/>
      <w:lvlText w:val="%1)"/>
      <w:lvlJc w:val="left"/>
      <w:pPr>
        <w:ind w:left="720" w:hanging="360"/>
      </w:pPr>
      <w:rPr>
        <w:rFonts w:hint="default"/>
        <w:b w:val="0"/>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0E2D08F4"/>
    <w:multiLevelType w:val="hybridMultilevel"/>
    <w:tmpl w:val="DBC01768"/>
    <w:lvl w:ilvl="0" w:tplc="66FC60F2">
      <w:start w:val="2"/>
      <w:numFmt w:val="lowerLetter"/>
      <w:lvlText w:val="%1)"/>
      <w:lvlJc w:val="left"/>
      <w:pPr>
        <w:ind w:left="1069" w:hanging="360"/>
      </w:pPr>
      <w:rPr>
        <w:rFonts w:hint="default"/>
        <w:b w:val="0"/>
        <w:i/>
        <w:color w:val="auto"/>
        <w:sz w:val="22"/>
        <w:u w:val="none"/>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6" w15:restartNumberingAfterBreak="0">
    <w:nsid w:val="0F6C63D4"/>
    <w:multiLevelType w:val="multilevel"/>
    <w:tmpl w:val="0652BFC8"/>
    <w:styleLink w:val="WW8Num1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lowerLetter"/>
      <w:lvlText w:val="%4)"/>
      <w:lvlJc w:val="left"/>
      <w:rPr>
        <w:rFonts w:ascii="Times New Roman" w:eastAsia="Times New Roman" w:hAnsi="Times New Roman" w:cs="Times New Roman"/>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0F9E63E7"/>
    <w:multiLevelType w:val="multilevel"/>
    <w:tmpl w:val="4E50E0BA"/>
    <w:lvl w:ilvl="0">
      <w:start w:val="3"/>
      <w:numFmt w:val="decimal"/>
      <w:lvlText w:val="%1."/>
      <w:lvlJc w:val="left"/>
      <w:pPr>
        <w:ind w:left="360" w:hanging="360"/>
      </w:pPr>
      <w:rPr>
        <w:rFonts w:hint="default"/>
        <w:b/>
      </w:rPr>
    </w:lvl>
    <w:lvl w:ilvl="1">
      <w:start w:val="1"/>
      <w:numFmt w:val="decimal"/>
      <w:lvlText w:val="%1.%2."/>
      <w:lvlJc w:val="left"/>
      <w:pPr>
        <w:ind w:left="644" w:hanging="360"/>
      </w:pPr>
      <w:rPr>
        <w:rFonts w:hint="default"/>
        <w:b/>
        <w:strike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15:restartNumberingAfterBreak="0">
    <w:nsid w:val="10AA77D6"/>
    <w:multiLevelType w:val="multilevel"/>
    <w:tmpl w:val="2A3473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14F4A49"/>
    <w:multiLevelType w:val="multilevel"/>
    <w:tmpl w:val="31FE5B94"/>
    <w:styleLink w:val="WW8Num11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135E3164"/>
    <w:multiLevelType w:val="multilevel"/>
    <w:tmpl w:val="3704080A"/>
    <w:lvl w:ilvl="0">
      <w:start w:val="4"/>
      <w:numFmt w:val="decimal"/>
      <w:lvlText w:val="%1."/>
      <w:lvlJc w:val="left"/>
      <w:pPr>
        <w:ind w:left="360" w:hanging="360"/>
      </w:pPr>
      <w:rPr>
        <w:rFonts w:hint="default"/>
        <w:b/>
      </w:rPr>
    </w:lvl>
    <w:lvl w:ilvl="1">
      <w:start w:val="1"/>
      <w:numFmt w:val="decimal"/>
      <w:lvlText w:val="%1.%2."/>
      <w:lvlJc w:val="left"/>
      <w:pPr>
        <w:ind w:left="4613"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142D4700"/>
    <w:multiLevelType w:val="multilevel"/>
    <w:tmpl w:val="BDE6BC7A"/>
    <w:lvl w:ilvl="0">
      <w:start w:val="1"/>
      <w:numFmt w:val="decimal"/>
      <w:lvlText w:val="%1."/>
      <w:lvlJc w:val="left"/>
      <w:pPr>
        <w:ind w:left="1724" w:hanging="360"/>
      </w:pPr>
      <w:rPr>
        <w:rFonts w:hint="default"/>
        <w:b/>
        <w:sz w:val="22"/>
        <w:szCs w:val="22"/>
      </w:rPr>
    </w:lvl>
    <w:lvl w:ilvl="1">
      <w:start w:val="1"/>
      <w:numFmt w:val="decimal"/>
      <w:lvlText w:val="3. %2."/>
      <w:lvlJc w:val="left"/>
      <w:pPr>
        <w:ind w:left="2084" w:hanging="360"/>
      </w:pPr>
      <w:rPr>
        <w:rFonts w:hint="default"/>
        <w:b w:val="0"/>
        <w:sz w:val="22"/>
        <w:szCs w:val="22"/>
      </w:rPr>
    </w:lvl>
    <w:lvl w:ilvl="2">
      <w:start w:val="1"/>
      <w:numFmt w:val="decimal"/>
      <w:isLgl/>
      <w:lvlText w:val="%1.%2.%3."/>
      <w:lvlJc w:val="left"/>
      <w:pPr>
        <w:ind w:left="1680" w:hanging="720"/>
      </w:pPr>
      <w:rPr>
        <w:rFonts w:hint="default"/>
        <w:b w:val="0"/>
        <w:sz w:val="22"/>
        <w:szCs w:val="22"/>
      </w:rPr>
    </w:lvl>
    <w:lvl w:ilvl="3">
      <w:start w:val="1"/>
      <w:numFmt w:val="decimal"/>
      <w:isLgl/>
      <w:lvlText w:val="%1.%2.%3.%4."/>
      <w:lvlJc w:val="left"/>
      <w:pPr>
        <w:ind w:left="3164" w:hanging="720"/>
      </w:pPr>
      <w:rPr>
        <w:rFonts w:hint="default"/>
        <w:b w:val="0"/>
      </w:rPr>
    </w:lvl>
    <w:lvl w:ilvl="4">
      <w:start w:val="1"/>
      <w:numFmt w:val="decimal"/>
      <w:isLgl/>
      <w:lvlText w:val="%1.%2.%3.%4.%5."/>
      <w:lvlJc w:val="left"/>
      <w:pPr>
        <w:ind w:left="3884" w:hanging="1080"/>
      </w:pPr>
      <w:rPr>
        <w:rFonts w:hint="default"/>
      </w:rPr>
    </w:lvl>
    <w:lvl w:ilvl="5">
      <w:start w:val="1"/>
      <w:numFmt w:val="decimal"/>
      <w:isLgl/>
      <w:lvlText w:val="%1.%2.%3.%4.%5.%6."/>
      <w:lvlJc w:val="left"/>
      <w:pPr>
        <w:ind w:left="4244" w:hanging="1080"/>
      </w:pPr>
      <w:rPr>
        <w:rFonts w:hint="default"/>
      </w:rPr>
    </w:lvl>
    <w:lvl w:ilvl="6">
      <w:start w:val="1"/>
      <w:numFmt w:val="decimal"/>
      <w:isLgl/>
      <w:lvlText w:val="%1.%2.%3.%4.%5.%6.%7."/>
      <w:lvlJc w:val="left"/>
      <w:pPr>
        <w:ind w:left="4964" w:hanging="1440"/>
      </w:pPr>
      <w:rPr>
        <w:rFonts w:hint="default"/>
      </w:rPr>
    </w:lvl>
    <w:lvl w:ilvl="7">
      <w:start w:val="1"/>
      <w:numFmt w:val="decimal"/>
      <w:isLgl/>
      <w:lvlText w:val="%1.%2.%3.%4.%5.%6.%7.%8."/>
      <w:lvlJc w:val="left"/>
      <w:pPr>
        <w:ind w:left="5324" w:hanging="1440"/>
      </w:pPr>
      <w:rPr>
        <w:rFonts w:hint="default"/>
      </w:rPr>
    </w:lvl>
    <w:lvl w:ilvl="8">
      <w:start w:val="1"/>
      <w:numFmt w:val="decimal"/>
      <w:isLgl/>
      <w:lvlText w:val="%1.%2.%3.%4.%5.%6.%7.%8.%9."/>
      <w:lvlJc w:val="left"/>
      <w:pPr>
        <w:ind w:left="6044" w:hanging="1800"/>
      </w:pPr>
      <w:rPr>
        <w:rFonts w:hint="default"/>
      </w:rPr>
    </w:lvl>
  </w:abstractNum>
  <w:abstractNum w:abstractNumId="22" w15:restartNumberingAfterBreak="0">
    <w:nsid w:val="155936CE"/>
    <w:multiLevelType w:val="multilevel"/>
    <w:tmpl w:val="C6485D04"/>
    <w:lvl w:ilvl="0">
      <w:start w:val="2"/>
      <w:numFmt w:val="decimal"/>
      <w:lvlText w:val="%1."/>
      <w:lvlJc w:val="left"/>
      <w:pPr>
        <w:tabs>
          <w:tab w:val="num" w:pos="360"/>
        </w:tabs>
        <w:ind w:left="360" w:hanging="360"/>
      </w:pPr>
      <w:rPr>
        <w:rFonts w:eastAsia="Times New Roman" w:hint="default"/>
        <w:b/>
        <w:color w:val="000000"/>
      </w:rPr>
    </w:lvl>
    <w:lvl w:ilvl="1">
      <w:start w:val="1"/>
      <w:numFmt w:val="decimal"/>
      <w:lvlText w:val="%1.%2."/>
      <w:lvlJc w:val="left"/>
      <w:pPr>
        <w:tabs>
          <w:tab w:val="num" w:pos="786"/>
        </w:tabs>
        <w:ind w:left="786" w:hanging="360"/>
      </w:pPr>
      <w:rPr>
        <w:rFonts w:ascii="Times New Roman" w:eastAsia="Times New Roman" w:hAnsi="Times New Roman" w:cs="Times New Roman" w:hint="default"/>
        <w:b/>
        <w:i w:val="0"/>
        <w:strike w:val="0"/>
        <w:color w:val="000000"/>
        <w:sz w:val="22"/>
        <w:szCs w:val="22"/>
      </w:rPr>
    </w:lvl>
    <w:lvl w:ilvl="2">
      <w:start w:val="1"/>
      <w:numFmt w:val="decimal"/>
      <w:lvlText w:val="%1.%2.%3."/>
      <w:lvlJc w:val="left"/>
      <w:pPr>
        <w:tabs>
          <w:tab w:val="num" w:pos="1140"/>
        </w:tabs>
        <w:ind w:left="1140" w:hanging="720"/>
      </w:pPr>
      <w:rPr>
        <w:rFonts w:eastAsia="Times New Roman" w:hint="default"/>
        <w:b/>
        <w:color w:val="000000"/>
      </w:rPr>
    </w:lvl>
    <w:lvl w:ilvl="3">
      <w:start w:val="1"/>
      <w:numFmt w:val="decimal"/>
      <w:lvlText w:val="%1.%2.%3.%4."/>
      <w:lvlJc w:val="left"/>
      <w:pPr>
        <w:tabs>
          <w:tab w:val="num" w:pos="1004"/>
        </w:tabs>
        <w:ind w:left="1004" w:hanging="720"/>
      </w:pPr>
      <w:rPr>
        <w:rFonts w:eastAsia="Times New Roman" w:hint="default"/>
        <w:b/>
        <w:color w:val="000000"/>
      </w:rPr>
    </w:lvl>
    <w:lvl w:ilvl="4">
      <w:start w:val="1"/>
      <w:numFmt w:val="decimal"/>
      <w:lvlText w:val="%1.%2.%3.%4.%5."/>
      <w:lvlJc w:val="left"/>
      <w:pPr>
        <w:tabs>
          <w:tab w:val="num" w:pos="1920"/>
        </w:tabs>
        <w:ind w:left="1920" w:hanging="1080"/>
      </w:pPr>
      <w:rPr>
        <w:rFonts w:eastAsia="Times New Roman" w:hint="default"/>
        <w:b w:val="0"/>
        <w:color w:val="000000"/>
      </w:rPr>
    </w:lvl>
    <w:lvl w:ilvl="5">
      <w:start w:val="1"/>
      <w:numFmt w:val="decimal"/>
      <w:lvlText w:val="%1.%2.%3.%4.%5.%6."/>
      <w:lvlJc w:val="left"/>
      <w:pPr>
        <w:tabs>
          <w:tab w:val="num" w:pos="2130"/>
        </w:tabs>
        <w:ind w:left="2130" w:hanging="1080"/>
      </w:pPr>
      <w:rPr>
        <w:rFonts w:eastAsia="Times New Roman" w:hint="default"/>
        <w:b w:val="0"/>
        <w:color w:val="000000"/>
      </w:rPr>
    </w:lvl>
    <w:lvl w:ilvl="6">
      <w:start w:val="1"/>
      <w:numFmt w:val="decimal"/>
      <w:lvlText w:val="%1.%2.%3.%4.%5.%6.%7."/>
      <w:lvlJc w:val="left"/>
      <w:pPr>
        <w:tabs>
          <w:tab w:val="num" w:pos="2700"/>
        </w:tabs>
        <w:ind w:left="2700" w:hanging="1440"/>
      </w:pPr>
      <w:rPr>
        <w:rFonts w:eastAsia="Times New Roman" w:hint="default"/>
        <w:b w:val="0"/>
        <w:color w:val="000000"/>
      </w:rPr>
    </w:lvl>
    <w:lvl w:ilvl="7">
      <w:start w:val="1"/>
      <w:numFmt w:val="decimal"/>
      <w:lvlText w:val="%1.%2.%3.%4.%5.%6.%7.%8."/>
      <w:lvlJc w:val="left"/>
      <w:pPr>
        <w:tabs>
          <w:tab w:val="num" w:pos="2910"/>
        </w:tabs>
        <w:ind w:left="2910" w:hanging="1440"/>
      </w:pPr>
      <w:rPr>
        <w:rFonts w:eastAsia="Times New Roman" w:hint="default"/>
        <w:b w:val="0"/>
        <w:color w:val="000000"/>
      </w:rPr>
    </w:lvl>
    <w:lvl w:ilvl="8">
      <w:start w:val="1"/>
      <w:numFmt w:val="decimal"/>
      <w:lvlText w:val="%1.%2.%3.%4.%5.%6.%7.%8.%9."/>
      <w:lvlJc w:val="left"/>
      <w:pPr>
        <w:tabs>
          <w:tab w:val="num" w:pos="3480"/>
        </w:tabs>
        <w:ind w:left="3480" w:hanging="1800"/>
      </w:pPr>
      <w:rPr>
        <w:rFonts w:eastAsia="Times New Roman" w:hint="default"/>
        <w:b w:val="0"/>
        <w:color w:val="000000"/>
      </w:rPr>
    </w:lvl>
  </w:abstractNum>
  <w:abstractNum w:abstractNumId="23" w15:restartNumberingAfterBreak="0">
    <w:nsid w:val="15F1005A"/>
    <w:multiLevelType w:val="multilevel"/>
    <w:tmpl w:val="1DB64466"/>
    <w:lvl w:ilvl="0">
      <w:start w:val="10"/>
      <w:numFmt w:val="decimal"/>
      <w:lvlText w:val="%1."/>
      <w:lvlJc w:val="left"/>
      <w:pPr>
        <w:ind w:left="480" w:hanging="480"/>
      </w:pPr>
      <w:rPr>
        <w:rFonts w:hint="default"/>
        <w:b/>
      </w:rPr>
    </w:lvl>
    <w:lvl w:ilvl="1">
      <w:start w:val="1"/>
      <w:numFmt w:val="decimal"/>
      <w:lvlText w:val="%1.%2."/>
      <w:lvlJc w:val="left"/>
      <w:pPr>
        <w:ind w:left="1473" w:hanging="480"/>
      </w:pPr>
      <w:rPr>
        <w:rFonts w:hint="default"/>
        <w:b/>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24" w15:restartNumberingAfterBreak="0">
    <w:nsid w:val="164E5E7B"/>
    <w:multiLevelType w:val="multilevel"/>
    <w:tmpl w:val="61B4C0C6"/>
    <w:lvl w:ilvl="0">
      <w:start w:val="1"/>
      <w:numFmt w:val="lowerLetter"/>
      <w:lvlText w:val="%1)"/>
      <w:lvlJc w:val="left"/>
      <w:pPr>
        <w:ind w:left="0" w:firstLine="0"/>
      </w:pPr>
      <w:rPr>
        <w:rFonts w:ascii="Times New Roman" w:eastAsia="Bookman Old Style" w:hAnsi="Times New Roman" w:cs="Times New Roman" w:hint="default"/>
        <w:b w:val="0"/>
        <w:bCs w:val="0"/>
        <w:i w:val="0"/>
        <w:iCs w:val="0"/>
        <w:smallCaps w:val="0"/>
        <w:strike w:val="0"/>
        <w:dstrike w:val="0"/>
        <w:color w:val="000000"/>
        <w:spacing w:val="0"/>
        <w:w w:val="100"/>
        <w:position w:val="0"/>
        <w:sz w:val="22"/>
        <w:szCs w:val="22"/>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16D2313E"/>
    <w:multiLevelType w:val="hybridMultilevel"/>
    <w:tmpl w:val="CA524C00"/>
    <w:lvl w:ilvl="0" w:tplc="041B0019">
      <w:start w:val="29"/>
      <w:numFmt w:val="bullet"/>
      <w:lvlText w:val="-"/>
      <w:lvlJc w:val="left"/>
      <w:pPr>
        <w:ind w:left="720" w:hanging="360"/>
      </w:pPr>
      <w:rPr>
        <w:rFonts w:ascii="Times New Roman" w:eastAsia="Times New Roman" w:hAnsi="Times New Roman" w:cs="Times New Roman" w:hint="default"/>
        <w:b/>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A530D1D"/>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1ACC37AF"/>
    <w:multiLevelType w:val="hybridMultilevel"/>
    <w:tmpl w:val="CA0A5912"/>
    <w:lvl w:ilvl="0" w:tplc="041B0019">
      <w:start w:val="29"/>
      <w:numFmt w:val="bullet"/>
      <w:lvlText w:val="-"/>
      <w:lvlJc w:val="left"/>
      <w:pPr>
        <w:ind w:left="2138" w:hanging="360"/>
      </w:pPr>
      <w:rPr>
        <w:rFonts w:ascii="Times New Roman" w:eastAsia="Times New Roman" w:hAnsi="Times New Roman" w:cs="Times New Roman" w:hint="default"/>
        <w:b/>
        <w:color w:val="auto"/>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8" w15:restartNumberingAfterBreak="0">
    <w:nsid w:val="1B49063C"/>
    <w:multiLevelType w:val="multilevel"/>
    <w:tmpl w:val="B1F4735E"/>
    <w:styleLink w:val="WW8Num2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1BF11138"/>
    <w:multiLevelType w:val="hybridMultilevel"/>
    <w:tmpl w:val="ACB87A98"/>
    <w:lvl w:ilvl="0" w:tplc="CF2C7C62">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C1B5E64"/>
    <w:multiLevelType w:val="multilevel"/>
    <w:tmpl w:val="C9622A72"/>
    <w:styleLink w:val="WW8Num41"/>
    <w:lvl w:ilvl="0">
      <w:start w:val="1"/>
      <w:numFmt w:val="decimal"/>
      <w:lvlText w:val="%1"/>
      <w:lvlJc w:val="left"/>
      <w:rPr>
        <w:b/>
      </w:rPr>
    </w:lvl>
    <w:lvl w:ilvl="1">
      <w:start w:val="6"/>
      <w:numFmt w:val="decimal"/>
      <w:lvlText w:val="%1.%2"/>
      <w:lvlJc w:val="left"/>
      <w:rPr>
        <w:b/>
      </w:rPr>
    </w:lvl>
    <w:lvl w:ilvl="2">
      <w:start w:val="4"/>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31" w15:restartNumberingAfterBreak="0">
    <w:nsid w:val="1D464ED0"/>
    <w:multiLevelType w:val="multilevel"/>
    <w:tmpl w:val="A6B614F6"/>
    <w:styleLink w:val="WW8Num4"/>
    <w:lvl w:ilvl="0">
      <w:start w:val="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24516146"/>
    <w:multiLevelType w:val="multilevel"/>
    <w:tmpl w:val="EE6432C8"/>
    <w:lvl w:ilvl="0">
      <w:start w:val="1"/>
      <w:numFmt w:val="lowerLetter"/>
      <w:lvlText w:val="%1)"/>
      <w:lvlJc w:val="left"/>
      <w:pPr>
        <w:ind w:left="780" w:hanging="420"/>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257F2091"/>
    <w:multiLevelType w:val="multilevel"/>
    <w:tmpl w:val="07468616"/>
    <w:styleLink w:val="WW8Num171"/>
    <w:lvl w:ilvl="0">
      <w:start w:val="1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258944C1"/>
    <w:multiLevelType w:val="hybridMultilevel"/>
    <w:tmpl w:val="6D4EE828"/>
    <w:lvl w:ilvl="0" w:tplc="E9DE82A8">
      <w:start w:val="1"/>
      <w:numFmt w:val="decimal"/>
      <w:lvlText w:val="4.%1."/>
      <w:lvlJc w:val="left"/>
      <w:pPr>
        <w:ind w:left="3196" w:hanging="360"/>
      </w:pPr>
      <w:rPr>
        <w:rFonts w:ascii="Times New Roman" w:hAnsi="Times New Roman" w:cs="Times New Roman" w:hint="default"/>
        <w:b/>
        <w:sz w:val="22"/>
        <w:szCs w:val="22"/>
      </w:rPr>
    </w:lvl>
    <w:lvl w:ilvl="1" w:tplc="041B0019" w:tentative="1">
      <w:start w:val="1"/>
      <w:numFmt w:val="lowerLetter"/>
      <w:lvlText w:val="%2."/>
      <w:lvlJc w:val="left"/>
      <w:pPr>
        <w:ind w:left="3916" w:hanging="360"/>
      </w:pPr>
    </w:lvl>
    <w:lvl w:ilvl="2" w:tplc="041B001B" w:tentative="1">
      <w:start w:val="1"/>
      <w:numFmt w:val="lowerRoman"/>
      <w:lvlText w:val="%3."/>
      <w:lvlJc w:val="right"/>
      <w:pPr>
        <w:ind w:left="4636" w:hanging="180"/>
      </w:pPr>
    </w:lvl>
    <w:lvl w:ilvl="3" w:tplc="041B000F" w:tentative="1">
      <w:start w:val="1"/>
      <w:numFmt w:val="decimal"/>
      <w:lvlText w:val="%4."/>
      <w:lvlJc w:val="left"/>
      <w:pPr>
        <w:ind w:left="5356" w:hanging="360"/>
      </w:pPr>
    </w:lvl>
    <w:lvl w:ilvl="4" w:tplc="041B0019" w:tentative="1">
      <w:start w:val="1"/>
      <w:numFmt w:val="lowerLetter"/>
      <w:lvlText w:val="%5."/>
      <w:lvlJc w:val="left"/>
      <w:pPr>
        <w:ind w:left="6076" w:hanging="360"/>
      </w:pPr>
    </w:lvl>
    <w:lvl w:ilvl="5" w:tplc="041B001B" w:tentative="1">
      <w:start w:val="1"/>
      <w:numFmt w:val="lowerRoman"/>
      <w:lvlText w:val="%6."/>
      <w:lvlJc w:val="right"/>
      <w:pPr>
        <w:ind w:left="6796" w:hanging="180"/>
      </w:pPr>
    </w:lvl>
    <w:lvl w:ilvl="6" w:tplc="041B000F" w:tentative="1">
      <w:start w:val="1"/>
      <w:numFmt w:val="decimal"/>
      <w:lvlText w:val="%7."/>
      <w:lvlJc w:val="left"/>
      <w:pPr>
        <w:ind w:left="7516" w:hanging="360"/>
      </w:pPr>
    </w:lvl>
    <w:lvl w:ilvl="7" w:tplc="041B0019" w:tentative="1">
      <w:start w:val="1"/>
      <w:numFmt w:val="lowerLetter"/>
      <w:lvlText w:val="%8."/>
      <w:lvlJc w:val="left"/>
      <w:pPr>
        <w:ind w:left="8236" w:hanging="360"/>
      </w:pPr>
    </w:lvl>
    <w:lvl w:ilvl="8" w:tplc="041B001B" w:tentative="1">
      <w:start w:val="1"/>
      <w:numFmt w:val="lowerRoman"/>
      <w:lvlText w:val="%9."/>
      <w:lvlJc w:val="right"/>
      <w:pPr>
        <w:ind w:left="8956" w:hanging="180"/>
      </w:pPr>
    </w:lvl>
  </w:abstractNum>
  <w:abstractNum w:abstractNumId="35" w15:restartNumberingAfterBreak="0">
    <w:nsid w:val="26816971"/>
    <w:multiLevelType w:val="multilevel"/>
    <w:tmpl w:val="D9CCF8A0"/>
    <w:styleLink w:val="WW8Num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26F11F9C"/>
    <w:multiLevelType w:val="multilevel"/>
    <w:tmpl w:val="997EF2AC"/>
    <w:styleLink w:val="WW8Num3"/>
    <w:lvl w:ilvl="0">
      <w:numFmt w:val="bullet"/>
      <w:lvlText w:val="-"/>
      <w:lvlJc w:val="left"/>
      <w:rPr>
        <w:rFonts w:ascii="Times New Roman" w:eastAsia="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293877F8"/>
    <w:multiLevelType w:val="multilevel"/>
    <w:tmpl w:val="AF9C9392"/>
    <w:styleLink w:val="WW8Num221"/>
    <w:lvl w:ilvl="0">
      <w:start w:val="1"/>
      <w:numFmt w:val="decimal"/>
      <w:lvlText w:val="%1."/>
      <w:lvlJc w:val="left"/>
      <w:pPr>
        <w:ind w:left="480" w:hanging="480"/>
      </w:pPr>
      <w:rPr>
        <w:rFonts w:ascii="Times New Roman" w:eastAsia="Times New Roman" w:hAnsi="Times New Roman" w:cs="Times New Roman" w:hint="default"/>
        <w:u w:val="none"/>
      </w:rPr>
    </w:lvl>
    <w:lvl w:ilvl="1">
      <w:start w:val="6"/>
      <w:numFmt w:val="decimal"/>
      <w:lvlText w:val="%1.%2."/>
      <w:lvlJc w:val="left"/>
      <w:pPr>
        <w:ind w:left="1473" w:hanging="480"/>
      </w:pPr>
      <w:rPr>
        <w:rFonts w:cs="Times New Roman" w:hint="default"/>
        <w:b/>
        <w:u w:val="none"/>
      </w:rPr>
    </w:lvl>
    <w:lvl w:ilvl="2">
      <w:start w:val="1"/>
      <w:numFmt w:val="decimal"/>
      <w:lvlText w:val="%1.%2.%3."/>
      <w:lvlJc w:val="left"/>
      <w:pPr>
        <w:ind w:left="2706" w:hanging="720"/>
      </w:pPr>
      <w:rPr>
        <w:rFonts w:cs="Times New Roman" w:hint="default"/>
        <w:u w:val="none"/>
      </w:rPr>
    </w:lvl>
    <w:lvl w:ilvl="3">
      <w:start w:val="1"/>
      <w:numFmt w:val="decimal"/>
      <w:lvlText w:val="%1.%2.%3.%4."/>
      <w:lvlJc w:val="left"/>
      <w:pPr>
        <w:ind w:left="3699" w:hanging="720"/>
      </w:pPr>
      <w:rPr>
        <w:rFonts w:cs="Times New Roman" w:hint="default"/>
        <w:u w:val="none"/>
      </w:rPr>
    </w:lvl>
    <w:lvl w:ilvl="4">
      <w:start w:val="1"/>
      <w:numFmt w:val="decimal"/>
      <w:lvlText w:val="%1.%2.%3.%4.%5."/>
      <w:lvlJc w:val="left"/>
      <w:pPr>
        <w:ind w:left="5052" w:hanging="1080"/>
      </w:pPr>
      <w:rPr>
        <w:rFonts w:cs="Times New Roman" w:hint="default"/>
        <w:u w:val="none"/>
      </w:rPr>
    </w:lvl>
    <w:lvl w:ilvl="5">
      <w:start w:val="1"/>
      <w:numFmt w:val="decimal"/>
      <w:lvlText w:val="%1.%2.%3.%4.%5.%6."/>
      <w:lvlJc w:val="left"/>
      <w:pPr>
        <w:ind w:left="6045" w:hanging="1080"/>
      </w:pPr>
      <w:rPr>
        <w:rFonts w:cs="Times New Roman" w:hint="default"/>
        <w:u w:val="none"/>
      </w:rPr>
    </w:lvl>
    <w:lvl w:ilvl="6">
      <w:start w:val="1"/>
      <w:numFmt w:val="decimal"/>
      <w:lvlText w:val="%1.%2.%3.%4.%5.%6.%7."/>
      <w:lvlJc w:val="left"/>
      <w:pPr>
        <w:ind w:left="7398" w:hanging="1440"/>
      </w:pPr>
      <w:rPr>
        <w:rFonts w:cs="Times New Roman" w:hint="default"/>
        <w:u w:val="none"/>
      </w:rPr>
    </w:lvl>
    <w:lvl w:ilvl="7">
      <w:start w:val="1"/>
      <w:numFmt w:val="decimal"/>
      <w:lvlText w:val="%1.%2.%3.%4.%5.%6.%7.%8."/>
      <w:lvlJc w:val="left"/>
      <w:pPr>
        <w:ind w:left="8391" w:hanging="1440"/>
      </w:pPr>
      <w:rPr>
        <w:rFonts w:cs="Times New Roman" w:hint="default"/>
        <w:u w:val="none"/>
      </w:rPr>
    </w:lvl>
    <w:lvl w:ilvl="8">
      <w:start w:val="1"/>
      <w:numFmt w:val="decimal"/>
      <w:lvlText w:val="%1.%2.%3.%4.%5.%6.%7.%8.%9."/>
      <w:lvlJc w:val="left"/>
      <w:pPr>
        <w:ind w:left="9744" w:hanging="1800"/>
      </w:pPr>
      <w:rPr>
        <w:rFonts w:cs="Times New Roman" w:hint="default"/>
        <w:u w:val="none"/>
      </w:rPr>
    </w:lvl>
  </w:abstractNum>
  <w:abstractNum w:abstractNumId="38" w15:restartNumberingAfterBreak="0">
    <w:nsid w:val="2A6A6DAF"/>
    <w:multiLevelType w:val="multilevel"/>
    <w:tmpl w:val="3328051A"/>
    <w:styleLink w:val="WW8Num1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9" w15:restartNumberingAfterBreak="0">
    <w:nsid w:val="2AE5606C"/>
    <w:multiLevelType w:val="multilevel"/>
    <w:tmpl w:val="CBB681F0"/>
    <w:styleLink w:val="WW8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2B226BFE"/>
    <w:multiLevelType w:val="multilevel"/>
    <w:tmpl w:val="4F6657BE"/>
    <w:lvl w:ilvl="0">
      <w:start w:val="1"/>
      <w:numFmt w:val="decimal"/>
      <w:lvlText w:val="%1."/>
      <w:lvlJc w:val="left"/>
      <w:pPr>
        <w:ind w:left="360" w:hanging="360"/>
      </w:pPr>
      <w:rPr>
        <w:rFonts w:hint="default"/>
        <w:u w:val="single"/>
      </w:rPr>
    </w:lvl>
    <w:lvl w:ilvl="1">
      <w:start w:val="2"/>
      <w:numFmt w:val="decimal"/>
      <w:lvlText w:val="%1.%2."/>
      <w:lvlJc w:val="left"/>
      <w:pPr>
        <w:ind w:left="502" w:hanging="360"/>
      </w:pPr>
      <w:rPr>
        <w:rFonts w:ascii="Times New Roman" w:hAnsi="Times New Roman" w:cs="Times New Roman" w:hint="default"/>
        <w:b/>
      </w:rPr>
    </w:lvl>
    <w:lvl w:ilvl="2">
      <w:start w:val="1"/>
      <w:numFmt w:val="lowerLetter"/>
      <w:lvlText w:val="%3.)"/>
      <w:lvlJc w:val="left"/>
      <w:pPr>
        <w:ind w:left="1004" w:hanging="720"/>
      </w:pPr>
      <w:rPr>
        <w:rFonts w:ascii="Times New Roman" w:eastAsia="Times New Roman" w:hAnsi="Times New Roman" w:cs="Times New Roman"/>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2B6F6C87"/>
    <w:multiLevelType w:val="hybridMultilevel"/>
    <w:tmpl w:val="B2A641AC"/>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D4D2A0F"/>
    <w:multiLevelType w:val="hybridMultilevel"/>
    <w:tmpl w:val="6FA2F56E"/>
    <w:styleLink w:val="Importovantl2"/>
    <w:lvl w:ilvl="0" w:tplc="3A0A12AE">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tplc="FC12F8CE">
      <w:start w:val="1"/>
      <w:numFmt w:val="decimal"/>
      <w:lvlText w:val="%2."/>
      <w:lvlJc w:val="left"/>
      <w:pPr>
        <w:tabs>
          <w:tab w:val="left" w:pos="360"/>
        </w:tabs>
        <w:ind w:left="720" w:hanging="360"/>
      </w:pPr>
      <w:rPr>
        <w:rFonts w:hAnsi="Arial Unicode MS"/>
        <w:b/>
        <w:bCs/>
        <w:caps w:val="0"/>
        <w:smallCaps w:val="0"/>
        <w:strike w:val="0"/>
        <w:dstrike w:val="0"/>
        <w:color w:val="000000"/>
        <w:spacing w:val="0"/>
        <w:w w:val="100"/>
        <w:kern w:val="0"/>
        <w:position w:val="0"/>
        <w:highlight w:val="none"/>
        <w:vertAlign w:val="baseline"/>
      </w:rPr>
    </w:lvl>
    <w:lvl w:ilvl="2" w:tplc="8C9CC32E">
      <w:start w:val="1"/>
      <w:numFmt w:val="decimal"/>
      <w:lvlText w:val="%3."/>
      <w:lvlJc w:val="left"/>
      <w:pPr>
        <w:tabs>
          <w:tab w:val="left" w:pos="360"/>
        </w:tabs>
        <w:ind w:left="1440" w:hanging="360"/>
      </w:pPr>
      <w:rPr>
        <w:rFonts w:hAnsi="Arial Unicode MS"/>
        <w:b/>
        <w:bCs/>
        <w:caps w:val="0"/>
        <w:smallCaps w:val="0"/>
        <w:strike w:val="0"/>
        <w:dstrike w:val="0"/>
        <w:color w:val="000000"/>
        <w:spacing w:val="0"/>
        <w:w w:val="100"/>
        <w:kern w:val="0"/>
        <w:position w:val="0"/>
        <w:highlight w:val="none"/>
        <w:vertAlign w:val="baseline"/>
      </w:rPr>
    </w:lvl>
    <w:lvl w:ilvl="3" w:tplc="3FBA5224">
      <w:start w:val="1"/>
      <w:numFmt w:val="decimal"/>
      <w:lvlText w:val="%4."/>
      <w:lvlJc w:val="left"/>
      <w:pPr>
        <w:tabs>
          <w:tab w:val="left" w:pos="360"/>
        </w:tabs>
        <w:ind w:left="2160" w:hanging="360"/>
      </w:pPr>
      <w:rPr>
        <w:rFonts w:hAnsi="Arial Unicode MS"/>
        <w:b/>
        <w:bCs/>
        <w:caps w:val="0"/>
        <w:smallCaps w:val="0"/>
        <w:strike w:val="0"/>
        <w:dstrike w:val="0"/>
        <w:color w:val="000000"/>
        <w:spacing w:val="0"/>
        <w:w w:val="100"/>
        <w:kern w:val="0"/>
        <w:position w:val="0"/>
        <w:highlight w:val="none"/>
        <w:vertAlign w:val="baseline"/>
      </w:rPr>
    </w:lvl>
    <w:lvl w:ilvl="4" w:tplc="BB649A42">
      <w:start w:val="1"/>
      <w:numFmt w:val="decimal"/>
      <w:lvlText w:val="%5."/>
      <w:lvlJc w:val="left"/>
      <w:pPr>
        <w:tabs>
          <w:tab w:val="left" w:pos="360"/>
        </w:tabs>
        <w:ind w:left="2880" w:hanging="360"/>
      </w:pPr>
      <w:rPr>
        <w:rFonts w:hAnsi="Arial Unicode MS"/>
        <w:b/>
        <w:bCs/>
        <w:caps w:val="0"/>
        <w:smallCaps w:val="0"/>
        <w:strike w:val="0"/>
        <w:dstrike w:val="0"/>
        <w:color w:val="000000"/>
        <w:spacing w:val="0"/>
        <w:w w:val="100"/>
        <w:kern w:val="0"/>
        <w:position w:val="0"/>
        <w:highlight w:val="none"/>
        <w:vertAlign w:val="baseline"/>
      </w:rPr>
    </w:lvl>
    <w:lvl w:ilvl="5" w:tplc="652CD49E">
      <w:start w:val="1"/>
      <w:numFmt w:val="decimal"/>
      <w:lvlText w:val="%6."/>
      <w:lvlJc w:val="left"/>
      <w:pPr>
        <w:tabs>
          <w:tab w:val="left" w:pos="360"/>
        </w:tabs>
        <w:ind w:left="3600" w:hanging="360"/>
      </w:pPr>
      <w:rPr>
        <w:rFonts w:hAnsi="Arial Unicode MS"/>
        <w:b/>
        <w:bCs/>
        <w:caps w:val="0"/>
        <w:smallCaps w:val="0"/>
        <w:strike w:val="0"/>
        <w:dstrike w:val="0"/>
        <w:color w:val="000000"/>
        <w:spacing w:val="0"/>
        <w:w w:val="100"/>
        <w:kern w:val="0"/>
        <w:position w:val="0"/>
        <w:highlight w:val="none"/>
        <w:vertAlign w:val="baseline"/>
      </w:rPr>
    </w:lvl>
    <w:lvl w:ilvl="6" w:tplc="7298A3B4">
      <w:start w:val="1"/>
      <w:numFmt w:val="decimal"/>
      <w:lvlText w:val="%7."/>
      <w:lvlJc w:val="left"/>
      <w:pPr>
        <w:tabs>
          <w:tab w:val="left" w:pos="360"/>
        </w:tabs>
        <w:ind w:left="4320" w:hanging="360"/>
      </w:pPr>
      <w:rPr>
        <w:rFonts w:hAnsi="Arial Unicode MS"/>
        <w:b/>
        <w:bCs/>
        <w:caps w:val="0"/>
        <w:smallCaps w:val="0"/>
        <w:strike w:val="0"/>
        <w:dstrike w:val="0"/>
        <w:color w:val="000000"/>
        <w:spacing w:val="0"/>
        <w:w w:val="100"/>
        <w:kern w:val="0"/>
        <w:position w:val="0"/>
        <w:highlight w:val="none"/>
        <w:vertAlign w:val="baseline"/>
      </w:rPr>
    </w:lvl>
    <w:lvl w:ilvl="7" w:tplc="A0B4B5F2">
      <w:start w:val="1"/>
      <w:numFmt w:val="decimal"/>
      <w:lvlText w:val="%8."/>
      <w:lvlJc w:val="left"/>
      <w:pPr>
        <w:tabs>
          <w:tab w:val="left" w:pos="360"/>
        </w:tabs>
        <w:ind w:left="5040" w:hanging="360"/>
      </w:pPr>
      <w:rPr>
        <w:rFonts w:hAnsi="Arial Unicode MS"/>
        <w:b/>
        <w:bCs/>
        <w:caps w:val="0"/>
        <w:smallCaps w:val="0"/>
        <w:strike w:val="0"/>
        <w:dstrike w:val="0"/>
        <w:color w:val="000000"/>
        <w:spacing w:val="0"/>
        <w:w w:val="100"/>
        <w:kern w:val="0"/>
        <w:position w:val="0"/>
        <w:highlight w:val="none"/>
        <w:vertAlign w:val="baseline"/>
      </w:rPr>
    </w:lvl>
    <w:lvl w:ilvl="8" w:tplc="77C646B8">
      <w:start w:val="1"/>
      <w:numFmt w:val="decimal"/>
      <w:lvlText w:val="%9."/>
      <w:lvlJc w:val="left"/>
      <w:pPr>
        <w:tabs>
          <w:tab w:val="left" w:pos="360"/>
        </w:tabs>
        <w:ind w:left="576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43" w15:restartNumberingAfterBreak="0">
    <w:nsid w:val="2EFD6B3A"/>
    <w:multiLevelType w:val="multilevel"/>
    <w:tmpl w:val="C2FCE822"/>
    <w:styleLink w:val="WW8Num27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2FD82232"/>
    <w:multiLevelType w:val="multilevel"/>
    <w:tmpl w:val="87E6FFCE"/>
    <w:lvl w:ilvl="0">
      <w:start w:val="31"/>
      <w:numFmt w:val="decimal"/>
      <w:lvlText w:val="%1."/>
      <w:lvlJc w:val="left"/>
      <w:pPr>
        <w:ind w:left="480" w:hanging="480"/>
      </w:pPr>
      <w:rPr>
        <w:rFonts w:hint="default"/>
      </w:rPr>
    </w:lvl>
    <w:lvl w:ilvl="1">
      <w:start w:val="1"/>
      <w:numFmt w:val="decimal"/>
      <w:lvlText w:val="%1.%2."/>
      <w:lvlJc w:val="left"/>
      <w:pPr>
        <w:ind w:left="622" w:hanging="480"/>
      </w:pPr>
      <w:rPr>
        <w:rFonts w:hint="default"/>
        <w:b/>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1350080"/>
    <w:multiLevelType w:val="multilevel"/>
    <w:tmpl w:val="EECA61F2"/>
    <w:lvl w:ilvl="0">
      <w:start w:val="9"/>
      <w:numFmt w:val="decimal"/>
      <w:lvlText w:val="%1."/>
      <w:lvlJc w:val="left"/>
      <w:pPr>
        <w:ind w:left="360" w:hanging="360"/>
      </w:pPr>
      <w:rPr>
        <w:rFonts w:hint="default"/>
        <w:b/>
        <w:u w:val="none"/>
      </w:rPr>
    </w:lvl>
    <w:lvl w:ilvl="1">
      <w:start w:val="3"/>
      <w:numFmt w:val="decimal"/>
      <w:lvlText w:val="%1.%2."/>
      <w:lvlJc w:val="left"/>
      <w:pPr>
        <w:ind w:left="1211" w:hanging="360"/>
      </w:pPr>
      <w:rPr>
        <w:rFonts w:hint="default"/>
        <w:b/>
        <w:u w:val="none"/>
      </w:rPr>
    </w:lvl>
    <w:lvl w:ilvl="2">
      <w:start w:val="1"/>
      <w:numFmt w:val="decimal"/>
      <w:lvlText w:val="%1.%2.%3."/>
      <w:lvlJc w:val="left"/>
      <w:pPr>
        <w:ind w:left="2422" w:hanging="720"/>
      </w:pPr>
      <w:rPr>
        <w:rFonts w:hint="default"/>
        <w:b w:val="0"/>
        <w:u w:val="none"/>
      </w:rPr>
    </w:lvl>
    <w:lvl w:ilvl="3">
      <w:start w:val="1"/>
      <w:numFmt w:val="decimal"/>
      <w:lvlText w:val="%1.%2.%3.%4."/>
      <w:lvlJc w:val="left"/>
      <w:pPr>
        <w:ind w:left="3273" w:hanging="720"/>
      </w:pPr>
      <w:rPr>
        <w:rFonts w:hint="default"/>
        <w:b w:val="0"/>
        <w:u w:val="none"/>
      </w:rPr>
    </w:lvl>
    <w:lvl w:ilvl="4">
      <w:start w:val="1"/>
      <w:numFmt w:val="decimal"/>
      <w:lvlText w:val="%1.%2.%3.%4.%5."/>
      <w:lvlJc w:val="left"/>
      <w:pPr>
        <w:ind w:left="4484" w:hanging="1080"/>
      </w:pPr>
      <w:rPr>
        <w:rFonts w:hint="default"/>
        <w:b w:val="0"/>
        <w:u w:val="none"/>
      </w:rPr>
    </w:lvl>
    <w:lvl w:ilvl="5">
      <w:start w:val="1"/>
      <w:numFmt w:val="decimal"/>
      <w:lvlText w:val="%1.%2.%3.%4.%5.%6."/>
      <w:lvlJc w:val="left"/>
      <w:pPr>
        <w:ind w:left="5335" w:hanging="1080"/>
      </w:pPr>
      <w:rPr>
        <w:rFonts w:hint="default"/>
        <w:b w:val="0"/>
        <w:u w:val="none"/>
      </w:rPr>
    </w:lvl>
    <w:lvl w:ilvl="6">
      <w:start w:val="1"/>
      <w:numFmt w:val="decimal"/>
      <w:lvlText w:val="%1.%2.%3.%4.%5.%6.%7."/>
      <w:lvlJc w:val="left"/>
      <w:pPr>
        <w:ind w:left="6546" w:hanging="1440"/>
      </w:pPr>
      <w:rPr>
        <w:rFonts w:hint="default"/>
        <w:b w:val="0"/>
        <w:u w:val="none"/>
      </w:rPr>
    </w:lvl>
    <w:lvl w:ilvl="7">
      <w:start w:val="1"/>
      <w:numFmt w:val="decimal"/>
      <w:lvlText w:val="%1.%2.%3.%4.%5.%6.%7.%8."/>
      <w:lvlJc w:val="left"/>
      <w:pPr>
        <w:ind w:left="7397" w:hanging="1440"/>
      </w:pPr>
      <w:rPr>
        <w:rFonts w:hint="default"/>
        <w:b w:val="0"/>
        <w:u w:val="none"/>
      </w:rPr>
    </w:lvl>
    <w:lvl w:ilvl="8">
      <w:start w:val="1"/>
      <w:numFmt w:val="decimal"/>
      <w:lvlText w:val="%1.%2.%3.%4.%5.%6.%7.%8.%9."/>
      <w:lvlJc w:val="left"/>
      <w:pPr>
        <w:ind w:left="8608" w:hanging="1800"/>
      </w:pPr>
      <w:rPr>
        <w:rFonts w:hint="default"/>
        <w:b w:val="0"/>
        <w:u w:val="none"/>
      </w:rPr>
    </w:lvl>
  </w:abstractNum>
  <w:abstractNum w:abstractNumId="46" w15:restartNumberingAfterBreak="0">
    <w:nsid w:val="326B633E"/>
    <w:multiLevelType w:val="multilevel"/>
    <w:tmpl w:val="35AA3A12"/>
    <w:styleLink w:val="WW8Num9"/>
    <w:lvl w:ilvl="0">
      <w:start w:val="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32C917F5"/>
    <w:multiLevelType w:val="hybridMultilevel"/>
    <w:tmpl w:val="BE1241BC"/>
    <w:lvl w:ilvl="0" w:tplc="3072044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3EA676D"/>
    <w:multiLevelType w:val="multilevel"/>
    <w:tmpl w:val="27847750"/>
    <w:styleLink w:val="WW8Num27"/>
    <w:lvl w:ilvl="0">
      <w:start w:val="14"/>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349B5352"/>
    <w:multiLevelType w:val="multilevel"/>
    <w:tmpl w:val="85E88B00"/>
    <w:lvl w:ilvl="0">
      <w:start w:val="23"/>
      <w:numFmt w:val="decimal"/>
      <w:lvlText w:val="%1."/>
      <w:lvlJc w:val="left"/>
      <w:pPr>
        <w:ind w:left="480" w:hanging="480"/>
      </w:pPr>
    </w:lvl>
    <w:lvl w:ilvl="1">
      <w:start w:val="1"/>
      <w:numFmt w:val="decimal"/>
      <w:lvlText w:val="%1.%2."/>
      <w:lvlJc w:val="left"/>
      <w:pPr>
        <w:ind w:left="2182" w:hanging="480"/>
      </w:pPr>
      <w:rPr>
        <w:rFonts w:ascii="Times New Roman" w:hAnsi="Times New Roman" w:cs="Times New Roman" w:hint="default"/>
        <w:b w:val="0"/>
        <w:strike w:val="0"/>
        <w:dstrike w:val="0"/>
        <w:color w:val="auto"/>
        <w:sz w:val="22"/>
        <w:szCs w:val="22"/>
        <w:u w:val="none"/>
        <w:effect w:val="none"/>
      </w:rPr>
    </w:lvl>
    <w:lvl w:ilvl="2">
      <w:start w:val="1"/>
      <w:numFmt w:val="decimal"/>
      <w:lvlText w:val="%1.%2.%3."/>
      <w:lvlJc w:val="left"/>
      <w:pPr>
        <w:ind w:left="1616" w:hanging="720"/>
      </w:pPr>
    </w:lvl>
    <w:lvl w:ilvl="3">
      <w:start w:val="1"/>
      <w:numFmt w:val="decimal"/>
      <w:lvlText w:val="%1.%2.%3.%4."/>
      <w:lvlJc w:val="left"/>
      <w:pPr>
        <w:ind w:left="2064" w:hanging="720"/>
      </w:pPr>
    </w:lvl>
    <w:lvl w:ilvl="4">
      <w:start w:val="1"/>
      <w:numFmt w:val="decimal"/>
      <w:lvlText w:val="%1.%2.%3.%4.%5."/>
      <w:lvlJc w:val="left"/>
      <w:pPr>
        <w:ind w:left="2872" w:hanging="1080"/>
      </w:pPr>
    </w:lvl>
    <w:lvl w:ilvl="5">
      <w:start w:val="1"/>
      <w:numFmt w:val="decimal"/>
      <w:lvlText w:val="%1.%2.%3.%4.%5.%6."/>
      <w:lvlJc w:val="left"/>
      <w:pPr>
        <w:ind w:left="3320" w:hanging="1080"/>
      </w:pPr>
    </w:lvl>
    <w:lvl w:ilvl="6">
      <w:start w:val="1"/>
      <w:numFmt w:val="decimal"/>
      <w:lvlText w:val="%1.%2.%3.%4.%5.%6.%7."/>
      <w:lvlJc w:val="left"/>
      <w:pPr>
        <w:ind w:left="4128" w:hanging="1440"/>
      </w:pPr>
    </w:lvl>
    <w:lvl w:ilvl="7">
      <w:start w:val="1"/>
      <w:numFmt w:val="decimal"/>
      <w:lvlText w:val="%1.%2.%3.%4.%5.%6.%7.%8."/>
      <w:lvlJc w:val="left"/>
      <w:pPr>
        <w:ind w:left="4576" w:hanging="1440"/>
      </w:pPr>
    </w:lvl>
    <w:lvl w:ilvl="8">
      <w:start w:val="1"/>
      <w:numFmt w:val="decimal"/>
      <w:lvlText w:val="%1.%2.%3.%4.%5.%6.%7.%8.%9."/>
      <w:lvlJc w:val="left"/>
      <w:pPr>
        <w:ind w:left="5384" w:hanging="1800"/>
      </w:pPr>
    </w:lvl>
  </w:abstractNum>
  <w:abstractNum w:abstractNumId="50" w15:restartNumberingAfterBreak="0">
    <w:nsid w:val="355967AD"/>
    <w:multiLevelType w:val="hybridMultilevel"/>
    <w:tmpl w:val="6BC6EEA8"/>
    <w:styleLink w:val="WW8Num71"/>
    <w:lvl w:ilvl="0" w:tplc="3B827ED6">
      <w:start w:val="1"/>
      <w:numFmt w:val="bullet"/>
      <w:lvlText w:val=""/>
      <w:lvlJc w:val="left"/>
      <w:pPr>
        <w:ind w:left="720" w:hanging="360"/>
      </w:pPr>
      <w:rPr>
        <w:rFonts w:ascii="Symbol" w:hAnsi="Symbol" w:hint="default"/>
      </w:rPr>
    </w:lvl>
    <w:lvl w:ilvl="1" w:tplc="64DEF576">
      <w:start w:val="1"/>
      <w:numFmt w:val="bullet"/>
      <w:lvlText w:val="o"/>
      <w:lvlJc w:val="left"/>
      <w:pPr>
        <w:ind w:left="1440" w:hanging="360"/>
      </w:pPr>
      <w:rPr>
        <w:rFonts w:ascii="Courier New" w:hAnsi="Courier New" w:hint="default"/>
      </w:rPr>
    </w:lvl>
    <w:lvl w:ilvl="2" w:tplc="6C9C34C2">
      <w:start w:val="1"/>
      <w:numFmt w:val="bullet"/>
      <w:lvlText w:val=""/>
      <w:lvlJc w:val="left"/>
      <w:pPr>
        <w:ind w:left="2160" w:hanging="360"/>
      </w:pPr>
      <w:rPr>
        <w:rFonts w:ascii="Wingdings" w:hAnsi="Wingdings" w:hint="default"/>
      </w:rPr>
    </w:lvl>
    <w:lvl w:ilvl="3" w:tplc="3E4C3544">
      <w:start w:val="1"/>
      <w:numFmt w:val="bullet"/>
      <w:lvlText w:val=""/>
      <w:lvlJc w:val="left"/>
      <w:pPr>
        <w:ind w:left="2880" w:hanging="360"/>
      </w:pPr>
      <w:rPr>
        <w:rFonts w:ascii="Symbol" w:hAnsi="Symbol" w:hint="default"/>
      </w:rPr>
    </w:lvl>
    <w:lvl w:ilvl="4" w:tplc="DD28FB8E">
      <w:start w:val="1"/>
      <w:numFmt w:val="bullet"/>
      <w:lvlText w:val="o"/>
      <w:lvlJc w:val="left"/>
      <w:pPr>
        <w:ind w:left="3600" w:hanging="360"/>
      </w:pPr>
      <w:rPr>
        <w:rFonts w:ascii="Courier New" w:hAnsi="Courier New" w:hint="default"/>
      </w:rPr>
    </w:lvl>
    <w:lvl w:ilvl="5" w:tplc="395029EC">
      <w:start w:val="1"/>
      <w:numFmt w:val="bullet"/>
      <w:lvlText w:val=""/>
      <w:lvlJc w:val="left"/>
      <w:pPr>
        <w:ind w:left="4320" w:hanging="360"/>
      </w:pPr>
      <w:rPr>
        <w:rFonts w:ascii="Wingdings" w:hAnsi="Wingdings" w:hint="default"/>
      </w:rPr>
    </w:lvl>
    <w:lvl w:ilvl="6" w:tplc="AFECA706">
      <w:start w:val="1"/>
      <w:numFmt w:val="bullet"/>
      <w:lvlText w:val=""/>
      <w:lvlJc w:val="left"/>
      <w:pPr>
        <w:ind w:left="5040" w:hanging="360"/>
      </w:pPr>
      <w:rPr>
        <w:rFonts w:ascii="Symbol" w:hAnsi="Symbol" w:hint="default"/>
      </w:rPr>
    </w:lvl>
    <w:lvl w:ilvl="7" w:tplc="2FB48634">
      <w:start w:val="1"/>
      <w:numFmt w:val="bullet"/>
      <w:lvlText w:val="o"/>
      <w:lvlJc w:val="left"/>
      <w:pPr>
        <w:ind w:left="5760" w:hanging="360"/>
      </w:pPr>
      <w:rPr>
        <w:rFonts w:ascii="Courier New" w:hAnsi="Courier New" w:hint="default"/>
      </w:rPr>
    </w:lvl>
    <w:lvl w:ilvl="8" w:tplc="ED382768">
      <w:start w:val="1"/>
      <w:numFmt w:val="bullet"/>
      <w:lvlText w:val=""/>
      <w:lvlJc w:val="left"/>
      <w:pPr>
        <w:ind w:left="6480" w:hanging="360"/>
      </w:pPr>
      <w:rPr>
        <w:rFonts w:ascii="Wingdings" w:hAnsi="Wingdings" w:hint="default"/>
      </w:rPr>
    </w:lvl>
  </w:abstractNum>
  <w:abstractNum w:abstractNumId="51" w15:restartNumberingAfterBreak="0">
    <w:nsid w:val="38956020"/>
    <w:multiLevelType w:val="multilevel"/>
    <w:tmpl w:val="FAF080D4"/>
    <w:styleLink w:val="WWNum69"/>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2" w15:restartNumberingAfterBreak="0">
    <w:nsid w:val="38C6474F"/>
    <w:multiLevelType w:val="multilevel"/>
    <w:tmpl w:val="CAE8D22C"/>
    <w:lvl w:ilvl="0">
      <w:start w:val="1"/>
      <w:numFmt w:val="decimal"/>
      <w:pStyle w:val="SSCnadpis3"/>
      <w:lvlText w:val="%1"/>
      <w:lvlJc w:val="left"/>
      <w:pPr>
        <w:tabs>
          <w:tab w:val="num" w:pos="432"/>
        </w:tabs>
        <w:ind w:left="432" w:hanging="432"/>
      </w:pPr>
      <w:rPr>
        <w:rFonts w:cs="Times New Roman" w:hint="default"/>
      </w:rPr>
    </w:lvl>
    <w:lvl w:ilvl="1">
      <w:start w:val="1"/>
      <w:numFmt w:val="decimal"/>
      <w:lvlText w:val="%2.1"/>
      <w:lvlJc w:val="left"/>
      <w:pPr>
        <w:tabs>
          <w:tab w:val="num" w:pos="860"/>
        </w:tabs>
        <w:ind w:left="860" w:hanging="576"/>
      </w:pPr>
      <w:rPr>
        <w:rFonts w:cs="Times New Roman" w:hint="default"/>
        <w:color w:val="000000"/>
      </w:rPr>
    </w:lvl>
    <w:lvl w:ilvl="2">
      <w:start w:val="1"/>
      <w:numFmt w:val="decimal"/>
      <w:pStyle w:val="SSCnorm2"/>
      <w:lvlText w:val="%1.%2.%3"/>
      <w:lvlJc w:val="left"/>
      <w:pPr>
        <w:tabs>
          <w:tab w:val="num" w:pos="1288"/>
        </w:tabs>
        <w:ind w:left="1288" w:hanging="720"/>
      </w:pPr>
      <w:rPr>
        <w:rFonts w:cs="Times New Roman" w:hint="default"/>
        <w:i w:val="0"/>
        <w:iCs w:val="0"/>
        <w:caps w:val="0"/>
        <w:strike w:val="0"/>
        <w:dstrike w:val="0"/>
        <w:vanish w:val="0"/>
        <w:color w:val="auto"/>
        <w:spacing w:val="0"/>
        <w:kern w:val="0"/>
        <w:position w:val="0"/>
        <w:u w:val="none"/>
        <w:effect w:val="none"/>
        <w:vertAlign w:val="baseline"/>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15:restartNumberingAfterBreak="0">
    <w:nsid w:val="392F0531"/>
    <w:multiLevelType w:val="multilevel"/>
    <w:tmpl w:val="D3167ECE"/>
    <w:styleLink w:val="WWNum70"/>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4" w15:restartNumberingAfterBreak="0">
    <w:nsid w:val="3AB563D9"/>
    <w:multiLevelType w:val="hybridMultilevel"/>
    <w:tmpl w:val="7E285D0E"/>
    <w:lvl w:ilvl="0" w:tplc="041B0001">
      <w:start w:val="1"/>
      <w:numFmt w:val="bullet"/>
      <w:lvlText w:val=""/>
      <w:lvlJc w:val="left"/>
      <w:pPr>
        <w:ind w:left="2531" w:hanging="360"/>
      </w:pPr>
      <w:rPr>
        <w:rFonts w:ascii="Symbol" w:hAnsi="Symbol" w:hint="default"/>
      </w:rPr>
    </w:lvl>
    <w:lvl w:ilvl="1" w:tplc="041B0003" w:tentative="1">
      <w:start w:val="1"/>
      <w:numFmt w:val="bullet"/>
      <w:lvlText w:val="o"/>
      <w:lvlJc w:val="left"/>
      <w:pPr>
        <w:ind w:left="3251" w:hanging="360"/>
      </w:pPr>
      <w:rPr>
        <w:rFonts w:ascii="Courier New" w:hAnsi="Courier New" w:cs="Courier New" w:hint="default"/>
      </w:rPr>
    </w:lvl>
    <w:lvl w:ilvl="2" w:tplc="041B0005" w:tentative="1">
      <w:start w:val="1"/>
      <w:numFmt w:val="bullet"/>
      <w:lvlText w:val=""/>
      <w:lvlJc w:val="left"/>
      <w:pPr>
        <w:ind w:left="3971" w:hanging="360"/>
      </w:pPr>
      <w:rPr>
        <w:rFonts w:ascii="Wingdings" w:hAnsi="Wingdings" w:hint="default"/>
      </w:rPr>
    </w:lvl>
    <w:lvl w:ilvl="3" w:tplc="041B0001" w:tentative="1">
      <w:start w:val="1"/>
      <w:numFmt w:val="bullet"/>
      <w:lvlText w:val=""/>
      <w:lvlJc w:val="left"/>
      <w:pPr>
        <w:ind w:left="4691" w:hanging="360"/>
      </w:pPr>
      <w:rPr>
        <w:rFonts w:ascii="Symbol" w:hAnsi="Symbol" w:hint="default"/>
      </w:rPr>
    </w:lvl>
    <w:lvl w:ilvl="4" w:tplc="041B0003" w:tentative="1">
      <w:start w:val="1"/>
      <w:numFmt w:val="bullet"/>
      <w:lvlText w:val="o"/>
      <w:lvlJc w:val="left"/>
      <w:pPr>
        <w:ind w:left="5411" w:hanging="360"/>
      </w:pPr>
      <w:rPr>
        <w:rFonts w:ascii="Courier New" w:hAnsi="Courier New" w:cs="Courier New" w:hint="default"/>
      </w:rPr>
    </w:lvl>
    <w:lvl w:ilvl="5" w:tplc="041B0005" w:tentative="1">
      <w:start w:val="1"/>
      <w:numFmt w:val="bullet"/>
      <w:lvlText w:val=""/>
      <w:lvlJc w:val="left"/>
      <w:pPr>
        <w:ind w:left="6131" w:hanging="360"/>
      </w:pPr>
      <w:rPr>
        <w:rFonts w:ascii="Wingdings" w:hAnsi="Wingdings" w:hint="default"/>
      </w:rPr>
    </w:lvl>
    <w:lvl w:ilvl="6" w:tplc="041B0001" w:tentative="1">
      <w:start w:val="1"/>
      <w:numFmt w:val="bullet"/>
      <w:lvlText w:val=""/>
      <w:lvlJc w:val="left"/>
      <w:pPr>
        <w:ind w:left="6851" w:hanging="360"/>
      </w:pPr>
      <w:rPr>
        <w:rFonts w:ascii="Symbol" w:hAnsi="Symbol" w:hint="default"/>
      </w:rPr>
    </w:lvl>
    <w:lvl w:ilvl="7" w:tplc="041B0003" w:tentative="1">
      <w:start w:val="1"/>
      <w:numFmt w:val="bullet"/>
      <w:lvlText w:val="o"/>
      <w:lvlJc w:val="left"/>
      <w:pPr>
        <w:ind w:left="7571" w:hanging="360"/>
      </w:pPr>
      <w:rPr>
        <w:rFonts w:ascii="Courier New" w:hAnsi="Courier New" w:cs="Courier New" w:hint="default"/>
      </w:rPr>
    </w:lvl>
    <w:lvl w:ilvl="8" w:tplc="041B0005" w:tentative="1">
      <w:start w:val="1"/>
      <w:numFmt w:val="bullet"/>
      <w:lvlText w:val=""/>
      <w:lvlJc w:val="left"/>
      <w:pPr>
        <w:ind w:left="8291" w:hanging="360"/>
      </w:pPr>
      <w:rPr>
        <w:rFonts w:ascii="Wingdings" w:hAnsi="Wingdings" w:hint="default"/>
      </w:rPr>
    </w:lvl>
  </w:abstractNum>
  <w:abstractNum w:abstractNumId="55" w15:restartNumberingAfterBreak="0">
    <w:nsid w:val="3C37394C"/>
    <w:multiLevelType w:val="hybridMultilevel"/>
    <w:tmpl w:val="BA7229AC"/>
    <w:styleLink w:val="1111111"/>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50E2E94">
      <w:start w:val="1"/>
      <w:numFmt w:val="decimal"/>
      <w:lvlText w:val="%4."/>
      <w:lvlJc w:val="left"/>
      <w:pPr>
        <w:tabs>
          <w:tab w:val="num" w:pos="2880"/>
        </w:tabs>
        <w:ind w:left="2880" w:hanging="36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6" w15:restartNumberingAfterBreak="0">
    <w:nsid w:val="3D175EB8"/>
    <w:multiLevelType w:val="multilevel"/>
    <w:tmpl w:val="0402251A"/>
    <w:lvl w:ilvl="0">
      <w:start w:val="1"/>
      <w:numFmt w:val="lowerLetter"/>
      <w:lvlText w:val="%1)"/>
      <w:lvlJc w:val="left"/>
      <w:pPr>
        <w:ind w:left="720" w:hanging="360"/>
      </w:pPr>
      <w:rPr>
        <w:rFonts w:cs="Times New Roman"/>
      </w:rPr>
    </w:lvl>
    <w:lvl w:ilvl="1">
      <w:start w:val="1"/>
      <w:numFmt w:val="decimal"/>
      <w:lvlText w:val="%2."/>
      <w:lvlJc w:val="left"/>
      <w:pPr>
        <w:ind w:left="1778" w:hanging="360"/>
      </w:pPr>
      <w:rPr>
        <w:rFonts w:ascii="Times New Roman" w:eastAsia="Times New Roman" w:hAnsi="Times New Roman" w:cs="Times New Roman" w:hint="default"/>
        <w:b/>
        <w:i w:val="0"/>
        <w:u w:val="single"/>
      </w:rPr>
    </w:lvl>
    <w:lvl w:ilvl="2">
      <w:start w:val="1"/>
      <w:numFmt w:val="decimal"/>
      <w:lvlText w:val="%3."/>
      <w:lvlJc w:val="left"/>
      <w:pPr>
        <w:ind w:left="1070" w:hanging="360"/>
      </w:pPr>
      <w:rPr>
        <w:rFonts w:ascii="Times New Roman" w:hAnsi="Times New Roman" w:cs="Times New Roman" w:hint="default"/>
        <w:i w:val="0"/>
      </w:rPr>
    </w:lvl>
    <w:lvl w:ilvl="3">
      <w:start w:val="1"/>
      <w:numFmt w:val="decimal"/>
      <w:lvlText w:val="%4."/>
      <w:lvlJc w:val="left"/>
      <w:pPr>
        <w:ind w:left="1070" w:hanging="360"/>
      </w:pPr>
      <w:rPr>
        <w:rFonts w:cs="Times New Roman"/>
        <w:u w:val="none"/>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57" w15:restartNumberingAfterBreak="0">
    <w:nsid w:val="3D4E19CA"/>
    <w:multiLevelType w:val="multilevel"/>
    <w:tmpl w:val="2690B466"/>
    <w:styleLink w:val="WW8Num61"/>
    <w:lvl w:ilvl="0">
      <w:start w:val="1"/>
      <w:numFmt w:val="decimal"/>
      <w:lvlText w:val="%1."/>
      <w:lvlJc w:val="left"/>
      <w:rPr>
        <w:b/>
        <w:bCs/>
      </w:rPr>
    </w:lvl>
    <w:lvl w:ilvl="1">
      <w:start w:val="1"/>
      <w:numFmt w:val="decimal"/>
      <w:lvlText w:val="%1.%2."/>
      <w:lvlJc w:val="left"/>
      <w:rPr>
        <w:rFonts w:ascii="Times New Roman" w:hAnsi="Times New Roman" w:cs="Times New Roman"/>
        <w:b w:val="0"/>
        <w:bCs w:val="0"/>
        <w:i w:val="0"/>
        <w:iCs w:val="0"/>
        <w:color w:val="000000"/>
      </w:rPr>
    </w:lvl>
    <w:lvl w:ilvl="2">
      <w:start w:val="1"/>
      <w:numFmt w:val="decimal"/>
      <w:lvlText w:val="%1.%2.%3."/>
      <w:lvlJc w:val="left"/>
      <w:rPr>
        <w:b w:val="0"/>
        <w:bCs w:val="0"/>
        <w:i w:val="0"/>
        <w:iCs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3EAF0D51"/>
    <w:multiLevelType w:val="hybridMultilevel"/>
    <w:tmpl w:val="1F369D12"/>
    <w:lvl w:ilvl="0" w:tplc="B0380AC6">
      <w:start w:val="91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F4D3168"/>
    <w:multiLevelType w:val="multilevel"/>
    <w:tmpl w:val="EBB64F80"/>
    <w:lvl w:ilvl="0">
      <w:start w:val="25"/>
      <w:numFmt w:val="decimal"/>
      <w:lvlText w:val="%1."/>
      <w:lvlJc w:val="left"/>
      <w:pPr>
        <w:ind w:left="480" w:hanging="480"/>
      </w:pPr>
      <w:rPr>
        <w:rFonts w:eastAsia="Times New Roman" w:hint="default"/>
        <w:color w:val="auto"/>
      </w:rPr>
    </w:lvl>
    <w:lvl w:ilvl="1">
      <w:start w:val="9"/>
      <w:numFmt w:val="decimal"/>
      <w:lvlText w:val="%1.%2."/>
      <w:lvlJc w:val="left"/>
      <w:pPr>
        <w:ind w:left="2182" w:hanging="480"/>
      </w:pPr>
      <w:rPr>
        <w:rFonts w:eastAsia="Times New Roman" w:hint="default"/>
        <w:b/>
        <w:color w:val="auto"/>
      </w:rPr>
    </w:lvl>
    <w:lvl w:ilvl="2">
      <w:start w:val="1"/>
      <w:numFmt w:val="decimal"/>
      <w:lvlText w:val="%1.%2.%3."/>
      <w:lvlJc w:val="left"/>
      <w:pPr>
        <w:ind w:left="4124" w:hanging="720"/>
      </w:pPr>
      <w:rPr>
        <w:rFonts w:eastAsia="Times New Roman" w:hint="default"/>
        <w:color w:val="auto"/>
      </w:rPr>
    </w:lvl>
    <w:lvl w:ilvl="3">
      <w:start w:val="1"/>
      <w:numFmt w:val="decimal"/>
      <w:lvlText w:val="%1.%2.%3.%4."/>
      <w:lvlJc w:val="left"/>
      <w:pPr>
        <w:ind w:left="5826" w:hanging="720"/>
      </w:pPr>
      <w:rPr>
        <w:rFonts w:eastAsia="Times New Roman" w:hint="default"/>
        <w:color w:val="auto"/>
      </w:rPr>
    </w:lvl>
    <w:lvl w:ilvl="4">
      <w:start w:val="1"/>
      <w:numFmt w:val="decimal"/>
      <w:lvlText w:val="%1.%2.%3.%4.%5."/>
      <w:lvlJc w:val="left"/>
      <w:pPr>
        <w:ind w:left="7888" w:hanging="1080"/>
      </w:pPr>
      <w:rPr>
        <w:rFonts w:eastAsia="Times New Roman" w:hint="default"/>
        <w:color w:val="auto"/>
      </w:rPr>
    </w:lvl>
    <w:lvl w:ilvl="5">
      <w:start w:val="1"/>
      <w:numFmt w:val="decimal"/>
      <w:lvlText w:val="%1.%2.%3.%4.%5.%6."/>
      <w:lvlJc w:val="left"/>
      <w:pPr>
        <w:ind w:left="9590" w:hanging="1080"/>
      </w:pPr>
      <w:rPr>
        <w:rFonts w:eastAsia="Times New Roman" w:hint="default"/>
        <w:color w:val="auto"/>
      </w:rPr>
    </w:lvl>
    <w:lvl w:ilvl="6">
      <w:start w:val="1"/>
      <w:numFmt w:val="decimal"/>
      <w:lvlText w:val="%1.%2.%3.%4.%5.%6.%7."/>
      <w:lvlJc w:val="left"/>
      <w:pPr>
        <w:ind w:left="11652" w:hanging="1440"/>
      </w:pPr>
      <w:rPr>
        <w:rFonts w:eastAsia="Times New Roman" w:hint="default"/>
        <w:color w:val="auto"/>
      </w:rPr>
    </w:lvl>
    <w:lvl w:ilvl="7">
      <w:start w:val="1"/>
      <w:numFmt w:val="decimal"/>
      <w:lvlText w:val="%1.%2.%3.%4.%5.%6.%7.%8."/>
      <w:lvlJc w:val="left"/>
      <w:pPr>
        <w:ind w:left="13354" w:hanging="1440"/>
      </w:pPr>
      <w:rPr>
        <w:rFonts w:eastAsia="Times New Roman" w:hint="default"/>
        <w:color w:val="auto"/>
      </w:rPr>
    </w:lvl>
    <w:lvl w:ilvl="8">
      <w:start w:val="1"/>
      <w:numFmt w:val="decimal"/>
      <w:lvlText w:val="%1.%2.%3.%4.%5.%6.%7.%8.%9."/>
      <w:lvlJc w:val="left"/>
      <w:pPr>
        <w:ind w:left="15416" w:hanging="1800"/>
      </w:pPr>
      <w:rPr>
        <w:rFonts w:eastAsia="Times New Roman" w:hint="default"/>
        <w:color w:val="auto"/>
      </w:rPr>
    </w:lvl>
  </w:abstractNum>
  <w:abstractNum w:abstractNumId="60" w15:restartNumberingAfterBreak="0">
    <w:nsid w:val="3F6F4116"/>
    <w:multiLevelType w:val="hybridMultilevel"/>
    <w:tmpl w:val="4FEEBAD4"/>
    <w:lvl w:ilvl="0" w:tplc="DEFAD50C">
      <w:numFmt w:val="bullet"/>
      <w:lvlText w:val="-"/>
      <w:lvlJc w:val="left"/>
      <w:pPr>
        <w:ind w:left="720" w:hanging="360"/>
      </w:pPr>
      <w:rPr>
        <w:rFonts w:ascii="Times New Roman" w:eastAsia="SimSu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3C82282"/>
    <w:multiLevelType w:val="hybridMultilevel"/>
    <w:tmpl w:val="051A2BA6"/>
    <w:lvl w:ilvl="0" w:tplc="DEFAD50C">
      <w:numFmt w:val="bullet"/>
      <w:lvlText w:val="-"/>
      <w:lvlJc w:val="left"/>
      <w:pPr>
        <w:ind w:left="720" w:hanging="360"/>
      </w:pPr>
      <w:rPr>
        <w:rFonts w:ascii="Times New Roman" w:eastAsia="SimSun" w:hAnsi="Times New Roman" w:hint="default"/>
      </w:rPr>
    </w:lvl>
    <w:lvl w:ilvl="1" w:tplc="5E2888A4">
      <w:numFmt w:val="bullet"/>
      <w:lvlText w:val="–"/>
      <w:lvlJc w:val="left"/>
      <w:pPr>
        <w:ind w:left="1440" w:hanging="360"/>
      </w:pPr>
      <w:rPr>
        <w:rFonts w:ascii="Times New Roman" w:eastAsia="SimSun"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4487322F"/>
    <w:multiLevelType w:val="hybridMultilevel"/>
    <w:tmpl w:val="F6361834"/>
    <w:lvl w:ilvl="0" w:tplc="A11E918C">
      <w:start w:val="2"/>
      <w:numFmt w:val="bullet"/>
      <w:lvlText w:val="-"/>
      <w:lvlJc w:val="left"/>
      <w:pPr>
        <w:ind w:left="1317" w:hanging="360"/>
      </w:pPr>
      <w:rPr>
        <w:rFonts w:ascii="Times New Roman" w:eastAsiaTheme="minorHAnsi" w:hAnsi="Times New Roman" w:cs="Times New Roman" w:hint="default"/>
      </w:rPr>
    </w:lvl>
    <w:lvl w:ilvl="1" w:tplc="041B0003" w:tentative="1">
      <w:start w:val="1"/>
      <w:numFmt w:val="bullet"/>
      <w:lvlText w:val="o"/>
      <w:lvlJc w:val="left"/>
      <w:pPr>
        <w:ind w:left="2037" w:hanging="360"/>
      </w:pPr>
      <w:rPr>
        <w:rFonts w:ascii="Courier New" w:hAnsi="Courier New" w:cs="Courier New" w:hint="default"/>
      </w:rPr>
    </w:lvl>
    <w:lvl w:ilvl="2" w:tplc="041B0005" w:tentative="1">
      <w:start w:val="1"/>
      <w:numFmt w:val="bullet"/>
      <w:lvlText w:val=""/>
      <w:lvlJc w:val="left"/>
      <w:pPr>
        <w:ind w:left="2757" w:hanging="360"/>
      </w:pPr>
      <w:rPr>
        <w:rFonts w:ascii="Wingdings" w:hAnsi="Wingdings" w:hint="default"/>
      </w:rPr>
    </w:lvl>
    <w:lvl w:ilvl="3" w:tplc="041B0001" w:tentative="1">
      <w:start w:val="1"/>
      <w:numFmt w:val="bullet"/>
      <w:lvlText w:val=""/>
      <w:lvlJc w:val="left"/>
      <w:pPr>
        <w:ind w:left="3477" w:hanging="360"/>
      </w:pPr>
      <w:rPr>
        <w:rFonts w:ascii="Symbol" w:hAnsi="Symbol" w:hint="default"/>
      </w:rPr>
    </w:lvl>
    <w:lvl w:ilvl="4" w:tplc="041B0003" w:tentative="1">
      <w:start w:val="1"/>
      <w:numFmt w:val="bullet"/>
      <w:lvlText w:val="o"/>
      <w:lvlJc w:val="left"/>
      <w:pPr>
        <w:ind w:left="4197" w:hanging="360"/>
      </w:pPr>
      <w:rPr>
        <w:rFonts w:ascii="Courier New" w:hAnsi="Courier New" w:cs="Courier New" w:hint="default"/>
      </w:rPr>
    </w:lvl>
    <w:lvl w:ilvl="5" w:tplc="041B0005" w:tentative="1">
      <w:start w:val="1"/>
      <w:numFmt w:val="bullet"/>
      <w:lvlText w:val=""/>
      <w:lvlJc w:val="left"/>
      <w:pPr>
        <w:ind w:left="4917" w:hanging="360"/>
      </w:pPr>
      <w:rPr>
        <w:rFonts w:ascii="Wingdings" w:hAnsi="Wingdings" w:hint="default"/>
      </w:rPr>
    </w:lvl>
    <w:lvl w:ilvl="6" w:tplc="041B0001" w:tentative="1">
      <w:start w:val="1"/>
      <w:numFmt w:val="bullet"/>
      <w:lvlText w:val=""/>
      <w:lvlJc w:val="left"/>
      <w:pPr>
        <w:ind w:left="5637" w:hanging="360"/>
      </w:pPr>
      <w:rPr>
        <w:rFonts w:ascii="Symbol" w:hAnsi="Symbol" w:hint="default"/>
      </w:rPr>
    </w:lvl>
    <w:lvl w:ilvl="7" w:tplc="041B0003" w:tentative="1">
      <w:start w:val="1"/>
      <w:numFmt w:val="bullet"/>
      <w:lvlText w:val="o"/>
      <w:lvlJc w:val="left"/>
      <w:pPr>
        <w:ind w:left="6357" w:hanging="360"/>
      </w:pPr>
      <w:rPr>
        <w:rFonts w:ascii="Courier New" w:hAnsi="Courier New" w:cs="Courier New" w:hint="default"/>
      </w:rPr>
    </w:lvl>
    <w:lvl w:ilvl="8" w:tplc="041B0005" w:tentative="1">
      <w:start w:val="1"/>
      <w:numFmt w:val="bullet"/>
      <w:lvlText w:val=""/>
      <w:lvlJc w:val="left"/>
      <w:pPr>
        <w:ind w:left="7077" w:hanging="360"/>
      </w:pPr>
      <w:rPr>
        <w:rFonts w:ascii="Wingdings" w:hAnsi="Wingdings" w:hint="default"/>
      </w:rPr>
    </w:lvl>
  </w:abstractNum>
  <w:abstractNum w:abstractNumId="63" w15:restartNumberingAfterBreak="0">
    <w:nsid w:val="44995D4E"/>
    <w:multiLevelType w:val="multilevel"/>
    <w:tmpl w:val="53A41CD2"/>
    <w:lvl w:ilvl="0">
      <w:start w:val="4"/>
      <w:numFmt w:val="decimal"/>
      <w:lvlText w:val="%1."/>
      <w:lvlJc w:val="left"/>
      <w:pPr>
        <w:ind w:left="360" w:hanging="360"/>
      </w:pPr>
      <w:rPr>
        <w:rFonts w:hint="default"/>
      </w:rPr>
    </w:lvl>
    <w:lvl w:ilvl="1">
      <w:start w:val="6"/>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64" w15:restartNumberingAfterBreak="0">
    <w:nsid w:val="45CB2E04"/>
    <w:multiLevelType w:val="multilevel"/>
    <w:tmpl w:val="2BA240C4"/>
    <w:styleLink w:val="1111112"/>
    <w:lvl w:ilvl="0">
      <w:start w:val="6"/>
      <w:numFmt w:val="none"/>
      <w:lvlText w:val="6."/>
      <w:lvlJc w:val="left"/>
      <w:pPr>
        <w:tabs>
          <w:tab w:val="num" w:pos="360"/>
        </w:tabs>
        <w:ind w:left="360" w:hanging="360"/>
      </w:pPr>
      <w:rPr>
        <w:rFonts w:cs="Times New Roman" w:hint="default"/>
      </w:rPr>
    </w:lvl>
    <w:lvl w:ilvl="1">
      <w:start w:val="1"/>
      <w:numFmt w:val="decimal"/>
      <w:lvlText w:val="6%1.%2."/>
      <w:lvlJc w:val="left"/>
      <w:pPr>
        <w:tabs>
          <w:tab w:val="num" w:pos="360"/>
        </w:tabs>
        <w:ind w:left="360" w:hanging="360"/>
      </w:pPr>
      <w:rPr>
        <w:rFonts w:cs="Times New Roman" w:hint="default"/>
      </w:rPr>
    </w:lvl>
    <w:lvl w:ilvl="2">
      <w:start w:val="1"/>
      <w:numFmt w:val="decimal"/>
      <w:lvlText w:val="6%1.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5" w15:restartNumberingAfterBreak="0">
    <w:nsid w:val="46C835A3"/>
    <w:multiLevelType w:val="hybridMultilevel"/>
    <w:tmpl w:val="B76ACF2A"/>
    <w:lvl w:ilvl="0" w:tplc="5E2888A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486D3B9B"/>
    <w:multiLevelType w:val="multilevel"/>
    <w:tmpl w:val="041B001D"/>
    <w:styleLink w:val="tl1"/>
    <w:lvl w:ilvl="0">
      <w:start w:val="29"/>
      <w:numFmt w:val="decimal"/>
      <w:lvlText w:val="%1)"/>
      <w:lvlJc w:val="left"/>
      <w:pPr>
        <w:ind w:left="360" w:hanging="360"/>
      </w:pPr>
    </w:lvl>
    <w:lvl w:ilvl="1">
      <w:start w:val="5"/>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2"/>
      <w:numFmt w:val="lowerRoman"/>
      <w:lvlText w:val="%9."/>
      <w:lvlJc w:val="left"/>
      <w:pPr>
        <w:ind w:left="3240" w:hanging="360"/>
      </w:pPr>
    </w:lvl>
  </w:abstractNum>
  <w:abstractNum w:abstractNumId="67" w15:restartNumberingAfterBreak="0">
    <w:nsid w:val="4A0A2820"/>
    <w:multiLevelType w:val="multilevel"/>
    <w:tmpl w:val="31063124"/>
    <w:styleLink w:val="LFO35"/>
    <w:lvl w:ilvl="0">
      <w:start w:val="1"/>
      <w:numFmt w:val="decimal"/>
      <w:pStyle w:val="Poiadavka3"/>
      <w:lvlText w:val="%1"/>
      <w:lvlJc w:val="left"/>
      <w:pPr>
        <w:ind w:left="567" w:firstLine="0"/>
      </w:pPr>
      <w:rPr>
        <w:rFonts w:ascii="Times New Roman" w:hAnsi="Times New Roman" w:cs="Times New Roman"/>
        <w:b/>
        <w:i w:val="0"/>
        <w:vanish w:val="0"/>
        <w:color w:val="auto"/>
        <w:position w:val="0"/>
        <w:sz w:val="32"/>
        <w:u w:val="single"/>
        <w:vertAlign w:val="baseline"/>
      </w:rPr>
    </w:lvl>
    <w:lvl w:ilvl="1">
      <w:start w:val="1"/>
      <w:numFmt w:val="decimal"/>
      <w:lvlText w:val="1.%2"/>
      <w:lvlJc w:val="left"/>
      <w:pPr>
        <w:ind w:left="567" w:hanging="567"/>
      </w:pPr>
      <w:rPr>
        <w:rFonts w:ascii="Times New Roman" w:hAnsi="Times New Roman" w:cs="Times New Roman"/>
        <w:b/>
        <w:i w:val="0"/>
        <w:strike w:val="0"/>
        <w:dstrike w:val="0"/>
        <w:vanish w:val="0"/>
        <w:color w:val="auto"/>
        <w:position w:val="0"/>
        <w:sz w:val="28"/>
        <w:u w:val="none"/>
        <w:vertAlign w:val="baseline"/>
      </w:rPr>
    </w:lvl>
    <w:lvl w:ilvl="2">
      <w:start w:val="1"/>
      <w:numFmt w:val="decimal"/>
      <w:lvlText w:val="1.%1.%2.%3"/>
      <w:lvlJc w:val="left"/>
      <w:pPr>
        <w:ind w:left="567" w:hanging="567"/>
      </w:pPr>
      <w:rPr>
        <w:rFonts w:ascii="Times New Roman" w:hAnsi="Times New Roman" w:cs="Times New Roman"/>
        <w:b/>
        <w:i w:val="0"/>
        <w:strike w:val="0"/>
        <w:dstrike w:val="0"/>
        <w:vanish w:val="0"/>
        <w:color w:val="auto"/>
        <w:position w:val="0"/>
        <w:sz w:val="24"/>
        <w:u w:val="none"/>
        <w:vertAlign w:val="baseline"/>
      </w:rPr>
    </w:lvl>
    <w:lvl w:ilvl="3">
      <w:start w:val="1"/>
      <w:numFmt w:val="decimal"/>
      <w:lvlText w:val="1.%1.%2.%3.%4"/>
      <w:lvlJc w:val="left"/>
      <w:rPr>
        <w:rFonts w:ascii="Times New Roman" w:hAnsi="Times New Roman" w:cs="Times New Roman"/>
        <w:b w:val="0"/>
        <w:i w:val="0"/>
        <w:strike w:val="0"/>
        <w:dstrike w:val="0"/>
        <w:vanish w:val="0"/>
        <w:color w:val="auto"/>
        <w:position w:val="0"/>
        <w:sz w:val="24"/>
        <w:u w:val="none"/>
        <w:vertAlign w:val="baseline"/>
      </w:rPr>
    </w:lvl>
    <w:lvl w:ilvl="4">
      <w:start w:val="1"/>
      <w:numFmt w:val="decimal"/>
      <w:lvlText w:val="%1.%2.%3.%4.%5"/>
      <w:lvlJc w:val="left"/>
      <w:pPr>
        <w:ind w:left="567" w:firstLine="0"/>
      </w:pPr>
      <w:rPr>
        <w:b w:val="0"/>
        <w:i/>
        <w:strike w:val="0"/>
        <w:dstrike w:val="0"/>
        <w:vanish w:val="0"/>
        <w:color w:val="auto"/>
        <w:position w:val="0"/>
        <w:u w:val="none"/>
        <w:vertAlign w:val="baseline"/>
      </w:r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68" w15:restartNumberingAfterBreak="0">
    <w:nsid w:val="4A316DC0"/>
    <w:multiLevelType w:val="hybridMultilevel"/>
    <w:tmpl w:val="2B18B514"/>
    <w:lvl w:ilvl="0" w:tplc="CF2C7C62">
      <w:start w:val="1"/>
      <w:numFmt w:val="decimal"/>
      <w:lvlText w:val="%1."/>
      <w:lvlJc w:val="left"/>
      <w:pPr>
        <w:tabs>
          <w:tab w:val="num" w:pos="785"/>
        </w:tabs>
        <w:ind w:left="785" w:hanging="360"/>
      </w:pPr>
      <w:rPr>
        <w:rFonts w:cs="Times New Roman" w:hint="default"/>
      </w:rPr>
    </w:lvl>
    <w:lvl w:ilvl="1" w:tplc="5E2888A4">
      <w:numFmt w:val="bullet"/>
      <w:lvlText w:val="–"/>
      <w:lvlJc w:val="left"/>
      <w:pPr>
        <w:ind w:left="1505" w:hanging="360"/>
      </w:pPr>
      <w:rPr>
        <w:rFonts w:ascii="Times New Roman" w:eastAsia="SimSun" w:hAnsi="Times New Roman" w:cs="Times New Roman" w:hint="default"/>
      </w:rPr>
    </w:lvl>
    <w:lvl w:ilvl="2" w:tplc="041B001B" w:tentative="1">
      <w:start w:val="1"/>
      <w:numFmt w:val="lowerRoman"/>
      <w:lvlText w:val="%3."/>
      <w:lvlJc w:val="right"/>
      <w:pPr>
        <w:tabs>
          <w:tab w:val="num" w:pos="2225"/>
        </w:tabs>
        <w:ind w:left="2225" w:hanging="180"/>
      </w:pPr>
      <w:rPr>
        <w:rFonts w:cs="Times New Roman"/>
      </w:rPr>
    </w:lvl>
    <w:lvl w:ilvl="3" w:tplc="041B000F" w:tentative="1">
      <w:start w:val="1"/>
      <w:numFmt w:val="decimal"/>
      <w:lvlText w:val="%4."/>
      <w:lvlJc w:val="left"/>
      <w:pPr>
        <w:tabs>
          <w:tab w:val="num" w:pos="2945"/>
        </w:tabs>
        <w:ind w:left="2945" w:hanging="360"/>
      </w:pPr>
      <w:rPr>
        <w:rFonts w:cs="Times New Roman"/>
      </w:rPr>
    </w:lvl>
    <w:lvl w:ilvl="4" w:tplc="041B0019" w:tentative="1">
      <w:start w:val="1"/>
      <w:numFmt w:val="lowerLetter"/>
      <w:lvlText w:val="%5."/>
      <w:lvlJc w:val="left"/>
      <w:pPr>
        <w:tabs>
          <w:tab w:val="num" w:pos="3665"/>
        </w:tabs>
        <w:ind w:left="3665" w:hanging="360"/>
      </w:pPr>
      <w:rPr>
        <w:rFonts w:cs="Times New Roman"/>
      </w:rPr>
    </w:lvl>
    <w:lvl w:ilvl="5" w:tplc="041B001B" w:tentative="1">
      <w:start w:val="1"/>
      <w:numFmt w:val="lowerRoman"/>
      <w:lvlText w:val="%6."/>
      <w:lvlJc w:val="right"/>
      <w:pPr>
        <w:tabs>
          <w:tab w:val="num" w:pos="4385"/>
        </w:tabs>
        <w:ind w:left="4385" w:hanging="180"/>
      </w:pPr>
      <w:rPr>
        <w:rFonts w:cs="Times New Roman"/>
      </w:rPr>
    </w:lvl>
    <w:lvl w:ilvl="6" w:tplc="041B000F" w:tentative="1">
      <w:start w:val="1"/>
      <w:numFmt w:val="decimal"/>
      <w:lvlText w:val="%7."/>
      <w:lvlJc w:val="left"/>
      <w:pPr>
        <w:tabs>
          <w:tab w:val="num" w:pos="5105"/>
        </w:tabs>
        <w:ind w:left="5105" w:hanging="360"/>
      </w:pPr>
      <w:rPr>
        <w:rFonts w:cs="Times New Roman"/>
      </w:rPr>
    </w:lvl>
    <w:lvl w:ilvl="7" w:tplc="041B0019" w:tentative="1">
      <w:start w:val="1"/>
      <w:numFmt w:val="lowerLetter"/>
      <w:lvlText w:val="%8."/>
      <w:lvlJc w:val="left"/>
      <w:pPr>
        <w:tabs>
          <w:tab w:val="num" w:pos="5825"/>
        </w:tabs>
        <w:ind w:left="5825" w:hanging="360"/>
      </w:pPr>
      <w:rPr>
        <w:rFonts w:cs="Times New Roman"/>
      </w:rPr>
    </w:lvl>
    <w:lvl w:ilvl="8" w:tplc="041B001B" w:tentative="1">
      <w:start w:val="1"/>
      <w:numFmt w:val="lowerRoman"/>
      <w:lvlText w:val="%9."/>
      <w:lvlJc w:val="right"/>
      <w:pPr>
        <w:tabs>
          <w:tab w:val="num" w:pos="6545"/>
        </w:tabs>
        <w:ind w:left="6545" w:hanging="180"/>
      </w:pPr>
      <w:rPr>
        <w:rFonts w:cs="Times New Roman"/>
      </w:rPr>
    </w:lvl>
  </w:abstractNum>
  <w:abstractNum w:abstractNumId="69" w15:restartNumberingAfterBreak="0">
    <w:nsid w:val="4B954617"/>
    <w:multiLevelType w:val="multilevel"/>
    <w:tmpl w:val="44828F58"/>
    <w:styleLink w:val="LFO33"/>
    <w:lvl w:ilvl="0">
      <w:start w:val="1"/>
      <w:numFmt w:val="decimal"/>
      <w:pStyle w:val="slovanzoznam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0" w15:restartNumberingAfterBreak="0">
    <w:nsid w:val="4E542924"/>
    <w:multiLevelType w:val="hybridMultilevel"/>
    <w:tmpl w:val="F5E024AE"/>
    <w:lvl w:ilvl="0" w:tplc="CF2C7C62">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02278CC"/>
    <w:multiLevelType w:val="multilevel"/>
    <w:tmpl w:val="0508716C"/>
    <w:styleLink w:val="WW8Num21"/>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2" w15:restartNumberingAfterBreak="0">
    <w:nsid w:val="50F63029"/>
    <w:multiLevelType w:val="multilevel"/>
    <w:tmpl w:val="8BD8848C"/>
    <w:styleLink w:val="WW8Num191"/>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3" w15:restartNumberingAfterBreak="0">
    <w:nsid w:val="52EB48CA"/>
    <w:multiLevelType w:val="hybridMultilevel"/>
    <w:tmpl w:val="556C73AA"/>
    <w:lvl w:ilvl="0" w:tplc="319696CE">
      <w:start w:val="1"/>
      <w:numFmt w:val="lowerLetter"/>
      <w:lvlText w:val="%1)"/>
      <w:lvlJc w:val="left"/>
      <w:pPr>
        <w:ind w:left="1146" w:hanging="360"/>
      </w:pPr>
      <w:rPr>
        <w:rFonts w:hint="default"/>
      </w:rPr>
    </w:lvl>
    <w:lvl w:ilvl="1" w:tplc="D28E32B0" w:tentative="1">
      <w:start w:val="1"/>
      <w:numFmt w:val="lowerLetter"/>
      <w:lvlText w:val="%2."/>
      <w:lvlJc w:val="left"/>
      <w:pPr>
        <w:ind w:left="1866" w:hanging="360"/>
      </w:pPr>
    </w:lvl>
    <w:lvl w:ilvl="2" w:tplc="10AA9832" w:tentative="1">
      <w:start w:val="1"/>
      <w:numFmt w:val="lowerRoman"/>
      <w:lvlText w:val="%3."/>
      <w:lvlJc w:val="right"/>
      <w:pPr>
        <w:ind w:left="2586" w:hanging="180"/>
      </w:pPr>
    </w:lvl>
    <w:lvl w:ilvl="3" w:tplc="45ECD470" w:tentative="1">
      <w:start w:val="1"/>
      <w:numFmt w:val="decimal"/>
      <w:lvlText w:val="%4."/>
      <w:lvlJc w:val="left"/>
      <w:pPr>
        <w:ind w:left="3306" w:hanging="360"/>
      </w:pPr>
    </w:lvl>
    <w:lvl w:ilvl="4" w:tplc="5A9C674A" w:tentative="1">
      <w:start w:val="1"/>
      <w:numFmt w:val="lowerLetter"/>
      <w:lvlText w:val="%5."/>
      <w:lvlJc w:val="left"/>
      <w:pPr>
        <w:ind w:left="4026" w:hanging="360"/>
      </w:pPr>
    </w:lvl>
    <w:lvl w:ilvl="5" w:tplc="FC1A0E8E" w:tentative="1">
      <w:start w:val="1"/>
      <w:numFmt w:val="lowerRoman"/>
      <w:lvlText w:val="%6."/>
      <w:lvlJc w:val="right"/>
      <w:pPr>
        <w:ind w:left="4746" w:hanging="180"/>
      </w:pPr>
    </w:lvl>
    <w:lvl w:ilvl="6" w:tplc="DDE6658A" w:tentative="1">
      <w:start w:val="1"/>
      <w:numFmt w:val="decimal"/>
      <w:lvlText w:val="%7."/>
      <w:lvlJc w:val="left"/>
      <w:pPr>
        <w:ind w:left="5466" w:hanging="360"/>
      </w:pPr>
    </w:lvl>
    <w:lvl w:ilvl="7" w:tplc="EC9A76E2" w:tentative="1">
      <w:start w:val="1"/>
      <w:numFmt w:val="lowerLetter"/>
      <w:lvlText w:val="%8."/>
      <w:lvlJc w:val="left"/>
      <w:pPr>
        <w:ind w:left="6186" w:hanging="360"/>
      </w:pPr>
    </w:lvl>
    <w:lvl w:ilvl="8" w:tplc="538C7E2E" w:tentative="1">
      <w:start w:val="1"/>
      <w:numFmt w:val="lowerRoman"/>
      <w:lvlText w:val="%9."/>
      <w:lvlJc w:val="right"/>
      <w:pPr>
        <w:ind w:left="6906" w:hanging="180"/>
      </w:pPr>
    </w:lvl>
  </w:abstractNum>
  <w:abstractNum w:abstractNumId="74" w15:restartNumberingAfterBreak="0">
    <w:nsid w:val="55823690"/>
    <w:multiLevelType w:val="singleLevel"/>
    <w:tmpl w:val="901AC6AA"/>
    <w:lvl w:ilvl="0">
      <w:start w:val="1"/>
      <w:numFmt w:val="bullet"/>
      <w:pStyle w:val="Zoznamsodrkami"/>
      <w:lvlText w:val=""/>
      <w:lvlJc w:val="left"/>
      <w:pPr>
        <w:tabs>
          <w:tab w:val="num" w:pos="360"/>
        </w:tabs>
        <w:ind w:left="360" w:hanging="360"/>
      </w:pPr>
      <w:rPr>
        <w:rFonts w:ascii="Symbol" w:hAnsi="Symbol" w:hint="default"/>
      </w:rPr>
    </w:lvl>
  </w:abstractNum>
  <w:abstractNum w:abstractNumId="75" w15:restartNumberingAfterBreak="0">
    <w:nsid w:val="55C406A6"/>
    <w:multiLevelType w:val="multilevel"/>
    <w:tmpl w:val="FF608E52"/>
    <w:lvl w:ilvl="0">
      <w:start w:val="30"/>
      <w:numFmt w:val="decimal"/>
      <w:lvlText w:val="%1."/>
      <w:lvlJc w:val="left"/>
      <w:pPr>
        <w:ind w:left="480" w:hanging="480"/>
      </w:pPr>
      <w:rPr>
        <w:rFonts w:hint="default"/>
      </w:rPr>
    </w:lvl>
    <w:lvl w:ilvl="1">
      <w:start w:val="1"/>
      <w:numFmt w:val="decimal"/>
      <w:lvlText w:val="%1.%2."/>
      <w:lvlJc w:val="left"/>
      <w:pPr>
        <w:ind w:left="3032" w:hanging="480"/>
      </w:pPr>
      <w:rPr>
        <w:rFonts w:ascii="Times New Roman" w:hAnsi="Times New Roman" w:cs="Times New Roman"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6" w15:restartNumberingAfterBreak="0">
    <w:nsid w:val="56666207"/>
    <w:multiLevelType w:val="multilevel"/>
    <w:tmpl w:val="FE9891E6"/>
    <w:styleLink w:val="WW8Num2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 w15:restartNumberingAfterBreak="0">
    <w:nsid w:val="5B410AC2"/>
    <w:multiLevelType w:val="hybridMultilevel"/>
    <w:tmpl w:val="E892D19A"/>
    <w:lvl w:ilvl="0" w:tplc="2410C706">
      <w:start w:val="911"/>
      <w:numFmt w:val="bullet"/>
      <w:lvlText w:val="­"/>
      <w:lvlJc w:val="left"/>
      <w:pPr>
        <w:ind w:left="3240" w:hanging="360"/>
      </w:pPr>
      <w:rPr>
        <w:rFonts w:ascii="Times New Roman" w:eastAsia="Times New Roman" w:hAnsi="Times New Roman" w:cs="Times New Roman" w:hint="default"/>
      </w:rPr>
    </w:lvl>
    <w:lvl w:ilvl="1" w:tplc="041B0003" w:tentative="1">
      <w:start w:val="1"/>
      <w:numFmt w:val="bullet"/>
      <w:lvlText w:val="o"/>
      <w:lvlJc w:val="left"/>
      <w:pPr>
        <w:ind w:left="3960" w:hanging="360"/>
      </w:pPr>
      <w:rPr>
        <w:rFonts w:ascii="Courier New" w:hAnsi="Courier New" w:cs="Courier New" w:hint="default"/>
      </w:rPr>
    </w:lvl>
    <w:lvl w:ilvl="2" w:tplc="041B0005" w:tentative="1">
      <w:start w:val="1"/>
      <w:numFmt w:val="bullet"/>
      <w:lvlText w:val=""/>
      <w:lvlJc w:val="left"/>
      <w:pPr>
        <w:ind w:left="4680" w:hanging="360"/>
      </w:pPr>
      <w:rPr>
        <w:rFonts w:ascii="Wingdings" w:hAnsi="Wingdings" w:hint="default"/>
      </w:rPr>
    </w:lvl>
    <w:lvl w:ilvl="3" w:tplc="041B0001" w:tentative="1">
      <w:start w:val="1"/>
      <w:numFmt w:val="bullet"/>
      <w:lvlText w:val=""/>
      <w:lvlJc w:val="left"/>
      <w:pPr>
        <w:ind w:left="5400" w:hanging="360"/>
      </w:pPr>
      <w:rPr>
        <w:rFonts w:ascii="Symbol" w:hAnsi="Symbol" w:hint="default"/>
      </w:rPr>
    </w:lvl>
    <w:lvl w:ilvl="4" w:tplc="041B0003" w:tentative="1">
      <w:start w:val="1"/>
      <w:numFmt w:val="bullet"/>
      <w:lvlText w:val="o"/>
      <w:lvlJc w:val="left"/>
      <w:pPr>
        <w:ind w:left="6120" w:hanging="360"/>
      </w:pPr>
      <w:rPr>
        <w:rFonts w:ascii="Courier New" w:hAnsi="Courier New" w:cs="Courier New" w:hint="default"/>
      </w:rPr>
    </w:lvl>
    <w:lvl w:ilvl="5" w:tplc="041B0005" w:tentative="1">
      <w:start w:val="1"/>
      <w:numFmt w:val="bullet"/>
      <w:lvlText w:val=""/>
      <w:lvlJc w:val="left"/>
      <w:pPr>
        <w:ind w:left="6840" w:hanging="360"/>
      </w:pPr>
      <w:rPr>
        <w:rFonts w:ascii="Wingdings" w:hAnsi="Wingdings" w:hint="default"/>
      </w:rPr>
    </w:lvl>
    <w:lvl w:ilvl="6" w:tplc="041B0001" w:tentative="1">
      <w:start w:val="1"/>
      <w:numFmt w:val="bullet"/>
      <w:lvlText w:val=""/>
      <w:lvlJc w:val="left"/>
      <w:pPr>
        <w:ind w:left="7560" w:hanging="360"/>
      </w:pPr>
      <w:rPr>
        <w:rFonts w:ascii="Symbol" w:hAnsi="Symbol" w:hint="default"/>
      </w:rPr>
    </w:lvl>
    <w:lvl w:ilvl="7" w:tplc="041B0003" w:tentative="1">
      <w:start w:val="1"/>
      <w:numFmt w:val="bullet"/>
      <w:lvlText w:val="o"/>
      <w:lvlJc w:val="left"/>
      <w:pPr>
        <w:ind w:left="8280" w:hanging="360"/>
      </w:pPr>
      <w:rPr>
        <w:rFonts w:ascii="Courier New" w:hAnsi="Courier New" w:cs="Courier New" w:hint="default"/>
      </w:rPr>
    </w:lvl>
    <w:lvl w:ilvl="8" w:tplc="041B0005" w:tentative="1">
      <w:start w:val="1"/>
      <w:numFmt w:val="bullet"/>
      <w:lvlText w:val=""/>
      <w:lvlJc w:val="left"/>
      <w:pPr>
        <w:ind w:left="9000" w:hanging="360"/>
      </w:pPr>
      <w:rPr>
        <w:rFonts w:ascii="Wingdings" w:hAnsi="Wingdings" w:hint="default"/>
      </w:rPr>
    </w:lvl>
  </w:abstractNum>
  <w:abstractNum w:abstractNumId="78" w15:restartNumberingAfterBreak="0">
    <w:nsid w:val="5B97088B"/>
    <w:multiLevelType w:val="hybridMultilevel"/>
    <w:tmpl w:val="5C8E43E8"/>
    <w:lvl w:ilvl="0" w:tplc="7ADA6DAE">
      <w:start w:val="1"/>
      <w:numFmt w:val="decimal"/>
      <w:lvlText w:val="%1."/>
      <w:lvlJc w:val="left"/>
      <w:pPr>
        <w:tabs>
          <w:tab w:val="num" w:pos="720"/>
        </w:tabs>
        <w:ind w:left="720" w:hanging="360"/>
      </w:pPr>
      <w:rPr>
        <w:rFonts w:hint="default"/>
        <w:b/>
        <w:bCs/>
      </w:rPr>
    </w:lvl>
    <w:lvl w:ilvl="1" w:tplc="1944ACCA">
      <w:numFmt w:val="none"/>
      <w:lvlText w:val=""/>
      <w:lvlJc w:val="left"/>
      <w:pPr>
        <w:tabs>
          <w:tab w:val="num" w:pos="360"/>
        </w:tabs>
      </w:pPr>
    </w:lvl>
    <w:lvl w:ilvl="2" w:tplc="72FA7472">
      <w:numFmt w:val="none"/>
      <w:lvlText w:val=""/>
      <w:lvlJc w:val="left"/>
      <w:pPr>
        <w:tabs>
          <w:tab w:val="num" w:pos="360"/>
        </w:tabs>
      </w:pPr>
    </w:lvl>
    <w:lvl w:ilvl="3" w:tplc="CBA410E2">
      <w:numFmt w:val="none"/>
      <w:lvlText w:val=""/>
      <w:lvlJc w:val="left"/>
      <w:pPr>
        <w:tabs>
          <w:tab w:val="num" w:pos="360"/>
        </w:tabs>
      </w:pPr>
    </w:lvl>
    <w:lvl w:ilvl="4" w:tplc="265633E4">
      <w:numFmt w:val="none"/>
      <w:lvlText w:val=""/>
      <w:lvlJc w:val="left"/>
      <w:pPr>
        <w:tabs>
          <w:tab w:val="num" w:pos="360"/>
        </w:tabs>
      </w:pPr>
    </w:lvl>
    <w:lvl w:ilvl="5" w:tplc="020E23E2">
      <w:numFmt w:val="none"/>
      <w:lvlText w:val=""/>
      <w:lvlJc w:val="left"/>
      <w:pPr>
        <w:tabs>
          <w:tab w:val="num" w:pos="360"/>
        </w:tabs>
      </w:pPr>
    </w:lvl>
    <w:lvl w:ilvl="6" w:tplc="1A86E168">
      <w:numFmt w:val="none"/>
      <w:lvlText w:val=""/>
      <w:lvlJc w:val="left"/>
      <w:pPr>
        <w:tabs>
          <w:tab w:val="num" w:pos="360"/>
        </w:tabs>
      </w:pPr>
    </w:lvl>
    <w:lvl w:ilvl="7" w:tplc="ECDE9D2A">
      <w:numFmt w:val="none"/>
      <w:lvlText w:val=""/>
      <w:lvlJc w:val="left"/>
      <w:pPr>
        <w:tabs>
          <w:tab w:val="num" w:pos="360"/>
        </w:tabs>
      </w:pPr>
    </w:lvl>
    <w:lvl w:ilvl="8" w:tplc="F0AED856">
      <w:numFmt w:val="none"/>
      <w:lvlText w:val=""/>
      <w:lvlJc w:val="left"/>
      <w:pPr>
        <w:tabs>
          <w:tab w:val="num" w:pos="360"/>
        </w:tabs>
      </w:pPr>
    </w:lvl>
  </w:abstractNum>
  <w:abstractNum w:abstractNumId="79" w15:restartNumberingAfterBreak="0">
    <w:nsid w:val="5BC8445F"/>
    <w:multiLevelType w:val="multilevel"/>
    <w:tmpl w:val="E35CD576"/>
    <w:lvl w:ilvl="0">
      <w:start w:val="29"/>
      <w:numFmt w:val="decimal"/>
      <w:lvlText w:val="%1."/>
      <w:lvlJc w:val="left"/>
      <w:pPr>
        <w:ind w:left="480" w:hanging="480"/>
      </w:pPr>
      <w:rPr>
        <w:rFonts w:hint="default"/>
      </w:rPr>
    </w:lvl>
    <w:lvl w:ilvl="1">
      <w:start w:val="1"/>
      <w:numFmt w:val="decimal"/>
      <w:lvlText w:val="%1.%2."/>
      <w:lvlJc w:val="left"/>
      <w:pPr>
        <w:ind w:left="840" w:hanging="480"/>
      </w:pPr>
      <w:rPr>
        <w:rFonts w:ascii="Times New Roman" w:hAnsi="Times New Roman" w:cs="Times New Roman" w:hint="default"/>
        <w:b/>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5CA01F21"/>
    <w:multiLevelType w:val="multilevel"/>
    <w:tmpl w:val="B5783DA0"/>
    <w:lvl w:ilvl="0">
      <w:start w:val="17"/>
      <w:numFmt w:val="decimal"/>
      <w:lvlText w:val="%1."/>
      <w:lvlJc w:val="left"/>
      <w:pPr>
        <w:ind w:left="480" w:hanging="480"/>
      </w:pPr>
      <w:rPr>
        <w:rFonts w:hint="default"/>
      </w:rPr>
    </w:lvl>
    <w:lvl w:ilvl="1">
      <w:start w:val="1"/>
      <w:numFmt w:val="decimal"/>
      <w:lvlText w:val="%1.%2."/>
      <w:lvlJc w:val="left"/>
      <w:pPr>
        <w:ind w:left="4025" w:hanging="480"/>
      </w:pPr>
      <w:rPr>
        <w:rFonts w:hint="default"/>
        <w:b/>
        <w:i w:val="0"/>
      </w:rPr>
    </w:lvl>
    <w:lvl w:ilvl="2">
      <w:start w:val="1"/>
      <w:numFmt w:val="decimal"/>
      <w:lvlText w:val="%1.%2.%3."/>
      <w:lvlJc w:val="left"/>
      <w:pPr>
        <w:ind w:left="1620" w:hanging="720"/>
      </w:pPr>
      <w:rPr>
        <w:rFonts w:hint="default"/>
        <w:b/>
      </w:rPr>
    </w:lvl>
    <w:lvl w:ilvl="3">
      <w:start w:val="1"/>
      <w:numFmt w:val="decimal"/>
      <w:lvlText w:val="%1.%2.%3.%4."/>
      <w:lvlJc w:val="left"/>
      <w:pPr>
        <w:ind w:left="2070" w:hanging="720"/>
      </w:pPr>
      <w:rPr>
        <w:rFonts w:hint="default"/>
        <w:b/>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81" w15:restartNumberingAfterBreak="0">
    <w:nsid w:val="5D10723B"/>
    <w:multiLevelType w:val="hybridMultilevel"/>
    <w:tmpl w:val="AD5ACA86"/>
    <w:lvl w:ilvl="0" w:tplc="5E2888A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5E541834"/>
    <w:multiLevelType w:val="multilevel"/>
    <w:tmpl w:val="202A38DA"/>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b/>
        <w:color w:val="auto"/>
      </w:rPr>
    </w:lvl>
    <w:lvl w:ilvl="2">
      <w:start w:val="1"/>
      <w:numFmt w:val="upperRoman"/>
      <w:lvlText w:val="%1.%2.%3."/>
      <w:lvlJc w:val="left"/>
      <w:pPr>
        <w:ind w:left="1932" w:hanging="108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3" w15:restartNumberingAfterBreak="0">
    <w:nsid w:val="5FF86B92"/>
    <w:multiLevelType w:val="multilevel"/>
    <w:tmpl w:val="3064BA5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4" w15:restartNumberingAfterBreak="0">
    <w:nsid w:val="606C68EB"/>
    <w:multiLevelType w:val="hybridMultilevel"/>
    <w:tmpl w:val="FAA89DFE"/>
    <w:lvl w:ilvl="0" w:tplc="04050001">
      <w:start w:val="1"/>
      <w:numFmt w:val="bullet"/>
      <w:lvlText w:val=""/>
      <w:lvlJc w:val="left"/>
      <w:pPr>
        <w:tabs>
          <w:tab w:val="num" w:pos="720"/>
        </w:tabs>
        <w:ind w:left="720" w:hanging="360"/>
      </w:pPr>
      <w:rPr>
        <w:rFonts w:ascii="Symbol" w:hAnsi="Symbol" w:hint="default"/>
        <w:b/>
        <w:i w:val="0"/>
        <w:u w:val="single"/>
      </w:rPr>
    </w:lvl>
    <w:lvl w:ilvl="1" w:tplc="FFFFFFFF">
      <w:start w:val="1"/>
      <w:numFmt w:val="decimal"/>
      <w:pStyle w:val="1"/>
      <w:lvlText w:val="%2 ."/>
      <w:lvlJc w:val="left"/>
      <w:pPr>
        <w:tabs>
          <w:tab w:val="num" w:pos="360"/>
        </w:tabs>
        <w:ind w:left="0" w:firstLine="0"/>
      </w:pPr>
      <w:rPr>
        <w:b/>
        <w:i w:val="0"/>
        <w:sz w:val="20"/>
        <w:u w:val="single"/>
      </w:rPr>
    </w:lvl>
    <w:lvl w:ilvl="2" w:tplc="FFFFFFFF">
      <w:start w:val="11"/>
      <w:numFmt w:val="decimal"/>
      <w:lvlText w:val="%3."/>
      <w:lvlJc w:val="left"/>
      <w:pPr>
        <w:tabs>
          <w:tab w:val="num" w:pos="1980"/>
        </w:tabs>
        <w:ind w:left="1980" w:hanging="360"/>
      </w:pPr>
      <w:rPr>
        <w:rFonts w:hint="default"/>
        <w:b/>
        <w:i w:val="0"/>
        <w:u w:val="single"/>
      </w:rPr>
    </w:lvl>
    <w:lvl w:ilvl="3" w:tplc="FFFFFFFF">
      <w:start w:val="1"/>
      <w:numFmt w:val="lowerLetter"/>
      <w:lvlText w:val="%4)"/>
      <w:lvlJc w:val="left"/>
      <w:pPr>
        <w:tabs>
          <w:tab w:val="num" w:pos="2520"/>
        </w:tabs>
        <w:ind w:left="2520" w:hanging="360"/>
      </w:pPr>
      <w:rPr>
        <w:rFonts w:hint="default"/>
      </w:rPr>
    </w:lvl>
    <w:lvl w:ilvl="4" w:tplc="04050001">
      <w:start w:val="1"/>
      <w:numFmt w:val="bullet"/>
      <w:lvlText w:val=""/>
      <w:lvlJc w:val="left"/>
      <w:pPr>
        <w:tabs>
          <w:tab w:val="num" w:pos="3240"/>
        </w:tabs>
        <w:ind w:left="3240" w:hanging="360"/>
      </w:pPr>
      <w:rPr>
        <w:rFonts w:ascii="Symbol" w:hAnsi="Symbol" w:hint="default"/>
        <w:b/>
        <w:i w:val="0"/>
        <w:u w:val="single"/>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5" w15:restartNumberingAfterBreak="0">
    <w:nsid w:val="61967D45"/>
    <w:multiLevelType w:val="hybridMultilevel"/>
    <w:tmpl w:val="90BC00CC"/>
    <w:lvl w:ilvl="0" w:tplc="844831DE">
      <w:start w:val="1"/>
      <w:numFmt w:val="lowerLetter"/>
      <w:lvlText w:val="%1)"/>
      <w:lvlJc w:val="left"/>
      <w:pPr>
        <w:ind w:left="1124" w:hanging="360"/>
      </w:pPr>
      <w:rPr>
        <w:rFonts w:hint="default"/>
      </w:rPr>
    </w:lvl>
    <w:lvl w:ilvl="1" w:tplc="041B0019" w:tentative="1">
      <w:start w:val="1"/>
      <w:numFmt w:val="lowerLetter"/>
      <w:lvlText w:val="%2."/>
      <w:lvlJc w:val="left"/>
      <w:pPr>
        <w:ind w:left="1844" w:hanging="360"/>
      </w:pPr>
    </w:lvl>
    <w:lvl w:ilvl="2" w:tplc="041B001B" w:tentative="1">
      <w:start w:val="1"/>
      <w:numFmt w:val="lowerRoman"/>
      <w:lvlText w:val="%3."/>
      <w:lvlJc w:val="right"/>
      <w:pPr>
        <w:ind w:left="2564" w:hanging="180"/>
      </w:pPr>
    </w:lvl>
    <w:lvl w:ilvl="3" w:tplc="041B000F" w:tentative="1">
      <w:start w:val="1"/>
      <w:numFmt w:val="decimal"/>
      <w:lvlText w:val="%4."/>
      <w:lvlJc w:val="left"/>
      <w:pPr>
        <w:ind w:left="3284" w:hanging="360"/>
      </w:pPr>
    </w:lvl>
    <w:lvl w:ilvl="4" w:tplc="041B0019" w:tentative="1">
      <w:start w:val="1"/>
      <w:numFmt w:val="lowerLetter"/>
      <w:lvlText w:val="%5."/>
      <w:lvlJc w:val="left"/>
      <w:pPr>
        <w:ind w:left="4004" w:hanging="360"/>
      </w:pPr>
    </w:lvl>
    <w:lvl w:ilvl="5" w:tplc="041B001B" w:tentative="1">
      <w:start w:val="1"/>
      <w:numFmt w:val="lowerRoman"/>
      <w:lvlText w:val="%6."/>
      <w:lvlJc w:val="right"/>
      <w:pPr>
        <w:ind w:left="4724" w:hanging="180"/>
      </w:pPr>
    </w:lvl>
    <w:lvl w:ilvl="6" w:tplc="041B000F" w:tentative="1">
      <w:start w:val="1"/>
      <w:numFmt w:val="decimal"/>
      <w:lvlText w:val="%7."/>
      <w:lvlJc w:val="left"/>
      <w:pPr>
        <w:ind w:left="5444" w:hanging="360"/>
      </w:pPr>
    </w:lvl>
    <w:lvl w:ilvl="7" w:tplc="041B0019" w:tentative="1">
      <w:start w:val="1"/>
      <w:numFmt w:val="lowerLetter"/>
      <w:lvlText w:val="%8."/>
      <w:lvlJc w:val="left"/>
      <w:pPr>
        <w:ind w:left="6164" w:hanging="360"/>
      </w:pPr>
    </w:lvl>
    <w:lvl w:ilvl="8" w:tplc="041B001B" w:tentative="1">
      <w:start w:val="1"/>
      <w:numFmt w:val="lowerRoman"/>
      <w:lvlText w:val="%9."/>
      <w:lvlJc w:val="right"/>
      <w:pPr>
        <w:ind w:left="6884" w:hanging="180"/>
      </w:pPr>
    </w:lvl>
  </w:abstractNum>
  <w:abstractNum w:abstractNumId="86" w15:restartNumberingAfterBreak="0">
    <w:nsid w:val="638B267A"/>
    <w:multiLevelType w:val="hybridMultilevel"/>
    <w:tmpl w:val="92B6D46A"/>
    <w:lvl w:ilvl="0" w:tplc="5E2888A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63D47802"/>
    <w:multiLevelType w:val="multilevel"/>
    <w:tmpl w:val="CC4C299C"/>
    <w:lvl w:ilvl="0">
      <w:start w:val="26"/>
      <w:numFmt w:val="decimal"/>
      <w:lvlText w:val="%1."/>
      <w:lvlJc w:val="left"/>
      <w:pPr>
        <w:ind w:left="480" w:hanging="480"/>
      </w:pPr>
      <w:rPr>
        <w:rFonts w:hint="default"/>
      </w:rPr>
    </w:lvl>
    <w:lvl w:ilvl="1">
      <w:start w:val="2"/>
      <w:numFmt w:val="decimal"/>
      <w:lvlText w:val="%1.%2."/>
      <w:lvlJc w:val="left"/>
      <w:pPr>
        <w:ind w:left="1020" w:hanging="48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64F2726D"/>
    <w:multiLevelType w:val="hybridMultilevel"/>
    <w:tmpl w:val="3A621C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6676106C"/>
    <w:multiLevelType w:val="multilevel"/>
    <w:tmpl w:val="0F0A6D88"/>
    <w:lvl w:ilvl="0">
      <w:start w:val="26"/>
      <w:numFmt w:val="decimal"/>
      <w:lvlText w:val="%1."/>
      <w:lvlJc w:val="left"/>
      <w:pPr>
        <w:ind w:left="480" w:hanging="480"/>
      </w:pPr>
      <w:rPr>
        <w:rFonts w:hint="default"/>
      </w:rPr>
    </w:lvl>
    <w:lvl w:ilvl="1">
      <w:start w:val="4"/>
      <w:numFmt w:val="decimal"/>
      <w:lvlText w:val="%1.%2."/>
      <w:lvlJc w:val="left"/>
      <w:pPr>
        <w:ind w:left="1190" w:hanging="480"/>
      </w:pPr>
      <w:rPr>
        <w:rFonts w:hint="default"/>
        <w:b/>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67921ED0"/>
    <w:multiLevelType w:val="multilevel"/>
    <w:tmpl w:val="79DEA3F0"/>
    <w:styleLink w:val="WW8Num7"/>
    <w:lvl w:ilvl="0">
      <w:start w:val="2"/>
      <w:numFmt w:val="decimal"/>
      <w:lvlText w:val="%1."/>
      <w:lvlJc w:val="left"/>
      <w:rPr>
        <w:rFonts w:eastAsia="Times New Roman"/>
        <w:b w:val="0"/>
        <w:color w:val="000000"/>
      </w:rPr>
    </w:lvl>
    <w:lvl w:ilvl="1">
      <w:start w:val="1"/>
      <w:numFmt w:val="decimal"/>
      <w:lvlText w:val="%1.%2."/>
      <w:lvlJc w:val="left"/>
      <w:rPr>
        <w:rFonts w:eastAsia="Times New Roman"/>
        <w:b w:val="0"/>
        <w:color w:val="000000"/>
      </w:rPr>
    </w:lvl>
    <w:lvl w:ilvl="2">
      <w:start w:val="1"/>
      <w:numFmt w:val="decimal"/>
      <w:lvlText w:val="%1.%2.%3."/>
      <w:lvlJc w:val="left"/>
      <w:rPr>
        <w:rFonts w:eastAsia="Times New Roman"/>
        <w:b w:val="0"/>
        <w:color w:val="000000"/>
      </w:rPr>
    </w:lvl>
    <w:lvl w:ilvl="3">
      <w:start w:val="1"/>
      <w:numFmt w:val="decimal"/>
      <w:lvlText w:val="%1.%2.%3.%4."/>
      <w:lvlJc w:val="left"/>
      <w:rPr>
        <w:rFonts w:eastAsia="Times New Roman"/>
        <w:b w:val="0"/>
        <w:color w:val="000000"/>
      </w:rPr>
    </w:lvl>
    <w:lvl w:ilvl="4">
      <w:start w:val="1"/>
      <w:numFmt w:val="decimal"/>
      <w:lvlText w:val="%1.%2.%3.%4.%5."/>
      <w:lvlJc w:val="left"/>
      <w:rPr>
        <w:rFonts w:eastAsia="Times New Roman"/>
        <w:b w:val="0"/>
        <w:color w:val="000000"/>
      </w:rPr>
    </w:lvl>
    <w:lvl w:ilvl="5">
      <w:start w:val="1"/>
      <w:numFmt w:val="decimal"/>
      <w:lvlText w:val="%1.%2.%3.%4.%5.%6."/>
      <w:lvlJc w:val="left"/>
      <w:rPr>
        <w:rFonts w:eastAsia="Times New Roman"/>
        <w:b w:val="0"/>
        <w:color w:val="000000"/>
      </w:rPr>
    </w:lvl>
    <w:lvl w:ilvl="6">
      <w:start w:val="1"/>
      <w:numFmt w:val="decimal"/>
      <w:lvlText w:val="%1.%2.%3.%4.%5.%6.%7."/>
      <w:lvlJc w:val="left"/>
      <w:rPr>
        <w:rFonts w:eastAsia="Times New Roman"/>
        <w:b w:val="0"/>
        <w:color w:val="000000"/>
      </w:rPr>
    </w:lvl>
    <w:lvl w:ilvl="7">
      <w:start w:val="1"/>
      <w:numFmt w:val="decimal"/>
      <w:lvlText w:val="%1.%2.%3.%4.%5.%6.%7.%8."/>
      <w:lvlJc w:val="left"/>
      <w:rPr>
        <w:rFonts w:eastAsia="Times New Roman"/>
        <w:b w:val="0"/>
        <w:color w:val="000000"/>
      </w:rPr>
    </w:lvl>
    <w:lvl w:ilvl="8">
      <w:start w:val="1"/>
      <w:numFmt w:val="decimal"/>
      <w:lvlText w:val="%1.%2.%3.%4.%5.%6.%7.%8.%9."/>
      <w:lvlJc w:val="left"/>
      <w:rPr>
        <w:rFonts w:eastAsia="Times New Roman"/>
        <w:b w:val="0"/>
        <w:color w:val="000000"/>
      </w:rPr>
    </w:lvl>
  </w:abstractNum>
  <w:abstractNum w:abstractNumId="91" w15:restartNumberingAfterBreak="0">
    <w:nsid w:val="67C07409"/>
    <w:multiLevelType w:val="multilevel"/>
    <w:tmpl w:val="BC00E9BE"/>
    <w:styleLink w:val="WW8Num3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685E237D"/>
    <w:multiLevelType w:val="multilevel"/>
    <w:tmpl w:val="5492D020"/>
    <w:styleLink w:val="WW8Num31"/>
    <w:lvl w:ilvl="0">
      <w:start w:val="3"/>
      <w:numFmt w:val="decimal"/>
      <w:lvlText w:val="%1)"/>
      <w:lvlJc w:val="left"/>
    </w:lvl>
    <w:lvl w:ilvl="1">
      <w:start w:val="2"/>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15:restartNumberingAfterBreak="0">
    <w:nsid w:val="69425165"/>
    <w:multiLevelType w:val="multilevel"/>
    <w:tmpl w:val="96B898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A6562C5"/>
    <w:multiLevelType w:val="multilevel"/>
    <w:tmpl w:val="FC2609B8"/>
    <w:styleLink w:val="WW8Num22"/>
    <w:lvl w:ilvl="0">
      <w:start w:val="1"/>
      <w:numFmt w:val="decimal"/>
      <w:lvlText w:val="(%1)"/>
      <w:lvlJc w:val="left"/>
      <w:rPr>
        <w:b w:val="0"/>
      </w:rPr>
    </w:lvl>
    <w:lvl w:ilvl="1">
      <w:numFmt w:val="bullet"/>
      <w:lvlText w:val=""/>
      <w:lvlJc w:val="left"/>
      <w:rPr>
        <w:rFonts w:ascii="Symbol" w:hAnsi="Symbol"/>
        <w:b w:val="0"/>
        <w:i w:val="0"/>
      </w:rPr>
    </w:lvl>
    <w:lvl w:ilvl="2">
      <w:numFmt w:val="bullet"/>
      <w:lvlText w:val="-"/>
      <w:lvlJc w:val="left"/>
      <w:rPr>
        <w:rFonts w:ascii="Times New Roman" w:eastAsia="Times New Roman" w:hAnsi="Times New Roman" w:cs="Times New Roman"/>
        <w:b w:val="0"/>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5" w15:restartNumberingAfterBreak="0">
    <w:nsid w:val="6AED526A"/>
    <w:multiLevelType w:val="multilevel"/>
    <w:tmpl w:val="F5045272"/>
    <w:styleLink w:val="WW8Num8"/>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6" w15:restartNumberingAfterBreak="0">
    <w:nsid w:val="6C6648E9"/>
    <w:multiLevelType w:val="multilevel"/>
    <w:tmpl w:val="96A8305E"/>
    <w:styleLink w:val="WW8Num161"/>
    <w:lvl w:ilvl="0">
      <w:start w:val="16"/>
      <w:numFmt w:val="decimal"/>
      <w:lvlText w:val="%1"/>
      <w:lvlJc w:val="left"/>
      <w:rPr>
        <w:b/>
      </w:rPr>
    </w:lvl>
    <w:lvl w:ilvl="1">
      <w:start w:val="1"/>
      <w:numFmt w:val="decimal"/>
      <w:lvlText w:val="%1.%2"/>
      <w:lvlJc w:val="left"/>
      <w:rPr>
        <w:b w:val="0"/>
        <w:sz w:val="22"/>
        <w:szCs w:val="22"/>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97" w15:restartNumberingAfterBreak="0">
    <w:nsid w:val="6CFF3E4A"/>
    <w:multiLevelType w:val="multilevel"/>
    <w:tmpl w:val="A88A6944"/>
    <w:styleLink w:val="WW8Num28"/>
    <w:lvl w:ilvl="0">
      <w:start w:val="1"/>
      <w:numFmt w:val="decimal"/>
      <w:lvlText w:val="%1."/>
      <w:lvlJc w:val="left"/>
      <w:rPr>
        <w:b/>
        <w:bCs/>
      </w:rPr>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98" w15:restartNumberingAfterBreak="0">
    <w:nsid w:val="6D11774D"/>
    <w:multiLevelType w:val="hybridMultilevel"/>
    <w:tmpl w:val="44DC20BC"/>
    <w:lvl w:ilvl="0" w:tplc="5E2888A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6D936F11"/>
    <w:multiLevelType w:val="multilevel"/>
    <w:tmpl w:val="46F0D92C"/>
    <w:styleLink w:val="WW8Num1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0" w15:restartNumberingAfterBreak="0">
    <w:nsid w:val="6E062589"/>
    <w:multiLevelType w:val="multilevel"/>
    <w:tmpl w:val="7DCEBF4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E9D4FC2"/>
    <w:multiLevelType w:val="multilevel"/>
    <w:tmpl w:val="2EE6941A"/>
    <w:styleLink w:val="WW8Num15"/>
    <w:lvl w:ilvl="0">
      <w:start w:val="15"/>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6F253E88"/>
    <w:multiLevelType w:val="multilevel"/>
    <w:tmpl w:val="332C94DA"/>
    <w:lvl w:ilvl="0">
      <w:start w:val="2"/>
      <w:numFmt w:val="decimal"/>
      <w:pStyle w:val="wazza04"/>
      <w:lvlText w:val="%1"/>
      <w:lvlJc w:val="left"/>
      <w:pPr>
        <w:tabs>
          <w:tab w:val="num" w:pos="360"/>
        </w:tabs>
        <w:ind w:left="360" w:hanging="360"/>
      </w:pPr>
      <w:rPr>
        <w:rFonts w:cs="Times New Roman"/>
        <w:b w:val="0"/>
      </w:rPr>
    </w:lvl>
    <w:lvl w:ilvl="1">
      <w:start w:val="1"/>
      <w:numFmt w:val="bullet"/>
      <w:lvlText w:val=""/>
      <w:lvlJc w:val="left"/>
      <w:pPr>
        <w:tabs>
          <w:tab w:val="num" w:pos="360"/>
        </w:tabs>
        <w:ind w:left="360" w:hanging="360"/>
      </w:pPr>
      <w:rPr>
        <w:rFonts w:ascii="Symbol" w:hAnsi="Symbol" w:hint="default"/>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3" w15:restartNumberingAfterBreak="0">
    <w:nsid w:val="700248F7"/>
    <w:multiLevelType w:val="hybridMultilevel"/>
    <w:tmpl w:val="151E954E"/>
    <w:lvl w:ilvl="0" w:tplc="CE96F2E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0053600"/>
    <w:multiLevelType w:val="hybridMultilevel"/>
    <w:tmpl w:val="F8EE7DBC"/>
    <w:lvl w:ilvl="0" w:tplc="1F1E1D50">
      <w:start w:val="1"/>
      <w:numFmt w:val="lowerLetter"/>
      <w:lvlText w:val="%1)"/>
      <w:lvlJc w:val="left"/>
      <w:pPr>
        <w:ind w:left="1495" w:hanging="360"/>
      </w:pPr>
      <w:rPr>
        <w:rFonts w:hint="default"/>
        <w:b w:val="0"/>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105" w15:restartNumberingAfterBreak="0">
    <w:nsid w:val="70885140"/>
    <w:multiLevelType w:val="multilevel"/>
    <w:tmpl w:val="B30EC850"/>
    <w:styleLink w:val="WWNum71"/>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6" w15:restartNumberingAfterBreak="0">
    <w:nsid w:val="725032B4"/>
    <w:multiLevelType w:val="hybridMultilevel"/>
    <w:tmpl w:val="D06AF1B6"/>
    <w:lvl w:ilvl="0" w:tplc="CF2C7C62">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2A31813"/>
    <w:multiLevelType w:val="hybridMultilevel"/>
    <w:tmpl w:val="FA9E31DA"/>
    <w:lvl w:ilvl="0" w:tplc="001CA712">
      <w:start w:val="1"/>
      <w:numFmt w:val="decimal"/>
      <w:lvlText w:val="%1."/>
      <w:lvlJc w:val="left"/>
      <w:pPr>
        <w:ind w:left="5040" w:hanging="360"/>
      </w:pPr>
      <w:rPr>
        <w:rFonts w:hint="default"/>
      </w:rPr>
    </w:lvl>
    <w:lvl w:ilvl="1" w:tplc="041B0019" w:tentative="1">
      <w:start w:val="1"/>
      <w:numFmt w:val="lowerLetter"/>
      <w:lvlText w:val="%2."/>
      <w:lvlJc w:val="left"/>
      <w:pPr>
        <w:ind w:left="5760" w:hanging="360"/>
      </w:pPr>
    </w:lvl>
    <w:lvl w:ilvl="2" w:tplc="041B001B" w:tentative="1">
      <w:start w:val="1"/>
      <w:numFmt w:val="lowerRoman"/>
      <w:lvlText w:val="%3."/>
      <w:lvlJc w:val="right"/>
      <w:pPr>
        <w:ind w:left="6480" w:hanging="180"/>
      </w:pPr>
    </w:lvl>
    <w:lvl w:ilvl="3" w:tplc="041B000F" w:tentative="1">
      <w:start w:val="1"/>
      <w:numFmt w:val="decimal"/>
      <w:lvlText w:val="%4."/>
      <w:lvlJc w:val="left"/>
      <w:pPr>
        <w:ind w:left="7200" w:hanging="360"/>
      </w:pPr>
    </w:lvl>
    <w:lvl w:ilvl="4" w:tplc="041B0019" w:tentative="1">
      <w:start w:val="1"/>
      <w:numFmt w:val="lowerLetter"/>
      <w:lvlText w:val="%5."/>
      <w:lvlJc w:val="left"/>
      <w:pPr>
        <w:ind w:left="7920" w:hanging="360"/>
      </w:pPr>
    </w:lvl>
    <w:lvl w:ilvl="5" w:tplc="041B001B" w:tentative="1">
      <w:start w:val="1"/>
      <w:numFmt w:val="lowerRoman"/>
      <w:lvlText w:val="%6."/>
      <w:lvlJc w:val="right"/>
      <w:pPr>
        <w:ind w:left="8640" w:hanging="180"/>
      </w:pPr>
    </w:lvl>
    <w:lvl w:ilvl="6" w:tplc="041B000F" w:tentative="1">
      <w:start w:val="1"/>
      <w:numFmt w:val="decimal"/>
      <w:lvlText w:val="%7."/>
      <w:lvlJc w:val="left"/>
      <w:pPr>
        <w:ind w:left="9360" w:hanging="360"/>
      </w:pPr>
    </w:lvl>
    <w:lvl w:ilvl="7" w:tplc="041B0019" w:tentative="1">
      <w:start w:val="1"/>
      <w:numFmt w:val="lowerLetter"/>
      <w:lvlText w:val="%8."/>
      <w:lvlJc w:val="left"/>
      <w:pPr>
        <w:ind w:left="10080" w:hanging="360"/>
      </w:pPr>
    </w:lvl>
    <w:lvl w:ilvl="8" w:tplc="041B001B" w:tentative="1">
      <w:start w:val="1"/>
      <w:numFmt w:val="lowerRoman"/>
      <w:lvlText w:val="%9."/>
      <w:lvlJc w:val="right"/>
      <w:pPr>
        <w:ind w:left="10800" w:hanging="180"/>
      </w:pPr>
    </w:lvl>
  </w:abstractNum>
  <w:abstractNum w:abstractNumId="108" w15:restartNumberingAfterBreak="0">
    <w:nsid w:val="73890C7F"/>
    <w:multiLevelType w:val="multilevel"/>
    <w:tmpl w:val="46DE316A"/>
    <w:styleLink w:val="11111111"/>
    <w:lvl w:ilvl="0">
      <w:start w:val="1"/>
      <w:numFmt w:val="lowerLetter"/>
      <w:lvlText w:val="%1)"/>
      <w:lvlJc w:val="left"/>
      <w:rPr>
        <w:rFonts w:ascii="Bookman Old Style" w:eastAsia="Times New Roman" w:hAnsi="Bookman Old Style" w:cs="Bookman Old Style"/>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9" w15:restartNumberingAfterBreak="0">
    <w:nsid w:val="766B484A"/>
    <w:multiLevelType w:val="multilevel"/>
    <w:tmpl w:val="050CECF8"/>
    <w:styleLink w:val="WW8Num2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0" w15:restartNumberingAfterBreak="0">
    <w:nsid w:val="770E2D3E"/>
    <w:multiLevelType w:val="hybridMultilevel"/>
    <w:tmpl w:val="BAFCFD0C"/>
    <w:styleLink w:val="WW8Num151"/>
    <w:lvl w:ilvl="0" w:tplc="03AC49B0">
      <w:start w:val="1"/>
      <w:numFmt w:val="decimal"/>
      <w:lvlText w:val="%1."/>
      <w:lvlJc w:val="left"/>
      <w:pPr>
        <w:ind w:left="720" w:hanging="360"/>
      </w:pPr>
      <w:rPr>
        <w:rFonts w:cs="Times New Roman" w:hint="default"/>
        <w:b/>
      </w:rPr>
    </w:lvl>
    <w:lvl w:ilvl="1" w:tplc="3C18E930">
      <w:start w:val="1"/>
      <w:numFmt w:val="lowerLetter"/>
      <w:lvlText w:val="%2."/>
      <w:lvlJc w:val="left"/>
      <w:pPr>
        <w:ind w:left="1440" w:hanging="360"/>
      </w:pPr>
      <w:rPr>
        <w:rFonts w:cs="Times New Roman"/>
      </w:rPr>
    </w:lvl>
    <w:lvl w:ilvl="2" w:tplc="63B6C056" w:tentative="1">
      <w:start w:val="1"/>
      <w:numFmt w:val="lowerRoman"/>
      <w:lvlText w:val="%3."/>
      <w:lvlJc w:val="right"/>
      <w:pPr>
        <w:ind w:left="2160" w:hanging="180"/>
      </w:pPr>
      <w:rPr>
        <w:rFonts w:cs="Times New Roman"/>
      </w:rPr>
    </w:lvl>
    <w:lvl w:ilvl="3" w:tplc="4582DF76" w:tentative="1">
      <w:start w:val="1"/>
      <w:numFmt w:val="decimal"/>
      <w:lvlText w:val="%4."/>
      <w:lvlJc w:val="left"/>
      <w:pPr>
        <w:ind w:left="2880" w:hanging="360"/>
      </w:pPr>
      <w:rPr>
        <w:rFonts w:cs="Times New Roman"/>
      </w:rPr>
    </w:lvl>
    <w:lvl w:ilvl="4" w:tplc="68A4C9D0" w:tentative="1">
      <w:start w:val="1"/>
      <w:numFmt w:val="lowerLetter"/>
      <w:lvlText w:val="%5."/>
      <w:lvlJc w:val="left"/>
      <w:pPr>
        <w:ind w:left="3600" w:hanging="360"/>
      </w:pPr>
      <w:rPr>
        <w:rFonts w:cs="Times New Roman"/>
      </w:rPr>
    </w:lvl>
    <w:lvl w:ilvl="5" w:tplc="B9AEEF00" w:tentative="1">
      <w:start w:val="1"/>
      <w:numFmt w:val="lowerRoman"/>
      <w:lvlText w:val="%6."/>
      <w:lvlJc w:val="right"/>
      <w:pPr>
        <w:ind w:left="4320" w:hanging="180"/>
      </w:pPr>
      <w:rPr>
        <w:rFonts w:cs="Times New Roman"/>
      </w:rPr>
    </w:lvl>
    <w:lvl w:ilvl="6" w:tplc="6B08B3AA" w:tentative="1">
      <w:start w:val="1"/>
      <w:numFmt w:val="decimal"/>
      <w:lvlText w:val="%7."/>
      <w:lvlJc w:val="left"/>
      <w:pPr>
        <w:ind w:left="5040" w:hanging="360"/>
      </w:pPr>
      <w:rPr>
        <w:rFonts w:cs="Times New Roman"/>
      </w:rPr>
    </w:lvl>
    <w:lvl w:ilvl="7" w:tplc="140C83EA" w:tentative="1">
      <w:start w:val="1"/>
      <w:numFmt w:val="lowerLetter"/>
      <w:lvlText w:val="%8."/>
      <w:lvlJc w:val="left"/>
      <w:pPr>
        <w:ind w:left="5760" w:hanging="360"/>
      </w:pPr>
      <w:rPr>
        <w:rFonts w:cs="Times New Roman"/>
      </w:rPr>
    </w:lvl>
    <w:lvl w:ilvl="8" w:tplc="128621D8" w:tentative="1">
      <w:start w:val="1"/>
      <w:numFmt w:val="lowerRoman"/>
      <w:lvlText w:val="%9."/>
      <w:lvlJc w:val="right"/>
      <w:pPr>
        <w:ind w:left="6480" w:hanging="180"/>
      </w:pPr>
      <w:rPr>
        <w:rFonts w:cs="Times New Roman"/>
      </w:rPr>
    </w:lvl>
  </w:abstractNum>
  <w:abstractNum w:abstractNumId="111" w15:restartNumberingAfterBreak="0">
    <w:nsid w:val="77E26D25"/>
    <w:multiLevelType w:val="hybridMultilevel"/>
    <w:tmpl w:val="CFDE2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785E7B05"/>
    <w:multiLevelType w:val="hybridMultilevel"/>
    <w:tmpl w:val="4FBA1628"/>
    <w:lvl w:ilvl="0" w:tplc="041B000F">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789D7D1D"/>
    <w:multiLevelType w:val="multilevel"/>
    <w:tmpl w:val="472CB822"/>
    <w:styleLink w:val="WW8Num17"/>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4" w15:restartNumberingAfterBreak="0">
    <w:nsid w:val="79980F21"/>
    <w:multiLevelType w:val="multilevel"/>
    <w:tmpl w:val="E700A5DE"/>
    <w:lvl w:ilvl="0">
      <w:start w:val="23"/>
      <w:numFmt w:val="decimal"/>
      <w:lvlText w:val="%1."/>
      <w:lvlJc w:val="left"/>
      <w:pPr>
        <w:ind w:left="480" w:hanging="480"/>
      </w:pPr>
      <w:rPr>
        <w:rFonts w:hint="default"/>
        <w:b/>
      </w:rPr>
    </w:lvl>
    <w:lvl w:ilvl="1">
      <w:start w:val="1"/>
      <w:numFmt w:val="decimal"/>
      <w:lvlText w:val="%1.%2."/>
      <w:lvlJc w:val="left"/>
      <w:pPr>
        <w:ind w:left="1331" w:hanging="480"/>
      </w:pPr>
      <w:rPr>
        <w:rFonts w:hint="default"/>
        <w:b/>
        <w:color w:val="auto"/>
        <w:sz w:val="22"/>
        <w:szCs w:val="22"/>
      </w:rPr>
    </w:lvl>
    <w:lvl w:ilvl="2">
      <w:start w:val="1"/>
      <w:numFmt w:val="decimal"/>
      <w:lvlText w:val="%1.%2.%3."/>
      <w:lvlJc w:val="left"/>
      <w:pPr>
        <w:ind w:left="1620" w:hanging="720"/>
      </w:pPr>
      <w:rPr>
        <w:rFonts w:hint="default"/>
        <w:b/>
      </w:rPr>
    </w:lvl>
    <w:lvl w:ilvl="3">
      <w:start w:val="1"/>
      <w:numFmt w:val="decimal"/>
      <w:lvlText w:val="%1.%2.%3.%4."/>
      <w:lvlJc w:val="left"/>
      <w:pPr>
        <w:ind w:left="2070" w:hanging="720"/>
      </w:pPr>
      <w:rPr>
        <w:rFonts w:hint="default"/>
        <w:b/>
      </w:rPr>
    </w:lvl>
    <w:lvl w:ilvl="4">
      <w:start w:val="1"/>
      <w:numFmt w:val="decimal"/>
      <w:lvlText w:val="%1.%2.%3.%4.%5."/>
      <w:lvlJc w:val="left"/>
      <w:pPr>
        <w:ind w:left="2880" w:hanging="1080"/>
      </w:pPr>
      <w:rPr>
        <w:rFonts w:hint="default"/>
        <w:b w:val="0"/>
      </w:rPr>
    </w:lvl>
    <w:lvl w:ilvl="5">
      <w:start w:val="1"/>
      <w:numFmt w:val="decimal"/>
      <w:lvlText w:val="%1.%2.%3.%4.%5.%6."/>
      <w:lvlJc w:val="left"/>
      <w:pPr>
        <w:ind w:left="3330" w:hanging="1080"/>
      </w:pPr>
      <w:rPr>
        <w:rFonts w:hint="default"/>
        <w:b w:val="0"/>
      </w:rPr>
    </w:lvl>
    <w:lvl w:ilvl="6">
      <w:start w:val="1"/>
      <w:numFmt w:val="decimal"/>
      <w:lvlText w:val="%1.%2.%3.%4.%5.%6.%7."/>
      <w:lvlJc w:val="left"/>
      <w:pPr>
        <w:ind w:left="4140" w:hanging="1440"/>
      </w:pPr>
      <w:rPr>
        <w:rFonts w:hint="default"/>
        <w:b w:val="0"/>
      </w:rPr>
    </w:lvl>
    <w:lvl w:ilvl="7">
      <w:start w:val="1"/>
      <w:numFmt w:val="decimal"/>
      <w:lvlText w:val="%1.%2.%3.%4.%5.%6.%7.%8."/>
      <w:lvlJc w:val="left"/>
      <w:pPr>
        <w:ind w:left="4590" w:hanging="1440"/>
      </w:pPr>
      <w:rPr>
        <w:rFonts w:hint="default"/>
        <w:b w:val="0"/>
      </w:rPr>
    </w:lvl>
    <w:lvl w:ilvl="8">
      <w:start w:val="1"/>
      <w:numFmt w:val="decimal"/>
      <w:lvlText w:val="%1.%2.%3.%4.%5.%6.%7.%8.%9."/>
      <w:lvlJc w:val="left"/>
      <w:pPr>
        <w:ind w:left="5400" w:hanging="1800"/>
      </w:pPr>
      <w:rPr>
        <w:rFonts w:hint="default"/>
        <w:b w:val="0"/>
      </w:rPr>
    </w:lvl>
  </w:abstractNum>
  <w:abstractNum w:abstractNumId="115" w15:restartNumberingAfterBreak="0">
    <w:nsid w:val="79C018BB"/>
    <w:multiLevelType w:val="multilevel"/>
    <w:tmpl w:val="5F9E8978"/>
    <w:styleLink w:val="WW8Num281"/>
    <w:lvl w:ilvl="0">
      <w:start w:val="1"/>
      <w:numFmt w:val="decimal"/>
      <w:lvlText w:val="%1."/>
      <w:lvlJc w:val="left"/>
      <w:pPr>
        <w:ind w:left="720" w:hanging="360"/>
      </w:pPr>
      <w:rPr>
        <w:rFonts w:hint="default"/>
        <w:b/>
        <w:color w:val="auto"/>
      </w:rPr>
    </w:lvl>
    <w:lvl w:ilvl="1">
      <w:start w:val="1"/>
      <w:numFmt w:val="decimal"/>
      <w:isLgl/>
      <w:lvlText w:val="%1.%2."/>
      <w:lvlJc w:val="left"/>
      <w:pPr>
        <w:ind w:left="900" w:hanging="540"/>
      </w:pPr>
      <w:rPr>
        <w:rFonts w:hint="default"/>
        <w:b/>
        <w:strike w:val="0"/>
        <w:color w:val="auto"/>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7A920A77"/>
    <w:multiLevelType w:val="hybridMultilevel"/>
    <w:tmpl w:val="2E2A5714"/>
    <w:styleLink w:val="1111114"/>
    <w:lvl w:ilvl="0" w:tplc="0CC89E48">
      <w:start w:val="1"/>
      <w:numFmt w:val="lowerLetter"/>
      <w:lvlText w:val="%1)"/>
      <w:lvlJc w:val="left"/>
      <w:pPr>
        <w:tabs>
          <w:tab w:val="num" w:pos="1015"/>
        </w:tabs>
        <w:ind w:left="1015" w:hanging="360"/>
      </w:pPr>
      <w:rPr>
        <w:rFonts w:cs="Times New Roman" w:hint="default"/>
        <w:b w:val="0"/>
        <w:bCs w:val="0"/>
      </w:rPr>
    </w:lvl>
    <w:lvl w:ilvl="1" w:tplc="CA4E933A">
      <w:start w:val="1"/>
      <w:numFmt w:val="lowerLetter"/>
      <w:lvlText w:val="%2."/>
      <w:lvlJc w:val="left"/>
      <w:pPr>
        <w:tabs>
          <w:tab w:val="num" w:pos="1015"/>
        </w:tabs>
        <w:ind w:left="1015" w:hanging="360"/>
      </w:pPr>
      <w:rPr>
        <w:rFonts w:cs="Times New Roman"/>
      </w:rPr>
    </w:lvl>
    <w:lvl w:ilvl="2" w:tplc="8E2EF19C">
      <w:start w:val="1"/>
      <w:numFmt w:val="lowerRoman"/>
      <w:lvlText w:val="%3."/>
      <w:lvlJc w:val="right"/>
      <w:pPr>
        <w:tabs>
          <w:tab w:val="num" w:pos="1735"/>
        </w:tabs>
        <w:ind w:left="1735" w:hanging="180"/>
      </w:pPr>
      <w:rPr>
        <w:rFonts w:cs="Times New Roman"/>
      </w:rPr>
    </w:lvl>
    <w:lvl w:ilvl="3" w:tplc="AFD0628C">
      <w:start w:val="1"/>
      <w:numFmt w:val="decimal"/>
      <w:lvlText w:val="%4."/>
      <w:lvlJc w:val="left"/>
      <w:pPr>
        <w:tabs>
          <w:tab w:val="num" w:pos="2455"/>
        </w:tabs>
        <w:ind w:left="2455" w:hanging="360"/>
      </w:pPr>
      <w:rPr>
        <w:rFonts w:cs="Times New Roman"/>
      </w:rPr>
    </w:lvl>
    <w:lvl w:ilvl="4" w:tplc="251E4956">
      <w:start w:val="1"/>
      <w:numFmt w:val="lowerLetter"/>
      <w:lvlText w:val="%5."/>
      <w:lvlJc w:val="left"/>
      <w:pPr>
        <w:tabs>
          <w:tab w:val="num" w:pos="3175"/>
        </w:tabs>
        <w:ind w:left="3175" w:hanging="360"/>
      </w:pPr>
      <w:rPr>
        <w:rFonts w:cs="Times New Roman"/>
      </w:rPr>
    </w:lvl>
    <w:lvl w:ilvl="5" w:tplc="C166E100">
      <w:start w:val="1"/>
      <w:numFmt w:val="lowerRoman"/>
      <w:lvlText w:val="%6."/>
      <w:lvlJc w:val="right"/>
      <w:pPr>
        <w:tabs>
          <w:tab w:val="num" w:pos="3895"/>
        </w:tabs>
        <w:ind w:left="3895" w:hanging="180"/>
      </w:pPr>
      <w:rPr>
        <w:rFonts w:cs="Times New Roman"/>
      </w:rPr>
    </w:lvl>
    <w:lvl w:ilvl="6" w:tplc="3800E1E2">
      <w:start w:val="1"/>
      <w:numFmt w:val="decimal"/>
      <w:lvlText w:val="%7."/>
      <w:lvlJc w:val="left"/>
      <w:pPr>
        <w:tabs>
          <w:tab w:val="num" w:pos="4615"/>
        </w:tabs>
        <w:ind w:left="4615" w:hanging="360"/>
      </w:pPr>
      <w:rPr>
        <w:rFonts w:cs="Times New Roman"/>
      </w:rPr>
    </w:lvl>
    <w:lvl w:ilvl="7" w:tplc="350200BC">
      <w:start w:val="1"/>
      <w:numFmt w:val="lowerLetter"/>
      <w:lvlText w:val="%8."/>
      <w:lvlJc w:val="left"/>
      <w:pPr>
        <w:tabs>
          <w:tab w:val="num" w:pos="5335"/>
        </w:tabs>
        <w:ind w:left="5335" w:hanging="360"/>
      </w:pPr>
      <w:rPr>
        <w:rFonts w:cs="Times New Roman"/>
      </w:rPr>
    </w:lvl>
    <w:lvl w:ilvl="8" w:tplc="77BCD8B8">
      <w:start w:val="1"/>
      <w:numFmt w:val="lowerRoman"/>
      <w:lvlText w:val="%9."/>
      <w:lvlJc w:val="right"/>
      <w:pPr>
        <w:tabs>
          <w:tab w:val="num" w:pos="6055"/>
        </w:tabs>
        <w:ind w:left="6055" w:hanging="180"/>
      </w:pPr>
      <w:rPr>
        <w:rFonts w:cs="Times New Roman"/>
      </w:rPr>
    </w:lvl>
  </w:abstractNum>
  <w:abstractNum w:abstractNumId="117" w15:restartNumberingAfterBreak="0">
    <w:nsid w:val="7ABC4E7B"/>
    <w:multiLevelType w:val="multilevel"/>
    <w:tmpl w:val="FC4A3962"/>
    <w:styleLink w:val="WW8Num5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15:restartNumberingAfterBreak="0">
    <w:nsid w:val="7B3E5800"/>
    <w:multiLevelType w:val="hybridMultilevel"/>
    <w:tmpl w:val="85B6026E"/>
    <w:lvl w:ilvl="0" w:tplc="753613FC">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7BFA0525"/>
    <w:multiLevelType w:val="multilevel"/>
    <w:tmpl w:val="05527A42"/>
    <w:styleLink w:val="LFO32"/>
    <w:lvl w:ilvl="0">
      <w:numFmt w:val="bullet"/>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0" w15:restartNumberingAfterBreak="0">
    <w:nsid w:val="7C2974C0"/>
    <w:multiLevelType w:val="hybridMultilevel"/>
    <w:tmpl w:val="7F148FDC"/>
    <w:lvl w:ilvl="0" w:tplc="5E2888A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7DAF77A8"/>
    <w:multiLevelType w:val="multilevel"/>
    <w:tmpl w:val="FF76F716"/>
    <w:lvl w:ilvl="0">
      <w:start w:val="26"/>
      <w:numFmt w:val="decimal"/>
      <w:lvlText w:val="%1"/>
      <w:lvlJc w:val="left"/>
      <w:pPr>
        <w:tabs>
          <w:tab w:val="num" w:pos="375"/>
        </w:tabs>
        <w:ind w:left="375" w:hanging="375"/>
      </w:pPr>
      <w:rPr>
        <w:rFonts w:hint="default"/>
        <w:b/>
      </w:rPr>
    </w:lvl>
    <w:lvl w:ilvl="1">
      <w:start w:val="1"/>
      <w:numFmt w:val="decimal"/>
      <w:lvlText w:val="%1.%2"/>
      <w:lvlJc w:val="left"/>
      <w:pPr>
        <w:tabs>
          <w:tab w:val="num" w:pos="915"/>
        </w:tabs>
        <w:ind w:left="915" w:hanging="375"/>
      </w:pPr>
      <w:rPr>
        <w:rFonts w:hint="default"/>
        <w:b/>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b w:val="0"/>
      </w:rPr>
    </w:lvl>
    <w:lvl w:ilvl="4">
      <w:start w:val="1"/>
      <w:numFmt w:val="decimal"/>
      <w:lvlText w:val="%1.%2.%3.%4.%5"/>
      <w:lvlJc w:val="left"/>
      <w:pPr>
        <w:tabs>
          <w:tab w:val="num" w:pos="3240"/>
        </w:tabs>
        <w:ind w:left="3240" w:hanging="1080"/>
      </w:pPr>
      <w:rPr>
        <w:rFonts w:hint="default"/>
        <w:b w:val="0"/>
      </w:rPr>
    </w:lvl>
    <w:lvl w:ilvl="5">
      <w:start w:val="1"/>
      <w:numFmt w:val="decimal"/>
      <w:lvlText w:val="%1.%2.%3.%4.%5.%6"/>
      <w:lvlJc w:val="left"/>
      <w:pPr>
        <w:tabs>
          <w:tab w:val="num" w:pos="3780"/>
        </w:tabs>
        <w:ind w:left="3780" w:hanging="1080"/>
      </w:pPr>
      <w:rPr>
        <w:rFonts w:hint="default"/>
        <w:b w:val="0"/>
      </w:rPr>
    </w:lvl>
    <w:lvl w:ilvl="6">
      <w:start w:val="1"/>
      <w:numFmt w:val="decimal"/>
      <w:lvlText w:val="%1.%2.%3.%4.%5.%6.%7"/>
      <w:lvlJc w:val="left"/>
      <w:pPr>
        <w:tabs>
          <w:tab w:val="num" w:pos="4680"/>
        </w:tabs>
        <w:ind w:left="4680" w:hanging="1440"/>
      </w:pPr>
      <w:rPr>
        <w:rFonts w:hint="default"/>
        <w:b w:val="0"/>
      </w:rPr>
    </w:lvl>
    <w:lvl w:ilvl="7">
      <w:start w:val="1"/>
      <w:numFmt w:val="decimal"/>
      <w:lvlText w:val="%1.%2.%3.%4.%5.%6.%7.%8"/>
      <w:lvlJc w:val="left"/>
      <w:pPr>
        <w:tabs>
          <w:tab w:val="num" w:pos="5220"/>
        </w:tabs>
        <w:ind w:left="5220" w:hanging="1440"/>
      </w:pPr>
      <w:rPr>
        <w:rFonts w:hint="default"/>
        <w:b w:val="0"/>
      </w:rPr>
    </w:lvl>
    <w:lvl w:ilvl="8">
      <w:start w:val="1"/>
      <w:numFmt w:val="decimal"/>
      <w:lvlText w:val="%1.%2.%3.%4.%5.%6.%7.%8.%9"/>
      <w:lvlJc w:val="left"/>
      <w:pPr>
        <w:tabs>
          <w:tab w:val="num" w:pos="5760"/>
        </w:tabs>
        <w:ind w:left="5760" w:hanging="1440"/>
      </w:pPr>
      <w:rPr>
        <w:rFonts w:hint="default"/>
        <w:b w:val="0"/>
      </w:rPr>
    </w:lvl>
  </w:abstractNum>
  <w:abstractNum w:abstractNumId="122" w15:restartNumberingAfterBreak="0">
    <w:nsid w:val="7EB946CF"/>
    <w:multiLevelType w:val="hybridMultilevel"/>
    <w:tmpl w:val="56C4FA70"/>
    <w:lvl w:ilvl="0" w:tplc="20FEFD3C">
      <w:start w:val="1"/>
      <w:numFmt w:val="decimal"/>
      <w:lvlText w:val="%1."/>
      <w:lvlJc w:val="left"/>
      <w:pPr>
        <w:ind w:left="1570" w:hanging="360"/>
      </w:pPr>
      <w:rPr>
        <w:b/>
      </w:rPr>
    </w:lvl>
    <w:lvl w:ilvl="1" w:tplc="041B0019">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123" w15:restartNumberingAfterBreak="0">
    <w:nsid w:val="7EC51D1A"/>
    <w:multiLevelType w:val="hybridMultilevel"/>
    <w:tmpl w:val="39A283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78"/>
  </w:num>
  <w:num w:numId="3">
    <w:abstractNumId w:val="13"/>
  </w:num>
  <w:num w:numId="4">
    <w:abstractNumId w:val="55"/>
  </w:num>
  <w:num w:numId="5">
    <w:abstractNumId w:val="121"/>
  </w:num>
  <w:num w:numId="6">
    <w:abstractNumId w:val="10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14"/>
  </w:num>
  <w:num w:numId="9">
    <w:abstractNumId w:val="80"/>
  </w:num>
  <w:num w:numId="10">
    <w:abstractNumId w:val="35"/>
  </w:num>
  <w:num w:numId="11">
    <w:abstractNumId w:val="83"/>
  </w:num>
  <w:num w:numId="12">
    <w:abstractNumId w:val="36"/>
  </w:num>
  <w:num w:numId="13">
    <w:abstractNumId w:val="31"/>
  </w:num>
  <w:num w:numId="14">
    <w:abstractNumId w:val="57"/>
  </w:num>
  <w:num w:numId="15">
    <w:abstractNumId w:val="16"/>
  </w:num>
  <w:num w:numId="16">
    <w:abstractNumId w:val="90"/>
  </w:num>
  <w:num w:numId="17">
    <w:abstractNumId w:val="95"/>
  </w:num>
  <w:num w:numId="18">
    <w:abstractNumId w:val="46"/>
  </w:num>
  <w:num w:numId="19">
    <w:abstractNumId w:val="30"/>
  </w:num>
  <w:num w:numId="20">
    <w:abstractNumId w:val="99"/>
  </w:num>
  <w:num w:numId="21">
    <w:abstractNumId w:val="19"/>
  </w:num>
  <w:num w:numId="22">
    <w:abstractNumId w:val="92"/>
  </w:num>
  <w:num w:numId="23">
    <w:abstractNumId w:val="96"/>
  </w:num>
  <w:num w:numId="24">
    <w:abstractNumId w:val="101"/>
  </w:num>
  <w:num w:numId="25">
    <w:abstractNumId w:val="38"/>
  </w:num>
  <w:num w:numId="26">
    <w:abstractNumId w:val="113"/>
  </w:num>
  <w:num w:numId="27">
    <w:abstractNumId w:val="43"/>
  </w:num>
  <w:num w:numId="28">
    <w:abstractNumId w:val="117"/>
  </w:num>
  <w:num w:numId="29">
    <w:abstractNumId w:val="109"/>
  </w:num>
  <w:num w:numId="30">
    <w:abstractNumId w:val="71"/>
  </w:num>
  <w:num w:numId="31">
    <w:abstractNumId w:val="94"/>
  </w:num>
  <w:num w:numId="32">
    <w:abstractNumId w:val="28"/>
  </w:num>
  <w:num w:numId="33">
    <w:abstractNumId w:val="39"/>
  </w:num>
  <w:num w:numId="34">
    <w:abstractNumId w:val="33"/>
  </w:num>
  <w:num w:numId="35">
    <w:abstractNumId w:val="72"/>
  </w:num>
  <w:num w:numId="36">
    <w:abstractNumId w:val="48"/>
  </w:num>
  <w:num w:numId="37">
    <w:abstractNumId w:val="97"/>
  </w:num>
  <w:num w:numId="38">
    <w:abstractNumId w:val="76"/>
  </w:num>
  <w:num w:numId="39">
    <w:abstractNumId w:val="91"/>
  </w:num>
  <w:num w:numId="40">
    <w:abstractNumId w:val="82"/>
  </w:num>
  <w:num w:numId="41">
    <w:abstractNumId w:val="20"/>
  </w:num>
  <w:num w:numId="42">
    <w:abstractNumId w:val="52"/>
  </w:num>
  <w:num w:numId="43">
    <w:abstractNumId w:val="23"/>
  </w:num>
  <w:num w:numId="44">
    <w:abstractNumId w:val="41"/>
  </w:num>
  <w:num w:numId="45">
    <w:abstractNumId w:val="51"/>
  </w:num>
  <w:num w:numId="46">
    <w:abstractNumId w:val="53"/>
  </w:num>
  <w:num w:numId="47">
    <w:abstractNumId w:val="105"/>
  </w:num>
  <w:num w:numId="48">
    <w:abstractNumId w:val="12"/>
  </w:num>
  <w:num w:numId="49">
    <w:abstractNumId w:val="115"/>
  </w:num>
  <w:num w:numId="50">
    <w:abstractNumId w:val="34"/>
  </w:num>
  <w:num w:numId="51">
    <w:abstractNumId w:val="85"/>
  </w:num>
  <w:num w:numId="52">
    <w:abstractNumId w:val="45"/>
  </w:num>
  <w:num w:numId="53">
    <w:abstractNumId w:val="66"/>
  </w:num>
  <w:num w:numId="54">
    <w:abstractNumId w:val="87"/>
  </w:num>
  <w:num w:numId="55">
    <w:abstractNumId w:val="63"/>
  </w:num>
  <w:num w:numId="56">
    <w:abstractNumId w:val="89"/>
  </w:num>
  <w:num w:numId="57">
    <w:abstractNumId w:val="119"/>
  </w:num>
  <w:num w:numId="58">
    <w:abstractNumId w:val="69"/>
  </w:num>
  <w:num w:numId="59">
    <w:abstractNumId w:val="67"/>
  </w:num>
  <w:num w:numId="60">
    <w:abstractNumId w:val="74"/>
  </w:num>
  <w:num w:numId="61">
    <w:abstractNumId w:val="84"/>
  </w:num>
  <w:num w:numId="62">
    <w:abstractNumId w:val="50"/>
  </w:num>
  <w:num w:numId="63">
    <w:abstractNumId w:val="108"/>
  </w:num>
  <w:num w:numId="64">
    <w:abstractNumId w:val="116"/>
  </w:num>
  <w:num w:numId="65">
    <w:abstractNumId w:val="64"/>
  </w:num>
  <w:num w:numId="66">
    <w:abstractNumId w:val="37"/>
  </w:num>
  <w:num w:numId="67">
    <w:abstractNumId w:val="110"/>
  </w:num>
  <w:num w:numId="68">
    <w:abstractNumId w:val="27"/>
  </w:num>
  <w:num w:numId="69">
    <w:abstractNumId w:val="73"/>
  </w:num>
  <w:num w:numId="70">
    <w:abstractNumId w:val="104"/>
  </w:num>
  <w:num w:numId="71">
    <w:abstractNumId w:val="24"/>
    <w:lvlOverride w:ilvl="0">
      <w:startOverride w:val="1"/>
    </w:lvlOverride>
    <w:lvlOverride w:ilvl="1"/>
    <w:lvlOverride w:ilvl="2"/>
    <w:lvlOverride w:ilvl="3"/>
    <w:lvlOverride w:ilvl="4"/>
    <w:lvlOverride w:ilvl="5"/>
    <w:lvlOverride w:ilvl="6"/>
    <w:lvlOverride w:ilvl="7"/>
    <w:lvlOverride w:ilvl="8"/>
  </w:num>
  <w:num w:numId="72">
    <w:abstractNumId w:val="79"/>
  </w:num>
  <w:num w:numId="73">
    <w:abstractNumId w:val="75"/>
  </w:num>
  <w:num w:numId="74">
    <w:abstractNumId w:val="25"/>
  </w:num>
  <w:num w:numId="75">
    <w:abstractNumId w:val="44"/>
  </w:num>
  <w:num w:numId="76">
    <w:abstractNumId w:val="77"/>
  </w:num>
  <w:num w:numId="77">
    <w:abstractNumId w:val="58"/>
  </w:num>
  <w:num w:numId="78">
    <w:abstractNumId w:val="11"/>
  </w:num>
  <w:num w:numId="79">
    <w:abstractNumId w:val="15"/>
  </w:num>
  <w:num w:numId="80">
    <w:abstractNumId w:val="10"/>
  </w:num>
  <w:num w:numId="81">
    <w:abstractNumId w:val="14"/>
  </w:num>
  <w:num w:numId="82">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4"/>
  </w:num>
  <w:num w:numId="84">
    <w:abstractNumId w:val="32"/>
  </w:num>
  <w:num w:numId="85">
    <w:abstractNumId w:val="21"/>
  </w:num>
  <w:num w:numId="86">
    <w:abstractNumId w:val="118"/>
  </w:num>
  <w:num w:numId="87">
    <w:abstractNumId w:val="42"/>
  </w:num>
  <w:num w:numId="88">
    <w:abstractNumId w:val="123"/>
  </w:num>
  <w:num w:numId="89">
    <w:abstractNumId w:val="56"/>
  </w:num>
  <w:num w:numId="90">
    <w:abstractNumId w:val="40"/>
  </w:num>
  <w:num w:numId="91">
    <w:abstractNumId w:val="62"/>
  </w:num>
  <w:num w:numId="92">
    <w:abstractNumId w:val="107"/>
  </w:num>
  <w:num w:numId="93">
    <w:abstractNumId w:val="68"/>
  </w:num>
  <w:num w:numId="94">
    <w:abstractNumId w:val="60"/>
  </w:num>
  <w:num w:numId="95">
    <w:abstractNumId w:val="61"/>
  </w:num>
  <w:num w:numId="96">
    <w:abstractNumId w:val="86"/>
  </w:num>
  <w:num w:numId="97">
    <w:abstractNumId w:val="65"/>
  </w:num>
  <w:num w:numId="98">
    <w:abstractNumId w:val="98"/>
  </w:num>
  <w:num w:numId="99">
    <w:abstractNumId w:val="81"/>
  </w:num>
  <w:num w:numId="100">
    <w:abstractNumId w:val="120"/>
  </w:num>
  <w:num w:numId="101">
    <w:abstractNumId w:val="112"/>
  </w:num>
  <w:num w:numId="102">
    <w:abstractNumId w:val="47"/>
  </w:num>
  <w:num w:numId="103">
    <w:abstractNumId w:val="70"/>
  </w:num>
  <w:num w:numId="104">
    <w:abstractNumId w:val="106"/>
  </w:num>
  <w:num w:numId="105">
    <w:abstractNumId w:val="29"/>
  </w:num>
  <w:num w:numId="106">
    <w:abstractNumId w:val="17"/>
  </w:num>
  <w:num w:numId="107">
    <w:abstractNumId w:val="49"/>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9"/>
  </w:num>
  <w:num w:numId="109">
    <w:abstractNumId w:val="93"/>
  </w:num>
  <w:num w:numId="110">
    <w:abstractNumId w:val="100"/>
  </w:num>
  <w:num w:numId="111">
    <w:abstractNumId w:val="18"/>
  </w:num>
  <w:num w:numId="112">
    <w:abstractNumId w:val="88"/>
  </w:num>
  <w:num w:numId="113">
    <w:abstractNumId w:val="122"/>
  </w:num>
  <w:num w:numId="114">
    <w:abstractNumId w:val="111"/>
  </w:num>
  <w:num w:numId="115">
    <w:abstractNumId w:val="103"/>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902"/>
    <w:rsid w:val="00001437"/>
    <w:rsid w:val="00001DEA"/>
    <w:rsid w:val="0000241E"/>
    <w:rsid w:val="0000270F"/>
    <w:rsid w:val="00002F4C"/>
    <w:rsid w:val="0000336E"/>
    <w:rsid w:val="0000355E"/>
    <w:rsid w:val="000038B5"/>
    <w:rsid w:val="00003E31"/>
    <w:rsid w:val="000048E1"/>
    <w:rsid w:val="00004E13"/>
    <w:rsid w:val="00005A5A"/>
    <w:rsid w:val="00006082"/>
    <w:rsid w:val="00006094"/>
    <w:rsid w:val="0000633C"/>
    <w:rsid w:val="000078CF"/>
    <w:rsid w:val="000079AC"/>
    <w:rsid w:val="00007EAC"/>
    <w:rsid w:val="000101F5"/>
    <w:rsid w:val="00010460"/>
    <w:rsid w:val="000107FB"/>
    <w:rsid w:val="000109F2"/>
    <w:rsid w:val="00010B54"/>
    <w:rsid w:val="000115E0"/>
    <w:rsid w:val="00011BED"/>
    <w:rsid w:val="00012224"/>
    <w:rsid w:val="00012964"/>
    <w:rsid w:val="00013830"/>
    <w:rsid w:val="00014097"/>
    <w:rsid w:val="00014AA8"/>
    <w:rsid w:val="00014B59"/>
    <w:rsid w:val="00015FAA"/>
    <w:rsid w:val="00016BCC"/>
    <w:rsid w:val="00017418"/>
    <w:rsid w:val="00017A0F"/>
    <w:rsid w:val="00017AD4"/>
    <w:rsid w:val="00017F62"/>
    <w:rsid w:val="000202EA"/>
    <w:rsid w:val="000203BA"/>
    <w:rsid w:val="00020531"/>
    <w:rsid w:val="000205C6"/>
    <w:rsid w:val="000208E3"/>
    <w:rsid w:val="00020B8B"/>
    <w:rsid w:val="00020FC6"/>
    <w:rsid w:val="000211E6"/>
    <w:rsid w:val="00021A02"/>
    <w:rsid w:val="000223A7"/>
    <w:rsid w:val="000227C7"/>
    <w:rsid w:val="00022B6E"/>
    <w:rsid w:val="00022D80"/>
    <w:rsid w:val="00022D90"/>
    <w:rsid w:val="0002396B"/>
    <w:rsid w:val="00023F29"/>
    <w:rsid w:val="0002500D"/>
    <w:rsid w:val="00025082"/>
    <w:rsid w:val="00025E5A"/>
    <w:rsid w:val="00026510"/>
    <w:rsid w:val="00026544"/>
    <w:rsid w:val="00026779"/>
    <w:rsid w:val="00026AAF"/>
    <w:rsid w:val="00026CE7"/>
    <w:rsid w:val="000272AA"/>
    <w:rsid w:val="0002747F"/>
    <w:rsid w:val="000279B2"/>
    <w:rsid w:val="000279C2"/>
    <w:rsid w:val="0003085A"/>
    <w:rsid w:val="0003128F"/>
    <w:rsid w:val="000317F2"/>
    <w:rsid w:val="00031DC7"/>
    <w:rsid w:val="00032657"/>
    <w:rsid w:val="00032963"/>
    <w:rsid w:val="00032987"/>
    <w:rsid w:val="000347C8"/>
    <w:rsid w:val="00034A12"/>
    <w:rsid w:val="0003517C"/>
    <w:rsid w:val="0003564E"/>
    <w:rsid w:val="00035979"/>
    <w:rsid w:val="00035EDD"/>
    <w:rsid w:val="00036465"/>
    <w:rsid w:val="000364FD"/>
    <w:rsid w:val="00036E37"/>
    <w:rsid w:val="0003759C"/>
    <w:rsid w:val="000403BE"/>
    <w:rsid w:val="0004068D"/>
    <w:rsid w:val="00042040"/>
    <w:rsid w:val="000424AB"/>
    <w:rsid w:val="000426F5"/>
    <w:rsid w:val="0004281A"/>
    <w:rsid w:val="00042A0E"/>
    <w:rsid w:val="00043974"/>
    <w:rsid w:val="00043BD3"/>
    <w:rsid w:val="000443BA"/>
    <w:rsid w:val="0004457D"/>
    <w:rsid w:val="000447FF"/>
    <w:rsid w:val="00044836"/>
    <w:rsid w:val="00044A62"/>
    <w:rsid w:val="00044E58"/>
    <w:rsid w:val="000453D1"/>
    <w:rsid w:val="000455F1"/>
    <w:rsid w:val="00046221"/>
    <w:rsid w:val="00046BC0"/>
    <w:rsid w:val="00047244"/>
    <w:rsid w:val="00047F0B"/>
    <w:rsid w:val="00050103"/>
    <w:rsid w:val="0005041D"/>
    <w:rsid w:val="0005093E"/>
    <w:rsid w:val="00051761"/>
    <w:rsid w:val="00052197"/>
    <w:rsid w:val="0005231F"/>
    <w:rsid w:val="000523DB"/>
    <w:rsid w:val="0005262B"/>
    <w:rsid w:val="000526E1"/>
    <w:rsid w:val="00052755"/>
    <w:rsid w:val="00052B32"/>
    <w:rsid w:val="00052D87"/>
    <w:rsid w:val="00052E7B"/>
    <w:rsid w:val="00052FFF"/>
    <w:rsid w:val="00053434"/>
    <w:rsid w:val="000536C6"/>
    <w:rsid w:val="0005394F"/>
    <w:rsid w:val="00053E5A"/>
    <w:rsid w:val="00054563"/>
    <w:rsid w:val="00054762"/>
    <w:rsid w:val="00054A06"/>
    <w:rsid w:val="00054C4D"/>
    <w:rsid w:val="000551C9"/>
    <w:rsid w:val="00055566"/>
    <w:rsid w:val="00055EF8"/>
    <w:rsid w:val="00056282"/>
    <w:rsid w:val="000569A5"/>
    <w:rsid w:val="00056E78"/>
    <w:rsid w:val="00057872"/>
    <w:rsid w:val="0006098E"/>
    <w:rsid w:val="000616CD"/>
    <w:rsid w:val="00061D98"/>
    <w:rsid w:val="00062058"/>
    <w:rsid w:val="00062416"/>
    <w:rsid w:val="000625AD"/>
    <w:rsid w:val="00062BF5"/>
    <w:rsid w:val="00063213"/>
    <w:rsid w:val="00063A97"/>
    <w:rsid w:val="00063D69"/>
    <w:rsid w:val="00064277"/>
    <w:rsid w:val="00064521"/>
    <w:rsid w:val="000651CC"/>
    <w:rsid w:val="00065272"/>
    <w:rsid w:val="0006551B"/>
    <w:rsid w:val="0006552D"/>
    <w:rsid w:val="000655C7"/>
    <w:rsid w:val="00065AE0"/>
    <w:rsid w:val="00066D76"/>
    <w:rsid w:val="00067AC0"/>
    <w:rsid w:val="00067C8A"/>
    <w:rsid w:val="00067F14"/>
    <w:rsid w:val="000701F0"/>
    <w:rsid w:val="00070674"/>
    <w:rsid w:val="00070783"/>
    <w:rsid w:val="00070861"/>
    <w:rsid w:val="000708B1"/>
    <w:rsid w:val="00070DCA"/>
    <w:rsid w:val="00072685"/>
    <w:rsid w:val="000728CC"/>
    <w:rsid w:val="000729CE"/>
    <w:rsid w:val="00072B6D"/>
    <w:rsid w:val="00072D17"/>
    <w:rsid w:val="000730DC"/>
    <w:rsid w:val="0007327B"/>
    <w:rsid w:val="00073FC8"/>
    <w:rsid w:val="00074A76"/>
    <w:rsid w:val="00074CA1"/>
    <w:rsid w:val="00075C67"/>
    <w:rsid w:val="00075D14"/>
    <w:rsid w:val="0007632F"/>
    <w:rsid w:val="00076B36"/>
    <w:rsid w:val="00076E6E"/>
    <w:rsid w:val="00077047"/>
    <w:rsid w:val="00077313"/>
    <w:rsid w:val="0007798D"/>
    <w:rsid w:val="0008013F"/>
    <w:rsid w:val="000807FA"/>
    <w:rsid w:val="0008090F"/>
    <w:rsid w:val="00080977"/>
    <w:rsid w:val="00081213"/>
    <w:rsid w:val="00081272"/>
    <w:rsid w:val="00081E6D"/>
    <w:rsid w:val="00082829"/>
    <w:rsid w:val="000831F1"/>
    <w:rsid w:val="00083740"/>
    <w:rsid w:val="00083F44"/>
    <w:rsid w:val="0008405B"/>
    <w:rsid w:val="00084979"/>
    <w:rsid w:val="00084A0F"/>
    <w:rsid w:val="000855D5"/>
    <w:rsid w:val="000861D7"/>
    <w:rsid w:val="00086CAD"/>
    <w:rsid w:val="00087089"/>
    <w:rsid w:val="000872F3"/>
    <w:rsid w:val="000875A1"/>
    <w:rsid w:val="00087681"/>
    <w:rsid w:val="00090BB2"/>
    <w:rsid w:val="000919C9"/>
    <w:rsid w:val="00091D8E"/>
    <w:rsid w:val="00091E37"/>
    <w:rsid w:val="000921B5"/>
    <w:rsid w:val="00092BA6"/>
    <w:rsid w:val="00093459"/>
    <w:rsid w:val="0009399C"/>
    <w:rsid w:val="00093C4E"/>
    <w:rsid w:val="00093F3C"/>
    <w:rsid w:val="00093FEC"/>
    <w:rsid w:val="00094021"/>
    <w:rsid w:val="00094135"/>
    <w:rsid w:val="0009488B"/>
    <w:rsid w:val="00094A5C"/>
    <w:rsid w:val="00094B3B"/>
    <w:rsid w:val="00094B64"/>
    <w:rsid w:val="00094CFA"/>
    <w:rsid w:val="00094D9A"/>
    <w:rsid w:val="00094FB8"/>
    <w:rsid w:val="00095CF3"/>
    <w:rsid w:val="000963DA"/>
    <w:rsid w:val="000971A0"/>
    <w:rsid w:val="000972AE"/>
    <w:rsid w:val="000972F5"/>
    <w:rsid w:val="00097459"/>
    <w:rsid w:val="0009781C"/>
    <w:rsid w:val="000978A6"/>
    <w:rsid w:val="000A0F3A"/>
    <w:rsid w:val="000A0FD7"/>
    <w:rsid w:val="000A1809"/>
    <w:rsid w:val="000A1D0B"/>
    <w:rsid w:val="000A1DE2"/>
    <w:rsid w:val="000A2252"/>
    <w:rsid w:val="000A2831"/>
    <w:rsid w:val="000A2984"/>
    <w:rsid w:val="000A2CD0"/>
    <w:rsid w:val="000A3964"/>
    <w:rsid w:val="000A3ACE"/>
    <w:rsid w:val="000A3D9B"/>
    <w:rsid w:val="000A425E"/>
    <w:rsid w:val="000A4579"/>
    <w:rsid w:val="000A45A1"/>
    <w:rsid w:val="000A468E"/>
    <w:rsid w:val="000A4AF4"/>
    <w:rsid w:val="000A54B7"/>
    <w:rsid w:val="000A5F89"/>
    <w:rsid w:val="000A60F4"/>
    <w:rsid w:val="000A643A"/>
    <w:rsid w:val="000A6515"/>
    <w:rsid w:val="000A65E2"/>
    <w:rsid w:val="000A6BD8"/>
    <w:rsid w:val="000A70D6"/>
    <w:rsid w:val="000A7888"/>
    <w:rsid w:val="000A78A1"/>
    <w:rsid w:val="000B080A"/>
    <w:rsid w:val="000B0BDD"/>
    <w:rsid w:val="000B0C01"/>
    <w:rsid w:val="000B159F"/>
    <w:rsid w:val="000B1B8A"/>
    <w:rsid w:val="000B1F69"/>
    <w:rsid w:val="000B2696"/>
    <w:rsid w:val="000B34A6"/>
    <w:rsid w:val="000B3D07"/>
    <w:rsid w:val="000B3EB8"/>
    <w:rsid w:val="000B3F30"/>
    <w:rsid w:val="000B4BDB"/>
    <w:rsid w:val="000B5C62"/>
    <w:rsid w:val="000B61D8"/>
    <w:rsid w:val="000B63CB"/>
    <w:rsid w:val="000B6CAB"/>
    <w:rsid w:val="000B73C0"/>
    <w:rsid w:val="000B7D1E"/>
    <w:rsid w:val="000C0573"/>
    <w:rsid w:val="000C2059"/>
    <w:rsid w:val="000C218F"/>
    <w:rsid w:val="000C29E6"/>
    <w:rsid w:val="000C3020"/>
    <w:rsid w:val="000C328F"/>
    <w:rsid w:val="000C33F8"/>
    <w:rsid w:val="000C3A42"/>
    <w:rsid w:val="000C41D1"/>
    <w:rsid w:val="000C4A9A"/>
    <w:rsid w:val="000C4EFD"/>
    <w:rsid w:val="000C63E6"/>
    <w:rsid w:val="000C664F"/>
    <w:rsid w:val="000C69B6"/>
    <w:rsid w:val="000D07E7"/>
    <w:rsid w:val="000D08B6"/>
    <w:rsid w:val="000D09C6"/>
    <w:rsid w:val="000D0A11"/>
    <w:rsid w:val="000D0CAD"/>
    <w:rsid w:val="000D1395"/>
    <w:rsid w:val="000D141B"/>
    <w:rsid w:val="000D1581"/>
    <w:rsid w:val="000D1DCD"/>
    <w:rsid w:val="000D3C50"/>
    <w:rsid w:val="000D3DD4"/>
    <w:rsid w:val="000D443A"/>
    <w:rsid w:val="000D4772"/>
    <w:rsid w:val="000D5171"/>
    <w:rsid w:val="000D5448"/>
    <w:rsid w:val="000D5774"/>
    <w:rsid w:val="000D59BE"/>
    <w:rsid w:val="000D6591"/>
    <w:rsid w:val="000D790D"/>
    <w:rsid w:val="000D7966"/>
    <w:rsid w:val="000E06A0"/>
    <w:rsid w:val="000E07B4"/>
    <w:rsid w:val="000E2455"/>
    <w:rsid w:val="000E2F73"/>
    <w:rsid w:val="000E30B8"/>
    <w:rsid w:val="000E30F9"/>
    <w:rsid w:val="000E31ED"/>
    <w:rsid w:val="000E3599"/>
    <w:rsid w:val="000E35F6"/>
    <w:rsid w:val="000E3D34"/>
    <w:rsid w:val="000E3F6D"/>
    <w:rsid w:val="000E47A2"/>
    <w:rsid w:val="000E4A72"/>
    <w:rsid w:val="000E4FD6"/>
    <w:rsid w:val="000E5410"/>
    <w:rsid w:val="000E5F57"/>
    <w:rsid w:val="000E6793"/>
    <w:rsid w:val="000F0098"/>
    <w:rsid w:val="000F0144"/>
    <w:rsid w:val="000F02DD"/>
    <w:rsid w:val="000F0C61"/>
    <w:rsid w:val="000F0CDD"/>
    <w:rsid w:val="000F113D"/>
    <w:rsid w:val="000F2303"/>
    <w:rsid w:val="000F3320"/>
    <w:rsid w:val="000F359B"/>
    <w:rsid w:val="000F3CE9"/>
    <w:rsid w:val="000F3F85"/>
    <w:rsid w:val="000F3FB0"/>
    <w:rsid w:val="000F471B"/>
    <w:rsid w:val="000F503E"/>
    <w:rsid w:val="000F5885"/>
    <w:rsid w:val="000F5971"/>
    <w:rsid w:val="000F59CB"/>
    <w:rsid w:val="000F6187"/>
    <w:rsid w:val="000F6227"/>
    <w:rsid w:val="000F65C4"/>
    <w:rsid w:val="000F66A7"/>
    <w:rsid w:val="000F744E"/>
    <w:rsid w:val="000F7BF8"/>
    <w:rsid w:val="00100419"/>
    <w:rsid w:val="00100450"/>
    <w:rsid w:val="001008D3"/>
    <w:rsid w:val="00101AD8"/>
    <w:rsid w:val="00101AFE"/>
    <w:rsid w:val="00102580"/>
    <w:rsid w:val="00103565"/>
    <w:rsid w:val="0010385F"/>
    <w:rsid w:val="00103F98"/>
    <w:rsid w:val="001043E5"/>
    <w:rsid w:val="001048DE"/>
    <w:rsid w:val="00104CC3"/>
    <w:rsid w:val="00104DF8"/>
    <w:rsid w:val="00105CB9"/>
    <w:rsid w:val="0010628D"/>
    <w:rsid w:val="00106C0D"/>
    <w:rsid w:val="00107184"/>
    <w:rsid w:val="001115E0"/>
    <w:rsid w:val="00111782"/>
    <w:rsid w:val="00111B00"/>
    <w:rsid w:val="00112158"/>
    <w:rsid w:val="001122D8"/>
    <w:rsid w:val="0011262C"/>
    <w:rsid w:val="001129F7"/>
    <w:rsid w:val="00112F49"/>
    <w:rsid w:val="00112FC7"/>
    <w:rsid w:val="00113BD5"/>
    <w:rsid w:val="001146C3"/>
    <w:rsid w:val="00114C06"/>
    <w:rsid w:val="001150D6"/>
    <w:rsid w:val="001153CE"/>
    <w:rsid w:val="001167A6"/>
    <w:rsid w:val="00116BC9"/>
    <w:rsid w:val="00116C9A"/>
    <w:rsid w:val="00117868"/>
    <w:rsid w:val="00117D56"/>
    <w:rsid w:val="00120AAC"/>
    <w:rsid w:val="00121428"/>
    <w:rsid w:val="001215D5"/>
    <w:rsid w:val="001216D3"/>
    <w:rsid w:val="00121762"/>
    <w:rsid w:val="00121983"/>
    <w:rsid w:val="00121FBA"/>
    <w:rsid w:val="0012226B"/>
    <w:rsid w:val="001225A7"/>
    <w:rsid w:val="001227BA"/>
    <w:rsid w:val="001227DA"/>
    <w:rsid w:val="00122F1F"/>
    <w:rsid w:val="0012318E"/>
    <w:rsid w:val="00123301"/>
    <w:rsid w:val="001236E9"/>
    <w:rsid w:val="001238B5"/>
    <w:rsid w:val="00123A37"/>
    <w:rsid w:val="00123CB3"/>
    <w:rsid w:val="001242EB"/>
    <w:rsid w:val="00124D2D"/>
    <w:rsid w:val="00124DF8"/>
    <w:rsid w:val="00124ED1"/>
    <w:rsid w:val="00125A6D"/>
    <w:rsid w:val="00126E7B"/>
    <w:rsid w:val="001270DD"/>
    <w:rsid w:val="00127592"/>
    <w:rsid w:val="00127890"/>
    <w:rsid w:val="001279B0"/>
    <w:rsid w:val="00127E17"/>
    <w:rsid w:val="00127F5D"/>
    <w:rsid w:val="001301E4"/>
    <w:rsid w:val="001302C8"/>
    <w:rsid w:val="00130745"/>
    <w:rsid w:val="00130BBD"/>
    <w:rsid w:val="00132FC8"/>
    <w:rsid w:val="001333C6"/>
    <w:rsid w:val="00133C80"/>
    <w:rsid w:val="001341B2"/>
    <w:rsid w:val="0013432E"/>
    <w:rsid w:val="001344FD"/>
    <w:rsid w:val="0013475F"/>
    <w:rsid w:val="00134CBB"/>
    <w:rsid w:val="001358D4"/>
    <w:rsid w:val="00136496"/>
    <w:rsid w:val="00136514"/>
    <w:rsid w:val="001370FA"/>
    <w:rsid w:val="00140034"/>
    <w:rsid w:val="001404CE"/>
    <w:rsid w:val="001405FB"/>
    <w:rsid w:val="001411ED"/>
    <w:rsid w:val="00141D4B"/>
    <w:rsid w:val="00142A41"/>
    <w:rsid w:val="00142E64"/>
    <w:rsid w:val="00143807"/>
    <w:rsid w:val="0014385A"/>
    <w:rsid w:val="00144009"/>
    <w:rsid w:val="00144988"/>
    <w:rsid w:val="00144FD3"/>
    <w:rsid w:val="00145A1E"/>
    <w:rsid w:val="00145F5E"/>
    <w:rsid w:val="00146291"/>
    <w:rsid w:val="00146D5B"/>
    <w:rsid w:val="00146E92"/>
    <w:rsid w:val="00146EDD"/>
    <w:rsid w:val="0014706E"/>
    <w:rsid w:val="00147181"/>
    <w:rsid w:val="0014718A"/>
    <w:rsid w:val="0014774A"/>
    <w:rsid w:val="00150AEB"/>
    <w:rsid w:val="00150B09"/>
    <w:rsid w:val="00150F9E"/>
    <w:rsid w:val="00151357"/>
    <w:rsid w:val="001514E5"/>
    <w:rsid w:val="00151AC3"/>
    <w:rsid w:val="00152621"/>
    <w:rsid w:val="00152AE8"/>
    <w:rsid w:val="00152DF1"/>
    <w:rsid w:val="00153029"/>
    <w:rsid w:val="001537C8"/>
    <w:rsid w:val="001537FD"/>
    <w:rsid w:val="001538FA"/>
    <w:rsid w:val="00154413"/>
    <w:rsid w:val="00154670"/>
    <w:rsid w:val="0015490E"/>
    <w:rsid w:val="00154C9E"/>
    <w:rsid w:val="00154D90"/>
    <w:rsid w:val="00154E8C"/>
    <w:rsid w:val="0015571F"/>
    <w:rsid w:val="00155EB6"/>
    <w:rsid w:val="00155FC2"/>
    <w:rsid w:val="00156170"/>
    <w:rsid w:val="00156933"/>
    <w:rsid w:val="0015733A"/>
    <w:rsid w:val="00157960"/>
    <w:rsid w:val="00157DC6"/>
    <w:rsid w:val="00157DFC"/>
    <w:rsid w:val="00157F86"/>
    <w:rsid w:val="0016010E"/>
    <w:rsid w:val="001601FB"/>
    <w:rsid w:val="00160A0C"/>
    <w:rsid w:val="00160F6B"/>
    <w:rsid w:val="0016102D"/>
    <w:rsid w:val="001610D7"/>
    <w:rsid w:val="0016122D"/>
    <w:rsid w:val="0016142F"/>
    <w:rsid w:val="0016146E"/>
    <w:rsid w:val="00162881"/>
    <w:rsid w:val="001628AA"/>
    <w:rsid w:val="001629E8"/>
    <w:rsid w:val="00162CA5"/>
    <w:rsid w:val="00162D7A"/>
    <w:rsid w:val="00163B1D"/>
    <w:rsid w:val="00164A4A"/>
    <w:rsid w:val="00164D40"/>
    <w:rsid w:val="00165025"/>
    <w:rsid w:val="0016555C"/>
    <w:rsid w:val="00166543"/>
    <w:rsid w:val="001668B7"/>
    <w:rsid w:val="001671D9"/>
    <w:rsid w:val="001673FB"/>
    <w:rsid w:val="001676D2"/>
    <w:rsid w:val="00167B80"/>
    <w:rsid w:val="00167BEB"/>
    <w:rsid w:val="00170453"/>
    <w:rsid w:val="00170562"/>
    <w:rsid w:val="00170B64"/>
    <w:rsid w:val="00170C6A"/>
    <w:rsid w:val="00170FCA"/>
    <w:rsid w:val="00171A9D"/>
    <w:rsid w:val="00172A85"/>
    <w:rsid w:val="00173008"/>
    <w:rsid w:val="001734BC"/>
    <w:rsid w:val="001737FE"/>
    <w:rsid w:val="001739A3"/>
    <w:rsid w:val="001744C6"/>
    <w:rsid w:val="00174607"/>
    <w:rsid w:val="00174719"/>
    <w:rsid w:val="001749B0"/>
    <w:rsid w:val="00174C3F"/>
    <w:rsid w:val="00174C6B"/>
    <w:rsid w:val="0017594A"/>
    <w:rsid w:val="001762C7"/>
    <w:rsid w:val="001763BE"/>
    <w:rsid w:val="001765FB"/>
    <w:rsid w:val="0017665D"/>
    <w:rsid w:val="0017667C"/>
    <w:rsid w:val="00176E34"/>
    <w:rsid w:val="00176EE3"/>
    <w:rsid w:val="001770A6"/>
    <w:rsid w:val="001772A1"/>
    <w:rsid w:val="00177ADB"/>
    <w:rsid w:val="00180980"/>
    <w:rsid w:val="00181071"/>
    <w:rsid w:val="001817E0"/>
    <w:rsid w:val="001819B2"/>
    <w:rsid w:val="00182123"/>
    <w:rsid w:val="00182A98"/>
    <w:rsid w:val="00182B55"/>
    <w:rsid w:val="00183F8D"/>
    <w:rsid w:val="00184289"/>
    <w:rsid w:val="00184794"/>
    <w:rsid w:val="00184898"/>
    <w:rsid w:val="00184AB9"/>
    <w:rsid w:val="00184F9B"/>
    <w:rsid w:val="001851A0"/>
    <w:rsid w:val="00185325"/>
    <w:rsid w:val="0018645A"/>
    <w:rsid w:val="001868F0"/>
    <w:rsid w:val="00186AD4"/>
    <w:rsid w:val="00186CCE"/>
    <w:rsid w:val="0018720B"/>
    <w:rsid w:val="00187A96"/>
    <w:rsid w:val="00190849"/>
    <w:rsid w:val="00191F4B"/>
    <w:rsid w:val="0019220D"/>
    <w:rsid w:val="0019365E"/>
    <w:rsid w:val="00193D54"/>
    <w:rsid w:val="00193E7F"/>
    <w:rsid w:val="00193FA0"/>
    <w:rsid w:val="001941A4"/>
    <w:rsid w:val="00194827"/>
    <w:rsid w:val="0019507D"/>
    <w:rsid w:val="001952D4"/>
    <w:rsid w:val="00195907"/>
    <w:rsid w:val="0019638C"/>
    <w:rsid w:val="00196CE3"/>
    <w:rsid w:val="00196F90"/>
    <w:rsid w:val="0019749E"/>
    <w:rsid w:val="001979D3"/>
    <w:rsid w:val="00197A1F"/>
    <w:rsid w:val="001A0A2B"/>
    <w:rsid w:val="001A2001"/>
    <w:rsid w:val="001A28D9"/>
    <w:rsid w:val="001A2944"/>
    <w:rsid w:val="001A2CBA"/>
    <w:rsid w:val="001A304B"/>
    <w:rsid w:val="001A370B"/>
    <w:rsid w:val="001A3C4C"/>
    <w:rsid w:val="001A42FB"/>
    <w:rsid w:val="001A4341"/>
    <w:rsid w:val="001A4AFB"/>
    <w:rsid w:val="001A4FDE"/>
    <w:rsid w:val="001A5454"/>
    <w:rsid w:val="001A5C0D"/>
    <w:rsid w:val="001A6596"/>
    <w:rsid w:val="001A69EB"/>
    <w:rsid w:val="001A7B1B"/>
    <w:rsid w:val="001B02CA"/>
    <w:rsid w:val="001B086D"/>
    <w:rsid w:val="001B0E61"/>
    <w:rsid w:val="001B1040"/>
    <w:rsid w:val="001B1552"/>
    <w:rsid w:val="001B175A"/>
    <w:rsid w:val="001B1BA2"/>
    <w:rsid w:val="001B21CD"/>
    <w:rsid w:val="001B35CD"/>
    <w:rsid w:val="001B36CB"/>
    <w:rsid w:val="001B42E5"/>
    <w:rsid w:val="001B48FA"/>
    <w:rsid w:val="001B4A02"/>
    <w:rsid w:val="001B4D5C"/>
    <w:rsid w:val="001B4E9F"/>
    <w:rsid w:val="001B4F76"/>
    <w:rsid w:val="001B5142"/>
    <w:rsid w:val="001B7BA5"/>
    <w:rsid w:val="001B7C4C"/>
    <w:rsid w:val="001B7E78"/>
    <w:rsid w:val="001C01A5"/>
    <w:rsid w:val="001C065A"/>
    <w:rsid w:val="001C09DC"/>
    <w:rsid w:val="001C0E36"/>
    <w:rsid w:val="001C1D4D"/>
    <w:rsid w:val="001C25F1"/>
    <w:rsid w:val="001C2997"/>
    <w:rsid w:val="001C2B2B"/>
    <w:rsid w:val="001C32F1"/>
    <w:rsid w:val="001C3B66"/>
    <w:rsid w:val="001C3D55"/>
    <w:rsid w:val="001C3DC4"/>
    <w:rsid w:val="001C4A54"/>
    <w:rsid w:val="001C4E65"/>
    <w:rsid w:val="001C509E"/>
    <w:rsid w:val="001C54E1"/>
    <w:rsid w:val="001C552A"/>
    <w:rsid w:val="001C55CE"/>
    <w:rsid w:val="001C605B"/>
    <w:rsid w:val="001C608D"/>
    <w:rsid w:val="001C65F7"/>
    <w:rsid w:val="001C691C"/>
    <w:rsid w:val="001C70FA"/>
    <w:rsid w:val="001C7803"/>
    <w:rsid w:val="001C79C9"/>
    <w:rsid w:val="001C7A83"/>
    <w:rsid w:val="001D0029"/>
    <w:rsid w:val="001D02A2"/>
    <w:rsid w:val="001D07AC"/>
    <w:rsid w:val="001D1168"/>
    <w:rsid w:val="001D17D8"/>
    <w:rsid w:val="001D1CB0"/>
    <w:rsid w:val="001D1FA8"/>
    <w:rsid w:val="001D2623"/>
    <w:rsid w:val="001D3195"/>
    <w:rsid w:val="001D3246"/>
    <w:rsid w:val="001D324F"/>
    <w:rsid w:val="001D3BDF"/>
    <w:rsid w:val="001D421D"/>
    <w:rsid w:val="001D42FD"/>
    <w:rsid w:val="001D4787"/>
    <w:rsid w:val="001D49EB"/>
    <w:rsid w:val="001D4AAB"/>
    <w:rsid w:val="001D4B41"/>
    <w:rsid w:val="001D51DC"/>
    <w:rsid w:val="001D5243"/>
    <w:rsid w:val="001D525B"/>
    <w:rsid w:val="001D5771"/>
    <w:rsid w:val="001D5D44"/>
    <w:rsid w:val="001D6D31"/>
    <w:rsid w:val="001D737E"/>
    <w:rsid w:val="001D7557"/>
    <w:rsid w:val="001D7583"/>
    <w:rsid w:val="001D770A"/>
    <w:rsid w:val="001D7746"/>
    <w:rsid w:val="001D77A8"/>
    <w:rsid w:val="001D7F28"/>
    <w:rsid w:val="001E05E5"/>
    <w:rsid w:val="001E0BA5"/>
    <w:rsid w:val="001E0DFC"/>
    <w:rsid w:val="001E1419"/>
    <w:rsid w:val="001E26B7"/>
    <w:rsid w:val="001E3043"/>
    <w:rsid w:val="001E3840"/>
    <w:rsid w:val="001E48B9"/>
    <w:rsid w:val="001E50B0"/>
    <w:rsid w:val="001E5395"/>
    <w:rsid w:val="001E7303"/>
    <w:rsid w:val="001E73D2"/>
    <w:rsid w:val="001F0D7E"/>
    <w:rsid w:val="001F1625"/>
    <w:rsid w:val="001F16B5"/>
    <w:rsid w:val="001F1C6C"/>
    <w:rsid w:val="001F1FF6"/>
    <w:rsid w:val="001F254B"/>
    <w:rsid w:val="001F3E44"/>
    <w:rsid w:val="001F4017"/>
    <w:rsid w:val="001F4582"/>
    <w:rsid w:val="001F4782"/>
    <w:rsid w:val="001F530E"/>
    <w:rsid w:val="001F561D"/>
    <w:rsid w:val="001F5807"/>
    <w:rsid w:val="001F58E3"/>
    <w:rsid w:val="001F6373"/>
    <w:rsid w:val="001F68BD"/>
    <w:rsid w:val="001F7E22"/>
    <w:rsid w:val="002008B0"/>
    <w:rsid w:val="00200D78"/>
    <w:rsid w:val="00200F6A"/>
    <w:rsid w:val="002012F2"/>
    <w:rsid w:val="0020214A"/>
    <w:rsid w:val="0020221E"/>
    <w:rsid w:val="00202871"/>
    <w:rsid w:val="00202C2D"/>
    <w:rsid w:val="00203958"/>
    <w:rsid w:val="00203A44"/>
    <w:rsid w:val="0020407F"/>
    <w:rsid w:val="00204203"/>
    <w:rsid w:val="00204437"/>
    <w:rsid w:val="00204BA0"/>
    <w:rsid w:val="00204D57"/>
    <w:rsid w:val="0020553F"/>
    <w:rsid w:val="00205ADF"/>
    <w:rsid w:val="002065D6"/>
    <w:rsid w:val="00206795"/>
    <w:rsid w:val="00206AC5"/>
    <w:rsid w:val="00206BE4"/>
    <w:rsid w:val="002073B4"/>
    <w:rsid w:val="0020791D"/>
    <w:rsid w:val="00207C6E"/>
    <w:rsid w:val="00210054"/>
    <w:rsid w:val="002100E4"/>
    <w:rsid w:val="0021030C"/>
    <w:rsid w:val="002103D2"/>
    <w:rsid w:val="002104D8"/>
    <w:rsid w:val="00210ABC"/>
    <w:rsid w:val="00211275"/>
    <w:rsid w:val="002123F9"/>
    <w:rsid w:val="00214217"/>
    <w:rsid w:val="00214D06"/>
    <w:rsid w:val="002150B5"/>
    <w:rsid w:val="002152C0"/>
    <w:rsid w:val="002154F2"/>
    <w:rsid w:val="00215B14"/>
    <w:rsid w:val="002166D2"/>
    <w:rsid w:val="00216864"/>
    <w:rsid w:val="00216ED3"/>
    <w:rsid w:val="00216FF4"/>
    <w:rsid w:val="00217410"/>
    <w:rsid w:val="0021753A"/>
    <w:rsid w:val="00220419"/>
    <w:rsid w:val="002204B9"/>
    <w:rsid w:val="002204F6"/>
    <w:rsid w:val="0022053E"/>
    <w:rsid w:val="0022080E"/>
    <w:rsid w:val="00221427"/>
    <w:rsid w:val="002226B9"/>
    <w:rsid w:val="002229DC"/>
    <w:rsid w:val="00222CC0"/>
    <w:rsid w:val="0022476C"/>
    <w:rsid w:val="00224D62"/>
    <w:rsid w:val="00225139"/>
    <w:rsid w:val="0022514A"/>
    <w:rsid w:val="002252B7"/>
    <w:rsid w:val="002259B4"/>
    <w:rsid w:val="00225E39"/>
    <w:rsid w:val="002265B3"/>
    <w:rsid w:val="002268BE"/>
    <w:rsid w:val="0022696F"/>
    <w:rsid w:val="00226B25"/>
    <w:rsid w:val="002276D6"/>
    <w:rsid w:val="00227D1A"/>
    <w:rsid w:val="00230246"/>
    <w:rsid w:val="00230D39"/>
    <w:rsid w:val="00230EB0"/>
    <w:rsid w:val="002318D9"/>
    <w:rsid w:val="00231A46"/>
    <w:rsid w:val="00232A7F"/>
    <w:rsid w:val="00232FC7"/>
    <w:rsid w:val="00233DCA"/>
    <w:rsid w:val="002343BF"/>
    <w:rsid w:val="0023465D"/>
    <w:rsid w:val="0023475F"/>
    <w:rsid w:val="0023486A"/>
    <w:rsid w:val="002349AF"/>
    <w:rsid w:val="00234B1C"/>
    <w:rsid w:val="00234D0F"/>
    <w:rsid w:val="00234F86"/>
    <w:rsid w:val="002354F4"/>
    <w:rsid w:val="00235566"/>
    <w:rsid w:val="00235587"/>
    <w:rsid w:val="00235B65"/>
    <w:rsid w:val="002360B0"/>
    <w:rsid w:val="00236360"/>
    <w:rsid w:val="0023646E"/>
    <w:rsid w:val="00237FC8"/>
    <w:rsid w:val="0024053C"/>
    <w:rsid w:val="002406C9"/>
    <w:rsid w:val="00240A6E"/>
    <w:rsid w:val="00240C3E"/>
    <w:rsid w:val="00241421"/>
    <w:rsid w:val="00241B1E"/>
    <w:rsid w:val="00241C13"/>
    <w:rsid w:val="00241F65"/>
    <w:rsid w:val="0024322F"/>
    <w:rsid w:val="00243324"/>
    <w:rsid w:val="0024376B"/>
    <w:rsid w:val="00244448"/>
    <w:rsid w:val="0024469F"/>
    <w:rsid w:val="0024509E"/>
    <w:rsid w:val="0024648F"/>
    <w:rsid w:val="00247E54"/>
    <w:rsid w:val="00250321"/>
    <w:rsid w:val="0025086A"/>
    <w:rsid w:val="00250D7D"/>
    <w:rsid w:val="00250E01"/>
    <w:rsid w:val="00250FEB"/>
    <w:rsid w:val="00251075"/>
    <w:rsid w:val="00251A7E"/>
    <w:rsid w:val="002525AF"/>
    <w:rsid w:val="00252B6E"/>
    <w:rsid w:val="00252E44"/>
    <w:rsid w:val="00252E91"/>
    <w:rsid w:val="00252F41"/>
    <w:rsid w:val="00253865"/>
    <w:rsid w:val="002548CF"/>
    <w:rsid w:val="002549F2"/>
    <w:rsid w:val="002553DA"/>
    <w:rsid w:val="00255708"/>
    <w:rsid w:val="0025681E"/>
    <w:rsid w:val="002568A5"/>
    <w:rsid w:val="00257312"/>
    <w:rsid w:val="0025747C"/>
    <w:rsid w:val="00257B02"/>
    <w:rsid w:val="00260072"/>
    <w:rsid w:val="002604B5"/>
    <w:rsid w:val="002614C6"/>
    <w:rsid w:val="002615A6"/>
    <w:rsid w:val="0026233B"/>
    <w:rsid w:val="00262357"/>
    <w:rsid w:val="00262899"/>
    <w:rsid w:val="00262CBB"/>
    <w:rsid w:val="00263306"/>
    <w:rsid w:val="002638F1"/>
    <w:rsid w:val="00263A82"/>
    <w:rsid w:val="00263AAB"/>
    <w:rsid w:val="00263FBF"/>
    <w:rsid w:val="002640B8"/>
    <w:rsid w:val="002643BF"/>
    <w:rsid w:val="00264872"/>
    <w:rsid w:val="00264D1C"/>
    <w:rsid w:val="00265F5E"/>
    <w:rsid w:val="00266475"/>
    <w:rsid w:val="0026647E"/>
    <w:rsid w:val="0026651C"/>
    <w:rsid w:val="00266A17"/>
    <w:rsid w:val="00266FAF"/>
    <w:rsid w:val="0026752F"/>
    <w:rsid w:val="0027052A"/>
    <w:rsid w:val="00270568"/>
    <w:rsid w:val="002706A9"/>
    <w:rsid w:val="00270A2D"/>
    <w:rsid w:val="00271038"/>
    <w:rsid w:val="00271AF7"/>
    <w:rsid w:val="00271F0A"/>
    <w:rsid w:val="0027268A"/>
    <w:rsid w:val="0027298E"/>
    <w:rsid w:val="00273231"/>
    <w:rsid w:val="00273A5C"/>
    <w:rsid w:val="00273F61"/>
    <w:rsid w:val="0027430C"/>
    <w:rsid w:val="00275168"/>
    <w:rsid w:val="00275D3F"/>
    <w:rsid w:val="00276124"/>
    <w:rsid w:val="00276184"/>
    <w:rsid w:val="00276473"/>
    <w:rsid w:val="00276B4F"/>
    <w:rsid w:val="00277916"/>
    <w:rsid w:val="00280B2F"/>
    <w:rsid w:val="00280BA6"/>
    <w:rsid w:val="00281345"/>
    <w:rsid w:val="0028145F"/>
    <w:rsid w:val="00281857"/>
    <w:rsid w:val="00281941"/>
    <w:rsid w:val="00281ECD"/>
    <w:rsid w:val="002834B3"/>
    <w:rsid w:val="002839C7"/>
    <w:rsid w:val="00283DD2"/>
    <w:rsid w:val="00284362"/>
    <w:rsid w:val="00284992"/>
    <w:rsid w:val="002850F7"/>
    <w:rsid w:val="0028562A"/>
    <w:rsid w:val="00285740"/>
    <w:rsid w:val="00285C77"/>
    <w:rsid w:val="00285E76"/>
    <w:rsid w:val="00286980"/>
    <w:rsid w:val="00286C25"/>
    <w:rsid w:val="00286F91"/>
    <w:rsid w:val="0028723C"/>
    <w:rsid w:val="00287A6E"/>
    <w:rsid w:val="00287C07"/>
    <w:rsid w:val="00287C39"/>
    <w:rsid w:val="00290344"/>
    <w:rsid w:val="00290393"/>
    <w:rsid w:val="00290407"/>
    <w:rsid w:val="00290685"/>
    <w:rsid w:val="00291644"/>
    <w:rsid w:val="002918C1"/>
    <w:rsid w:val="002929D8"/>
    <w:rsid w:val="00292F03"/>
    <w:rsid w:val="00292F14"/>
    <w:rsid w:val="002931A8"/>
    <w:rsid w:val="00293633"/>
    <w:rsid w:val="0029394D"/>
    <w:rsid w:val="00294708"/>
    <w:rsid w:val="0029483F"/>
    <w:rsid w:val="00296A01"/>
    <w:rsid w:val="00297656"/>
    <w:rsid w:val="00297691"/>
    <w:rsid w:val="00297AE7"/>
    <w:rsid w:val="00297AE8"/>
    <w:rsid w:val="00297B48"/>
    <w:rsid w:val="002A0B48"/>
    <w:rsid w:val="002A215E"/>
    <w:rsid w:val="002A2BC6"/>
    <w:rsid w:val="002A3BAE"/>
    <w:rsid w:val="002A423E"/>
    <w:rsid w:val="002A4CE8"/>
    <w:rsid w:val="002A5340"/>
    <w:rsid w:val="002A5489"/>
    <w:rsid w:val="002A5525"/>
    <w:rsid w:val="002A594E"/>
    <w:rsid w:val="002A5DFB"/>
    <w:rsid w:val="002A67DA"/>
    <w:rsid w:val="002A6AC8"/>
    <w:rsid w:val="002A6D00"/>
    <w:rsid w:val="002A7774"/>
    <w:rsid w:val="002A78A3"/>
    <w:rsid w:val="002A7A5E"/>
    <w:rsid w:val="002B018D"/>
    <w:rsid w:val="002B0262"/>
    <w:rsid w:val="002B0404"/>
    <w:rsid w:val="002B064C"/>
    <w:rsid w:val="002B0B39"/>
    <w:rsid w:val="002B0EDD"/>
    <w:rsid w:val="002B1988"/>
    <w:rsid w:val="002B1995"/>
    <w:rsid w:val="002B19C0"/>
    <w:rsid w:val="002B1E4D"/>
    <w:rsid w:val="002B1FBB"/>
    <w:rsid w:val="002B20D5"/>
    <w:rsid w:val="002B221C"/>
    <w:rsid w:val="002B249E"/>
    <w:rsid w:val="002B24CF"/>
    <w:rsid w:val="002B26F6"/>
    <w:rsid w:val="002B27D8"/>
    <w:rsid w:val="002B2E35"/>
    <w:rsid w:val="002B3954"/>
    <w:rsid w:val="002B3BD6"/>
    <w:rsid w:val="002B3EF6"/>
    <w:rsid w:val="002B46B4"/>
    <w:rsid w:val="002B4A86"/>
    <w:rsid w:val="002B4A9A"/>
    <w:rsid w:val="002B5053"/>
    <w:rsid w:val="002B52C0"/>
    <w:rsid w:val="002B5ACA"/>
    <w:rsid w:val="002B5D22"/>
    <w:rsid w:val="002B62DC"/>
    <w:rsid w:val="002B63AA"/>
    <w:rsid w:val="002B6552"/>
    <w:rsid w:val="002B6B98"/>
    <w:rsid w:val="002B715F"/>
    <w:rsid w:val="002B7E44"/>
    <w:rsid w:val="002C03C9"/>
    <w:rsid w:val="002C0D9E"/>
    <w:rsid w:val="002C1BCE"/>
    <w:rsid w:val="002C1FF0"/>
    <w:rsid w:val="002C2139"/>
    <w:rsid w:val="002C21AB"/>
    <w:rsid w:val="002C22EE"/>
    <w:rsid w:val="002C31D2"/>
    <w:rsid w:val="002C32AE"/>
    <w:rsid w:val="002C36F1"/>
    <w:rsid w:val="002C37D3"/>
    <w:rsid w:val="002C3E18"/>
    <w:rsid w:val="002C3FD5"/>
    <w:rsid w:val="002C545D"/>
    <w:rsid w:val="002C5490"/>
    <w:rsid w:val="002C55CF"/>
    <w:rsid w:val="002C5801"/>
    <w:rsid w:val="002C68EB"/>
    <w:rsid w:val="002C6CE0"/>
    <w:rsid w:val="002D0CAF"/>
    <w:rsid w:val="002D1403"/>
    <w:rsid w:val="002D14D8"/>
    <w:rsid w:val="002D15EA"/>
    <w:rsid w:val="002D18CE"/>
    <w:rsid w:val="002D1E5D"/>
    <w:rsid w:val="002D1F9B"/>
    <w:rsid w:val="002D1FAC"/>
    <w:rsid w:val="002D219B"/>
    <w:rsid w:val="002D2502"/>
    <w:rsid w:val="002D26AF"/>
    <w:rsid w:val="002D26F5"/>
    <w:rsid w:val="002D28E1"/>
    <w:rsid w:val="002D2C3F"/>
    <w:rsid w:val="002D3321"/>
    <w:rsid w:val="002D34D1"/>
    <w:rsid w:val="002D3BFD"/>
    <w:rsid w:val="002D3D22"/>
    <w:rsid w:val="002D4670"/>
    <w:rsid w:val="002D46B5"/>
    <w:rsid w:val="002D4860"/>
    <w:rsid w:val="002D4863"/>
    <w:rsid w:val="002D4AC3"/>
    <w:rsid w:val="002D4C2F"/>
    <w:rsid w:val="002D4C70"/>
    <w:rsid w:val="002D4D80"/>
    <w:rsid w:val="002D59E4"/>
    <w:rsid w:val="002D5C39"/>
    <w:rsid w:val="002D5D1B"/>
    <w:rsid w:val="002D6A29"/>
    <w:rsid w:val="002D744F"/>
    <w:rsid w:val="002D76B7"/>
    <w:rsid w:val="002D791F"/>
    <w:rsid w:val="002E0541"/>
    <w:rsid w:val="002E1E86"/>
    <w:rsid w:val="002E1F95"/>
    <w:rsid w:val="002E20FE"/>
    <w:rsid w:val="002E321A"/>
    <w:rsid w:val="002E35CF"/>
    <w:rsid w:val="002E3889"/>
    <w:rsid w:val="002E494F"/>
    <w:rsid w:val="002E495C"/>
    <w:rsid w:val="002E4A3F"/>
    <w:rsid w:val="002E4AB6"/>
    <w:rsid w:val="002E4B66"/>
    <w:rsid w:val="002E537B"/>
    <w:rsid w:val="002E541B"/>
    <w:rsid w:val="002E689D"/>
    <w:rsid w:val="002E6A9E"/>
    <w:rsid w:val="002E6EDF"/>
    <w:rsid w:val="002E7944"/>
    <w:rsid w:val="002E7C9E"/>
    <w:rsid w:val="002F04A8"/>
    <w:rsid w:val="002F079D"/>
    <w:rsid w:val="002F0BD6"/>
    <w:rsid w:val="002F14DB"/>
    <w:rsid w:val="002F171F"/>
    <w:rsid w:val="002F1A93"/>
    <w:rsid w:val="002F1D1A"/>
    <w:rsid w:val="002F24F8"/>
    <w:rsid w:val="002F269C"/>
    <w:rsid w:val="002F2C5F"/>
    <w:rsid w:val="002F2D05"/>
    <w:rsid w:val="002F2FAC"/>
    <w:rsid w:val="002F3B08"/>
    <w:rsid w:val="002F3DC6"/>
    <w:rsid w:val="002F3E7F"/>
    <w:rsid w:val="002F414D"/>
    <w:rsid w:val="002F4B0C"/>
    <w:rsid w:val="002F4BBB"/>
    <w:rsid w:val="002F4CA6"/>
    <w:rsid w:val="002F523A"/>
    <w:rsid w:val="002F5D6F"/>
    <w:rsid w:val="002F7420"/>
    <w:rsid w:val="002F7F11"/>
    <w:rsid w:val="00300060"/>
    <w:rsid w:val="00301111"/>
    <w:rsid w:val="0030356D"/>
    <w:rsid w:val="003035BA"/>
    <w:rsid w:val="003035F0"/>
    <w:rsid w:val="0030366D"/>
    <w:rsid w:val="00303747"/>
    <w:rsid w:val="00303E45"/>
    <w:rsid w:val="00303E6C"/>
    <w:rsid w:val="003045DA"/>
    <w:rsid w:val="00304B26"/>
    <w:rsid w:val="003054DA"/>
    <w:rsid w:val="00305DE0"/>
    <w:rsid w:val="00305E00"/>
    <w:rsid w:val="00306447"/>
    <w:rsid w:val="00306E08"/>
    <w:rsid w:val="00307ACF"/>
    <w:rsid w:val="00307F2B"/>
    <w:rsid w:val="0031020B"/>
    <w:rsid w:val="003104B6"/>
    <w:rsid w:val="0031083C"/>
    <w:rsid w:val="003109F6"/>
    <w:rsid w:val="00310FBF"/>
    <w:rsid w:val="00311028"/>
    <w:rsid w:val="003111B2"/>
    <w:rsid w:val="00311503"/>
    <w:rsid w:val="0031263F"/>
    <w:rsid w:val="00312A4A"/>
    <w:rsid w:val="003132E0"/>
    <w:rsid w:val="003144B2"/>
    <w:rsid w:val="003147E3"/>
    <w:rsid w:val="00314F56"/>
    <w:rsid w:val="003153C2"/>
    <w:rsid w:val="0031619C"/>
    <w:rsid w:val="00316516"/>
    <w:rsid w:val="00316825"/>
    <w:rsid w:val="0031697F"/>
    <w:rsid w:val="003174D8"/>
    <w:rsid w:val="0031793B"/>
    <w:rsid w:val="00320973"/>
    <w:rsid w:val="00320C5F"/>
    <w:rsid w:val="00321CC7"/>
    <w:rsid w:val="003222B6"/>
    <w:rsid w:val="0032265F"/>
    <w:rsid w:val="00323161"/>
    <w:rsid w:val="003231F1"/>
    <w:rsid w:val="00323639"/>
    <w:rsid w:val="003244DD"/>
    <w:rsid w:val="0032450E"/>
    <w:rsid w:val="0032559E"/>
    <w:rsid w:val="0032620D"/>
    <w:rsid w:val="00326413"/>
    <w:rsid w:val="00326F20"/>
    <w:rsid w:val="00326F38"/>
    <w:rsid w:val="003270F1"/>
    <w:rsid w:val="0032789B"/>
    <w:rsid w:val="00327934"/>
    <w:rsid w:val="0033033B"/>
    <w:rsid w:val="00330418"/>
    <w:rsid w:val="00331433"/>
    <w:rsid w:val="00331674"/>
    <w:rsid w:val="00334C5A"/>
    <w:rsid w:val="003351A8"/>
    <w:rsid w:val="00335270"/>
    <w:rsid w:val="00335A59"/>
    <w:rsid w:val="00335C41"/>
    <w:rsid w:val="00335E53"/>
    <w:rsid w:val="00335F95"/>
    <w:rsid w:val="003362F9"/>
    <w:rsid w:val="00336945"/>
    <w:rsid w:val="00336C51"/>
    <w:rsid w:val="003379C9"/>
    <w:rsid w:val="00337BCE"/>
    <w:rsid w:val="00337DF7"/>
    <w:rsid w:val="00340170"/>
    <w:rsid w:val="003404EC"/>
    <w:rsid w:val="00340826"/>
    <w:rsid w:val="0034152E"/>
    <w:rsid w:val="00341AC1"/>
    <w:rsid w:val="00342DFF"/>
    <w:rsid w:val="00343480"/>
    <w:rsid w:val="003441DA"/>
    <w:rsid w:val="003447D7"/>
    <w:rsid w:val="003448C0"/>
    <w:rsid w:val="00344EA8"/>
    <w:rsid w:val="00345588"/>
    <w:rsid w:val="00346515"/>
    <w:rsid w:val="00346912"/>
    <w:rsid w:val="00346D43"/>
    <w:rsid w:val="0034734F"/>
    <w:rsid w:val="00347B08"/>
    <w:rsid w:val="00347CE4"/>
    <w:rsid w:val="00347E3B"/>
    <w:rsid w:val="00347E94"/>
    <w:rsid w:val="0035014F"/>
    <w:rsid w:val="00350D24"/>
    <w:rsid w:val="00351398"/>
    <w:rsid w:val="00351C88"/>
    <w:rsid w:val="00351E31"/>
    <w:rsid w:val="00352173"/>
    <w:rsid w:val="003522AC"/>
    <w:rsid w:val="003526D8"/>
    <w:rsid w:val="00352FB8"/>
    <w:rsid w:val="003536A5"/>
    <w:rsid w:val="00353857"/>
    <w:rsid w:val="00354B0D"/>
    <w:rsid w:val="00354DD2"/>
    <w:rsid w:val="00355ABC"/>
    <w:rsid w:val="003563F9"/>
    <w:rsid w:val="00356E8E"/>
    <w:rsid w:val="003579BA"/>
    <w:rsid w:val="00357A1F"/>
    <w:rsid w:val="00357A6D"/>
    <w:rsid w:val="003609DA"/>
    <w:rsid w:val="00360BED"/>
    <w:rsid w:val="00360D43"/>
    <w:rsid w:val="003610A8"/>
    <w:rsid w:val="00361309"/>
    <w:rsid w:val="0036162B"/>
    <w:rsid w:val="00361882"/>
    <w:rsid w:val="00361963"/>
    <w:rsid w:val="00361CFA"/>
    <w:rsid w:val="00362540"/>
    <w:rsid w:val="00362A77"/>
    <w:rsid w:val="00362C0D"/>
    <w:rsid w:val="00362E6B"/>
    <w:rsid w:val="00362F14"/>
    <w:rsid w:val="003630B9"/>
    <w:rsid w:val="003631B9"/>
    <w:rsid w:val="00363931"/>
    <w:rsid w:val="00363A6D"/>
    <w:rsid w:val="00363B08"/>
    <w:rsid w:val="00363FA1"/>
    <w:rsid w:val="00364230"/>
    <w:rsid w:val="0036423F"/>
    <w:rsid w:val="003643B3"/>
    <w:rsid w:val="00364F41"/>
    <w:rsid w:val="00365843"/>
    <w:rsid w:val="00365CC6"/>
    <w:rsid w:val="003667FC"/>
    <w:rsid w:val="003669E1"/>
    <w:rsid w:val="00366AC5"/>
    <w:rsid w:val="00366FED"/>
    <w:rsid w:val="003676CA"/>
    <w:rsid w:val="00367871"/>
    <w:rsid w:val="00370D2B"/>
    <w:rsid w:val="003710C5"/>
    <w:rsid w:val="003713F3"/>
    <w:rsid w:val="003714B6"/>
    <w:rsid w:val="003718FA"/>
    <w:rsid w:val="00371A70"/>
    <w:rsid w:val="00371A7A"/>
    <w:rsid w:val="00371BC7"/>
    <w:rsid w:val="00371E17"/>
    <w:rsid w:val="00371E72"/>
    <w:rsid w:val="0037217C"/>
    <w:rsid w:val="00372B75"/>
    <w:rsid w:val="00372DA5"/>
    <w:rsid w:val="0037383D"/>
    <w:rsid w:val="0037419A"/>
    <w:rsid w:val="00374483"/>
    <w:rsid w:val="00375057"/>
    <w:rsid w:val="00375073"/>
    <w:rsid w:val="00375919"/>
    <w:rsid w:val="00375F59"/>
    <w:rsid w:val="0037672B"/>
    <w:rsid w:val="003772FA"/>
    <w:rsid w:val="00377C1A"/>
    <w:rsid w:val="00377F32"/>
    <w:rsid w:val="00381D77"/>
    <w:rsid w:val="00381F5A"/>
    <w:rsid w:val="0038257A"/>
    <w:rsid w:val="00382813"/>
    <w:rsid w:val="00382817"/>
    <w:rsid w:val="00383F37"/>
    <w:rsid w:val="00384087"/>
    <w:rsid w:val="00384193"/>
    <w:rsid w:val="00384615"/>
    <w:rsid w:val="0038532A"/>
    <w:rsid w:val="0038558B"/>
    <w:rsid w:val="00385B5F"/>
    <w:rsid w:val="00385F14"/>
    <w:rsid w:val="00386344"/>
    <w:rsid w:val="00390160"/>
    <w:rsid w:val="003901D7"/>
    <w:rsid w:val="00390AE5"/>
    <w:rsid w:val="0039159A"/>
    <w:rsid w:val="00391FC3"/>
    <w:rsid w:val="00392F5B"/>
    <w:rsid w:val="003932FB"/>
    <w:rsid w:val="003933AF"/>
    <w:rsid w:val="00393FD3"/>
    <w:rsid w:val="003942B7"/>
    <w:rsid w:val="00394C11"/>
    <w:rsid w:val="00394E90"/>
    <w:rsid w:val="0039562A"/>
    <w:rsid w:val="0039593C"/>
    <w:rsid w:val="003962ED"/>
    <w:rsid w:val="003966E1"/>
    <w:rsid w:val="0039725C"/>
    <w:rsid w:val="00397ABA"/>
    <w:rsid w:val="003A0443"/>
    <w:rsid w:val="003A0564"/>
    <w:rsid w:val="003A0D37"/>
    <w:rsid w:val="003A1C0F"/>
    <w:rsid w:val="003A2B31"/>
    <w:rsid w:val="003A404A"/>
    <w:rsid w:val="003A433D"/>
    <w:rsid w:val="003A47F1"/>
    <w:rsid w:val="003A4D0E"/>
    <w:rsid w:val="003A5419"/>
    <w:rsid w:val="003A5891"/>
    <w:rsid w:val="003A5C8D"/>
    <w:rsid w:val="003A5F8A"/>
    <w:rsid w:val="003A686E"/>
    <w:rsid w:val="003A6A5A"/>
    <w:rsid w:val="003A6C24"/>
    <w:rsid w:val="003A719E"/>
    <w:rsid w:val="003A7790"/>
    <w:rsid w:val="003A7829"/>
    <w:rsid w:val="003A7856"/>
    <w:rsid w:val="003B0DF7"/>
    <w:rsid w:val="003B229B"/>
    <w:rsid w:val="003B258C"/>
    <w:rsid w:val="003B2B78"/>
    <w:rsid w:val="003B36FD"/>
    <w:rsid w:val="003B3EDB"/>
    <w:rsid w:val="003B40F0"/>
    <w:rsid w:val="003B4203"/>
    <w:rsid w:val="003B4BD1"/>
    <w:rsid w:val="003B52BA"/>
    <w:rsid w:val="003B600E"/>
    <w:rsid w:val="003B6E84"/>
    <w:rsid w:val="003B73C7"/>
    <w:rsid w:val="003C0086"/>
    <w:rsid w:val="003C0477"/>
    <w:rsid w:val="003C0927"/>
    <w:rsid w:val="003C0B62"/>
    <w:rsid w:val="003C0ED3"/>
    <w:rsid w:val="003C0F5F"/>
    <w:rsid w:val="003C1417"/>
    <w:rsid w:val="003C14BB"/>
    <w:rsid w:val="003C1FE7"/>
    <w:rsid w:val="003C2135"/>
    <w:rsid w:val="003C2420"/>
    <w:rsid w:val="003C250C"/>
    <w:rsid w:val="003C2C6B"/>
    <w:rsid w:val="003C36F5"/>
    <w:rsid w:val="003C3A0E"/>
    <w:rsid w:val="003C45A1"/>
    <w:rsid w:val="003C4602"/>
    <w:rsid w:val="003C4842"/>
    <w:rsid w:val="003C4C4F"/>
    <w:rsid w:val="003C5466"/>
    <w:rsid w:val="003C5ABF"/>
    <w:rsid w:val="003C6567"/>
    <w:rsid w:val="003C6BDD"/>
    <w:rsid w:val="003C6D75"/>
    <w:rsid w:val="003C6E91"/>
    <w:rsid w:val="003C7640"/>
    <w:rsid w:val="003C7685"/>
    <w:rsid w:val="003C7894"/>
    <w:rsid w:val="003C7F4E"/>
    <w:rsid w:val="003C7FF8"/>
    <w:rsid w:val="003D0641"/>
    <w:rsid w:val="003D1224"/>
    <w:rsid w:val="003D1CE8"/>
    <w:rsid w:val="003D2191"/>
    <w:rsid w:val="003D25D8"/>
    <w:rsid w:val="003D2AC6"/>
    <w:rsid w:val="003D2E1A"/>
    <w:rsid w:val="003D38A9"/>
    <w:rsid w:val="003D44AE"/>
    <w:rsid w:val="003D523C"/>
    <w:rsid w:val="003D5C49"/>
    <w:rsid w:val="003D5D33"/>
    <w:rsid w:val="003D5E7D"/>
    <w:rsid w:val="003D6232"/>
    <w:rsid w:val="003D6621"/>
    <w:rsid w:val="003D6B17"/>
    <w:rsid w:val="003D6D34"/>
    <w:rsid w:val="003D6EBE"/>
    <w:rsid w:val="003D7A1C"/>
    <w:rsid w:val="003D7CCA"/>
    <w:rsid w:val="003E0662"/>
    <w:rsid w:val="003E0C0E"/>
    <w:rsid w:val="003E1A87"/>
    <w:rsid w:val="003E1BA4"/>
    <w:rsid w:val="003E20BA"/>
    <w:rsid w:val="003E31AF"/>
    <w:rsid w:val="003E3B54"/>
    <w:rsid w:val="003E52EC"/>
    <w:rsid w:val="003E5405"/>
    <w:rsid w:val="003E5F86"/>
    <w:rsid w:val="003E60D0"/>
    <w:rsid w:val="003E62C8"/>
    <w:rsid w:val="003E6394"/>
    <w:rsid w:val="003E64E6"/>
    <w:rsid w:val="003E69FD"/>
    <w:rsid w:val="003E716C"/>
    <w:rsid w:val="003E7C1A"/>
    <w:rsid w:val="003E7CC5"/>
    <w:rsid w:val="003F0C7F"/>
    <w:rsid w:val="003F0D74"/>
    <w:rsid w:val="003F0FB1"/>
    <w:rsid w:val="003F36F2"/>
    <w:rsid w:val="003F443F"/>
    <w:rsid w:val="003F4555"/>
    <w:rsid w:val="003F4E75"/>
    <w:rsid w:val="003F5CA0"/>
    <w:rsid w:val="003F5D72"/>
    <w:rsid w:val="003F673D"/>
    <w:rsid w:val="003F769E"/>
    <w:rsid w:val="003F7741"/>
    <w:rsid w:val="004007ED"/>
    <w:rsid w:val="00400AEB"/>
    <w:rsid w:val="004013E8"/>
    <w:rsid w:val="00401EB2"/>
    <w:rsid w:val="00401FC6"/>
    <w:rsid w:val="004022CB"/>
    <w:rsid w:val="004025B1"/>
    <w:rsid w:val="004025BA"/>
    <w:rsid w:val="00402778"/>
    <w:rsid w:val="00402882"/>
    <w:rsid w:val="00403E61"/>
    <w:rsid w:val="00404154"/>
    <w:rsid w:val="0040439D"/>
    <w:rsid w:val="004048D4"/>
    <w:rsid w:val="0040517C"/>
    <w:rsid w:val="004057A6"/>
    <w:rsid w:val="00405834"/>
    <w:rsid w:val="0040614D"/>
    <w:rsid w:val="00406F29"/>
    <w:rsid w:val="00407645"/>
    <w:rsid w:val="004078D7"/>
    <w:rsid w:val="0041027F"/>
    <w:rsid w:val="00410D39"/>
    <w:rsid w:val="00410F04"/>
    <w:rsid w:val="00411919"/>
    <w:rsid w:val="00411D3C"/>
    <w:rsid w:val="0041201F"/>
    <w:rsid w:val="00412047"/>
    <w:rsid w:val="0041216D"/>
    <w:rsid w:val="004122C3"/>
    <w:rsid w:val="004127E8"/>
    <w:rsid w:val="00412813"/>
    <w:rsid w:val="00412E00"/>
    <w:rsid w:val="004132EB"/>
    <w:rsid w:val="00413351"/>
    <w:rsid w:val="00414F82"/>
    <w:rsid w:val="00415629"/>
    <w:rsid w:val="0041584B"/>
    <w:rsid w:val="00415BF2"/>
    <w:rsid w:val="004162A7"/>
    <w:rsid w:val="00416478"/>
    <w:rsid w:val="0041658E"/>
    <w:rsid w:val="0041701A"/>
    <w:rsid w:val="00417027"/>
    <w:rsid w:val="00417071"/>
    <w:rsid w:val="00417182"/>
    <w:rsid w:val="0041737E"/>
    <w:rsid w:val="00417A3C"/>
    <w:rsid w:val="00417CF0"/>
    <w:rsid w:val="00417E78"/>
    <w:rsid w:val="00417FA2"/>
    <w:rsid w:val="004208F4"/>
    <w:rsid w:val="00420C10"/>
    <w:rsid w:val="00420CF4"/>
    <w:rsid w:val="004210EC"/>
    <w:rsid w:val="004235AD"/>
    <w:rsid w:val="004235F2"/>
    <w:rsid w:val="00423997"/>
    <w:rsid w:val="00423AAA"/>
    <w:rsid w:val="00424554"/>
    <w:rsid w:val="00424629"/>
    <w:rsid w:val="004248A8"/>
    <w:rsid w:val="00425683"/>
    <w:rsid w:val="004256AD"/>
    <w:rsid w:val="00425C5E"/>
    <w:rsid w:val="004265B7"/>
    <w:rsid w:val="00426A41"/>
    <w:rsid w:val="00426A96"/>
    <w:rsid w:val="00427087"/>
    <w:rsid w:val="0042723F"/>
    <w:rsid w:val="00427C5F"/>
    <w:rsid w:val="00427D42"/>
    <w:rsid w:val="00430038"/>
    <w:rsid w:val="0043052F"/>
    <w:rsid w:val="004313ED"/>
    <w:rsid w:val="00431DFA"/>
    <w:rsid w:val="00432FBA"/>
    <w:rsid w:val="0043372F"/>
    <w:rsid w:val="00433E4D"/>
    <w:rsid w:val="004348C9"/>
    <w:rsid w:val="00434BA3"/>
    <w:rsid w:val="00434D28"/>
    <w:rsid w:val="0043598E"/>
    <w:rsid w:val="00435B3E"/>
    <w:rsid w:val="00435B48"/>
    <w:rsid w:val="004369EC"/>
    <w:rsid w:val="00436EC9"/>
    <w:rsid w:val="00436FE9"/>
    <w:rsid w:val="00437A90"/>
    <w:rsid w:val="00437EC0"/>
    <w:rsid w:val="00440A5D"/>
    <w:rsid w:val="00440C48"/>
    <w:rsid w:val="00440FE9"/>
    <w:rsid w:val="0044100F"/>
    <w:rsid w:val="004410BD"/>
    <w:rsid w:val="00442800"/>
    <w:rsid w:val="00444509"/>
    <w:rsid w:val="00444680"/>
    <w:rsid w:val="0044484F"/>
    <w:rsid w:val="00444E15"/>
    <w:rsid w:val="00445100"/>
    <w:rsid w:val="00445E0B"/>
    <w:rsid w:val="004464D4"/>
    <w:rsid w:val="00446C3B"/>
    <w:rsid w:val="00447C74"/>
    <w:rsid w:val="00450C6E"/>
    <w:rsid w:val="00450ED7"/>
    <w:rsid w:val="0045118A"/>
    <w:rsid w:val="00451428"/>
    <w:rsid w:val="00451674"/>
    <w:rsid w:val="00452229"/>
    <w:rsid w:val="00452249"/>
    <w:rsid w:val="00452AB1"/>
    <w:rsid w:val="00452C1C"/>
    <w:rsid w:val="00452D76"/>
    <w:rsid w:val="00454822"/>
    <w:rsid w:val="004552AB"/>
    <w:rsid w:val="00455630"/>
    <w:rsid w:val="00455780"/>
    <w:rsid w:val="00456413"/>
    <w:rsid w:val="00456476"/>
    <w:rsid w:val="0045676D"/>
    <w:rsid w:val="0045781B"/>
    <w:rsid w:val="00457C6D"/>
    <w:rsid w:val="00457E23"/>
    <w:rsid w:val="0046032F"/>
    <w:rsid w:val="00460716"/>
    <w:rsid w:val="00460820"/>
    <w:rsid w:val="00460BC1"/>
    <w:rsid w:val="00460FD8"/>
    <w:rsid w:val="004622ED"/>
    <w:rsid w:val="004623D9"/>
    <w:rsid w:val="004631C3"/>
    <w:rsid w:val="004636B2"/>
    <w:rsid w:val="004636FC"/>
    <w:rsid w:val="00463BDF"/>
    <w:rsid w:val="00464073"/>
    <w:rsid w:val="00464202"/>
    <w:rsid w:val="00464D93"/>
    <w:rsid w:val="00465186"/>
    <w:rsid w:val="00465252"/>
    <w:rsid w:val="004659A7"/>
    <w:rsid w:val="0046747F"/>
    <w:rsid w:val="00467819"/>
    <w:rsid w:val="00467850"/>
    <w:rsid w:val="00467E36"/>
    <w:rsid w:val="00470542"/>
    <w:rsid w:val="0047074F"/>
    <w:rsid w:val="00470821"/>
    <w:rsid w:val="004718DA"/>
    <w:rsid w:val="00471A0C"/>
    <w:rsid w:val="00472343"/>
    <w:rsid w:val="0047347D"/>
    <w:rsid w:val="0047356F"/>
    <w:rsid w:val="004739D3"/>
    <w:rsid w:val="00473E0A"/>
    <w:rsid w:val="00475125"/>
    <w:rsid w:val="00475384"/>
    <w:rsid w:val="004757BB"/>
    <w:rsid w:val="00475C6F"/>
    <w:rsid w:val="00476DB4"/>
    <w:rsid w:val="00477078"/>
    <w:rsid w:val="004771DA"/>
    <w:rsid w:val="004774D1"/>
    <w:rsid w:val="00480603"/>
    <w:rsid w:val="004811B9"/>
    <w:rsid w:val="004812A9"/>
    <w:rsid w:val="00481458"/>
    <w:rsid w:val="004816BC"/>
    <w:rsid w:val="00481A5C"/>
    <w:rsid w:val="00481BB3"/>
    <w:rsid w:val="004828B3"/>
    <w:rsid w:val="00482A63"/>
    <w:rsid w:val="00482EC9"/>
    <w:rsid w:val="004842DB"/>
    <w:rsid w:val="00484393"/>
    <w:rsid w:val="00484CBE"/>
    <w:rsid w:val="00484E1D"/>
    <w:rsid w:val="00485ABE"/>
    <w:rsid w:val="00485C96"/>
    <w:rsid w:val="00485D5B"/>
    <w:rsid w:val="00485EF8"/>
    <w:rsid w:val="004864EF"/>
    <w:rsid w:val="00486F62"/>
    <w:rsid w:val="004872F7"/>
    <w:rsid w:val="004877DE"/>
    <w:rsid w:val="00487D47"/>
    <w:rsid w:val="004901DB"/>
    <w:rsid w:val="00490B12"/>
    <w:rsid w:val="0049103A"/>
    <w:rsid w:val="004913C5"/>
    <w:rsid w:val="00491AAD"/>
    <w:rsid w:val="00492518"/>
    <w:rsid w:val="00493336"/>
    <w:rsid w:val="00493E57"/>
    <w:rsid w:val="0049463F"/>
    <w:rsid w:val="004950B8"/>
    <w:rsid w:val="00495B9A"/>
    <w:rsid w:val="00496947"/>
    <w:rsid w:val="00497187"/>
    <w:rsid w:val="00497949"/>
    <w:rsid w:val="00497991"/>
    <w:rsid w:val="00497BB4"/>
    <w:rsid w:val="00497F8C"/>
    <w:rsid w:val="004A0211"/>
    <w:rsid w:val="004A0E39"/>
    <w:rsid w:val="004A110A"/>
    <w:rsid w:val="004A1C09"/>
    <w:rsid w:val="004A1E96"/>
    <w:rsid w:val="004A266C"/>
    <w:rsid w:val="004A2747"/>
    <w:rsid w:val="004A2905"/>
    <w:rsid w:val="004A38E1"/>
    <w:rsid w:val="004A39D5"/>
    <w:rsid w:val="004A3B1E"/>
    <w:rsid w:val="004A3BED"/>
    <w:rsid w:val="004A3BF3"/>
    <w:rsid w:val="004A4B34"/>
    <w:rsid w:val="004A5042"/>
    <w:rsid w:val="004A5948"/>
    <w:rsid w:val="004A67C9"/>
    <w:rsid w:val="004A6CB3"/>
    <w:rsid w:val="004A6CC7"/>
    <w:rsid w:val="004A6E8D"/>
    <w:rsid w:val="004A7206"/>
    <w:rsid w:val="004A75BF"/>
    <w:rsid w:val="004B010D"/>
    <w:rsid w:val="004B03C5"/>
    <w:rsid w:val="004B0572"/>
    <w:rsid w:val="004B0688"/>
    <w:rsid w:val="004B0B12"/>
    <w:rsid w:val="004B13B8"/>
    <w:rsid w:val="004B2D5C"/>
    <w:rsid w:val="004B2E4D"/>
    <w:rsid w:val="004B2E9E"/>
    <w:rsid w:val="004B3321"/>
    <w:rsid w:val="004B34A9"/>
    <w:rsid w:val="004B3BAE"/>
    <w:rsid w:val="004B3DA9"/>
    <w:rsid w:val="004B3F8A"/>
    <w:rsid w:val="004B3FF6"/>
    <w:rsid w:val="004B4778"/>
    <w:rsid w:val="004B4DD1"/>
    <w:rsid w:val="004B521C"/>
    <w:rsid w:val="004B5E8E"/>
    <w:rsid w:val="004B6702"/>
    <w:rsid w:val="004B68B6"/>
    <w:rsid w:val="004B6D10"/>
    <w:rsid w:val="004B7309"/>
    <w:rsid w:val="004B7354"/>
    <w:rsid w:val="004C03AA"/>
    <w:rsid w:val="004C04F3"/>
    <w:rsid w:val="004C07D8"/>
    <w:rsid w:val="004C0830"/>
    <w:rsid w:val="004C0DBC"/>
    <w:rsid w:val="004C1926"/>
    <w:rsid w:val="004C1B22"/>
    <w:rsid w:val="004C24DF"/>
    <w:rsid w:val="004C254E"/>
    <w:rsid w:val="004C2623"/>
    <w:rsid w:val="004C2D99"/>
    <w:rsid w:val="004C35AF"/>
    <w:rsid w:val="004C385B"/>
    <w:rsid w:val="004C3A22"/>
    <w:rsid w:val="004C3BB1"/>
    <w:rsid w:val="004C46BA"/>
    <w:rsid w:val="004C4B11"/>
    <w:rsid w:val="004C4EB0"/>
    <w:rsid w:val="004C5B5F"/>
    <w:rsid w:val="004C5DFB"/>
    <w:rsid w:val="004C67B4"/>
    <w:rsid w:val="004C71AF"/>
    <w:rsid w:val="004C72AD"/>
    <w:rsid w:val="004C781F"/>
    <w:rsid w:val="004C7B6C"/>
    <w:rsid w:val="004D0F66"/>
    <w:rsid w:val="004D0FB4"/>
    <w:rsid w:val="004D160B"/>
    <w:rsid w:val="004D1713"/>
    <w:rsid w:val="004D1975"/>
    <w:rsid w:val="004D1C8D"/>
    <w:rsid w:val="004D2B66"/>
    <w:rsid w:val="004D2B79"/>
    <w:rsid w:val="004D2E9B"/>
    <w:rsid w:val="004D3755"/>
    <w:rsid w:val="004D40B1"/>
    <w:rsid w:val="004D4F06"/>
    <w:rsid w:val="004D51CD"/>
    <w:rsid w:val="004D64AC"/>
    <w:rsid w:val="004D6B6C"/>
    <w:rsid w:val="004D711C"/>
    <w:rsid w:val="004D7C12"/>
    <w:rsid w:val="004E0742"/>
    <w:rsid w:val="004E0B3F"/>
    <w:rsid w:val="004E0C66"/>
    <w:rsid w:val="004E0E5D"/>
    <w:rsid w:val="004E0ED4"/>
    <w:rsid w:val="004E114F"/>
    <w:rsid w:val="004E1824"/>
    <w:rsid w:val="004E18A5"/>
    <w:rsid w:val="004E1E02"/>
    <w:rsid w:val="004E20E7"/>
    <w:rsid w:val="004E23C3"/>
    <w:rsid w:val="004E36C2"/>
    <w:rsid w:val="004E3F99"/>
    <w:rsid w:val="004E417B"/>
    <w:rsid w:val="004E41E2"/>
    <w:rsid w:val="004E4288"/>
    <w:rsid w:val="004E48A9"/>
    <w:rsid w:val="004E5367"/>
    <w:rsid w:val="004E5750"/>
    <w:rsid w:val="004E5EAD"/>
    <w:rsid w:val="004E60AF"/>
    <w:rsid w:val="004E6451"/>
    <w:rsid w:val="004E6F5D"/>
    <w:rsid w:val="004E7891"/>
    <w:rsid w:val="004E7CFF"/>
    <w:rsid w:val="004E7D75"/>
    <w:rsid w:val="004F04DC"/>
    <w:rsid w:val="004F0BEC"/>
    <w:rsid w:val="004F1FCC"/>
    <w:rsid w:val="004F26D4"/>
    <w:rsid w:val="004F4761"/>
    <w:rsid w:val="004F4F20"/>
    <w:rsid w:val="004F503C"/>
    <w:rsid w:val="004F576D"/>
    <w:rsid w:val="004F5A16"/>
    <w:rsid w:val="004F5DE7"/>
    <w:rsid w:val="004F60D1"/>
    <w:rsid w:val="004F6555"/>
    <w:rsid w:val="004F6792"/>
    <w:rsid w:val="00500793"/>
    <w:rsid w:val="00500882"/>
    <w:rsid w:val="00500EAA"/>
    <w:rsid w:val="00501145"/>
    <w:rsid w:val="005021E4"/>
    <w:rsid w:val="00502347"/>
    <w:rsid w:val="005027BC"/>
    <w:rsid w:val="00502EE8"/>
    <w:rsid w:val="005037F6"/>
    <w:rsid w:val="00504AB5"/>
    <w:rsid w:val="00505265"/>
    <w:rsid w:val="0050553E"/>
    <w:rsid w:val="00505D5E"/>
    <w:rsid w:val="005061A0"/>
    <w:rsid w:val="00506670"/>
    <w:rsid w:val="005066CE"/>
    <w:rsid w:val="0050687D"/>
    <w:rsid w:val="00506DD0"/>
    <w:rsid w:val="00507100"/>
    <w:rsid w:val="005078DC"/>
    <w:rsid w:val="0050798B"/>
    <w:rsid w:val="00507A99"/>
    <w:rsid w:val="00507B98"/>
    <w:rsid w:val="0051128F"/>
    <w:rsid w:val="00511622"/>
    <w:rsid w:val="00511B77"/>
    <w:rsid w:val="00511EBA"/>
    <w:rsid w:val="005132F4"/>
    <w:rsid w:val="0051359F"/>
    <w:rsid w:val="00513A40"/>
    <w:rsid w:val="00513C13"/>
    <w:rsid w:val="0051435E"/>
    <w:rsid w:val="0051475B"/>
    <w:rsid w:val="0051480B"/>
    <w:rsid w:val="00514F53"/>
    <w:rsid w:val="00514F86"/>
    <w:rsid w:val="005150CD"/>
    <w:rsid w:val="00515D02"/>
    <w:rsid w:val="00516DE5"/>
    <w:rsid w:val="00520199"/>
    <w:rsid w:val="0052028B"/>
    <w:rsid w:val="0052043E"/>
    <w:rsid w:val="00520A3B"/>
    <w:rsid w:val="00520B55"/>
    <w:rsid w:val="00520CD6"/>
    <w:rsid w:val="00520EC2"/>
    <w:rsid w:val="0052125E"/>
    <w:rsid w:val="005232C9"/>
    <w:rsid w:val="0052332B"/>
    <w:rsid w:val="005241D4"/>
    <w:rsid w:val="0052424A"/>
    <w:rsid w:val="00524F82"/>
    <w:rsid w:val="00524F87"/>
    <w:rsid w:val="005251A5"/>
    <w:rsid w:val="00525CF2"/>
    <w:rsid w:val="00525ECC"/>
    <w:rsid w:val="00526063"/>
    <w:rsid w:val="005266DC"/>
    <w:rsid w:val="00527296"/>
    <w:rsid w:val="00527AE3"/>
    <w:rsid w:val="00527BD7"/>
    <w:rsid w:val="0053016D"/>
    <w:rsid w:val="00530378"/>
    <w:rsid w:val="00530B15"/>
    <w:rsid w:val="00531831"/>
    <w:rsid w:val="005324D1"/>
    <w:rsid w:val="00533019"/>
    <w:rsid w:val="005331D0"/>
    <w:rsid w:val="00533785"/>
    <w:rsid w:val="00533A25"/>
    <w:rsid w:val="00534B0C"/>
    <w:rsid w:val="00534BD5"/>
    <w:rsid w:val="00534D95"/>
    <w:rsid w:val="005355CC"/>
    <w:rsid w:val="00535A42"/>
    <w:rsid w:val="005363B2"/>
    <w:rsid w:val="005363C9"/>
    <w:rsid w:val="0053680B"/>
    <w:rsid w:val="00536978"/>
    <w:rsid w:val="00536D40"/>
    <w:rsid w:val="005373AE"/>
    <w:rsid w:val="005373E6"/>
    <w:rsid w:val="0053789B"/>
    <w:rsid w:val="005408DB"/>
    <w:rsid w:val="0054095A"/>
    <w:rsid w:val="00540E06"/>
    <w:rsid w:val="00541567"/>
    <w:rsid w:val="00541E74"/>
    <w:rsid w:val="00542702"/>
    <w:rsid w:val="0054285E"/>
    <w:rsid w:val="00543B9D"/>
    <w:rsid w:val="00544141"/>
    <w:rsid w:val="00544B2A"/>
    <w:rsid w:val="00544D94"/>
    <w:rsid w:val="005456BF"/>
    <w:rsid w:val="005459C1"/>
    <w:rsid w:val="00545D58"/>
    <w:rsid w:val="005462B5"/>
    <w:rsid w:val="00546E0D"/>
    <w:rsid w:val="005471AD"/>
    <w:rsid w:val="00547402"/>
    <w:rsid w:val="00547BAD"/>
    <w:rsid w:val="00547C41"/>
    <w:rsid w:val="00547C42"/>
    <w:rsid w:val="005502D8"/>
    <w:rsid w:val="0055047B"/>
    <w:rsid w:val="00550554"/>
    <w:rsid w:val="00550B45"/>
    <w:rsid w:val="0055134C"/>
    <w:rsid w:val="00551B37"/>
    <w:rsid w:val="00551EE8"/>
    <w:rsid w:val="00552356"/>
    <w:rsid w:val="0055275B"/>
    <w:rsid w:val="00552AFF"/>
    <w:rsid w:val="00552C59"/>
    <w:rsid w:val="005543C2"/>
    <w:rsid w:val="0055447F"/>
    <w:rsid w:val="00554C87"/>
    <w:rsid w:val="005552CC"/>
    <w:rsid w:val="005554D7"/>
    <w:rsid w:val="005555B3"/>
    <w:rsid w:val="005555C5"/>
    <w:rsid w:val="005555D7"/>
    <w:rsid w:val="0055608C"/>
    <w:rsid w:val="005567C0"/>
    <w:rsid w:val="00557636"/>
    <w:rsid w:val="0056062E"/>
    <w:rsid w:val="00560B34"/>
    <w:rsid w:val="00560F4D"/>
    <w:rsid w:val="00561284"/>
    <w:rsid w:val="00563660"/>
    <w:rsid w:val="005636BD"/>
    <w:rsid w:val="00564BD3"/>
    <w:rsid w:val="0056508E"/>
    <w:rsid w:val="00565930"/>
    <w:rsid w:val="00565B6D"/>
    <w:rsid w:val="00566254"/>
    <w:rsid w:val="0056664F"/>
    <w:rsid w:val="00566B5B"/>
    <w:rsid w:val="00567198"/>
    <w:rsid w:val="00567DD2"/>
    <w:rsid w:val="0057099E"/>
    <w:rsid w:val="0057112B"/>
    <w:rsid w:val="0057166E"/>
    <w:rsid w:val="005719A4"/>
    <w:rsid w:val="00571EBA"/>
    <w:rsid w:val="005723D9"/>
    <w:rsid w:val="0057240A"/>
    <w:rsid w:val="005729BC"/>
    <w:rsid w:val="00572C7B"/>
    <w:rsid w:val="00573475"/>
    <w:rsid w:val="00573732"/>
    <w:rsid w:val="00573773"/>
    <w:rsid w:val="00573E6C"/>
    <w:rsid w:val="00573EF0"/>
    <w:rsid w:val="00574534"/>
    <w:rsid w:val="00575EDC"/>
    <w:rsid w:val="00575F3B"/>
    <w:rsid w:val="00576EC6"/>
    <w:rsid w:val="00577ED0"/>
    <w:rsid w:val="005800F2"/>
    <w:rsid w:val="0058019E"/>
    <w:rsid w:val="00580544"/>
    <w:rsid w:val="00580764"/>
    <w:rsid w:val="00580947"/>
    <w:rsid w:val="00580FDF"/>
    <w:rsid w:val="00581F08"/>
    <w:rsid w:val="0058211C"/>
    <w:rsid w:val="0058250A"/>
    <w:rsid w:val="005828A9"/>
    <w:rsid w:val="00582E11"/>
    <w:rsid w:val="00583421"/>
    <w:rsid w:val="00583DEB"/>
    <w:rsid w:val="00584C0D"/>
    <w:rsid w:val="00584F43"/>
    <w:rsid w:val="00584F96"/>
    <w:rsid w:val="0058511B"/>
    <w:rsid w:val="00586023"/>
    <w:rsid w:val="00586897"/>
    <w:rsid w:val="005868EB"/>
    <w:rsid w:val="00586D65"/>
    <w:rsid w:val="005876CC"/>
    <w:rsid w:val="005876FA"/>
    <w:rsid w:val="00587F7E"/>
    <w:rsid w:val="005906F2"/>
    <w:rsid w:val="00590FC7"/>
    <w:rsid w:val="0059112A"/>
    <w:rsid w:val="005919D3"/>
    <w:rsid w:val="00591ADF"/>
    <w:rsid w:val="00591D34"/>
    <w:rsid w:val="00591EE5"/>
    <w:rsid w:val="0059218F"/>
    <w:rsid w:val="00592307"/>
    <w:rsid w:val="005930D4"/>
    <w:rsid w:val="00593B3D"/>
    <w:rsid w:val="00593C5A"/>
    <w:rsid w:val="00593E31"/>
    <w:rsid w:val="0059427C"/>
    <w:rsid w:val="005942F6"/>
    <w:rsid w:val="0059467E"/>
    <w:rsid w:val="005949C4"/>
    <w:rsid w:val="00594B54"/>
    <w:rsid w:val="00595511"/>
    <w:rsid w:val="00595978"/>
    <w:rsid w:val="00595ACE"/>
    <w:rsid w:val="00595D74"/>
    <w:rsid w:val="00595E22"/>
    <w:rsid w:val="00595EDE"/>
    <w:rsid w:val="00596AEC"/>
    <w:rsid w:val="00596EDD"/>
    <w:rsid w:val="00597367"/>
    <w:rsid w:val="005977EF"/>
    <w:rsid w:val="00597D98"/>
    <w:rsid w:val="00597E9E"/>
    <w:rsid w:val="005A04D8"/>
    <w:rsid w:val="005A0B15"/>
    <w:rsid w:val="005A11DB"/>
    <w:rsid w:val="005A1F6D"/>
    <w:rsid w:val="005A2097"/>
    <w:rsid w:val="005A29FC"/>
    <w:rsid w:val="005A39BE"/>
    <w:rsid w:val="005A49CD"/>
    <w:rsid w:val="005A4F4B"/>
    <w:rsid w:val="005A592B"/>
    <w:rsid w:val="005A5E5E"/>
    <w:rsid w:val="005A62A2"/>
    <w:rsid w:val="005A63FA"/>
    <w:rsid w:val="005A71DF"/>
    <w:rsid w:val="005A7FBA"/>
    <w:rsid w:val="005B13E2"/>
    <w:rsid w:val="005B16AB"/>
    <w:rsid w:val="005B1984"/>
    <w:rsid w:val="005B19B7"/>
    <w:rsid w:val="005B1FCA"/>
    <w:rsid w:val="005B2574"/>
    <w:rsid w:val="005B2767"/>
    <w:rsid w:val="005B2866"/>
    <w:rsid w:val="005B3484"/>
    <w:rsid w:val="005B3749"/>
    <w:rsid w:val="005B3970"/>
    <w:rsid w:val="005B421D"/>
    <w:rsid w:val="005B4974"/>
    <w:rsid w:val="005B4FFF"/>
    <w:rsid w:val="005B53C0"/>
    <w:rsid w:val="005B59F4"/>
    <w:rsid w:val="005B7740"/>
    <w:rsid w:val="005B7BF5"/>
    <w:rsid w:val="005B7E39"/>
    <w:rsid w:val="005C0155"/>
    <w:rsid w:val="005C01D0"/>
    <w:rsid w:val="005C02CF"/>
    <w:rsid w:val="005C0575"/>
    <w:rsid w:val="005C067C"/>
    <w:rsid w:val="005C08DA"/>
    <w:rsid w:val="005C0952"/>
    <w:rsid w:val="005C0F1C"/>
    <w:rsid w:val="005C14F5"/>
    <w:rsid w:val="005C180F"/>
    <w:rsid w:val="005C2233"/>
    <w:rsid w:val="005C2BD4"/>
    <w:rsid w:val="005C2F6D"/>
    <w:rsid w:val="005C36DA"/>
    <w:rsid w:val="005C3ED8"/>
    <w:rsid w:val="005C3FA4"/>
    <w:rsid w:val="005C4C85"/>
    <w:rsid w:val="005C5744"/>
    <w:rsid w:val="005C5FD2"/>
    <w:rsid w:val="005C6080"/>
    <w:rsid w:val="005C618C"/>
    <w:rsid w:val="005C618E"/>
    <w:rsid w:val="005C744C"/>
    <w:rsid w:val="005C7847"/>
    <w:rsid w:val="005C7FF5"/>
    <w:rsid w:val="005D039E"/>
    <w:rsid w:val="005D0D65"/>
    <w:rsid w:val="005D0D99"/>
    <w:rsid w:val="005D1304"/>
    <w:rsid w:val="005D136A"/>
    <w:rsid w:val="005D1444"/>
    <w:rsid w:val="005D19E9"/>
    <w:rsid w:val="005D2940"/>
    <w:rsid w:val="005D3CCF"/>
    <w:rsid w:val="005D3F91"/>
    <w:rsid w:val="005D4281"/>
    <w:rsid w:val="005D4AA3"/>
    <w:rsid w:val="005D5A2E"/>
    <w:rsid w:val="005D5BCF"/>
    <w:rsid w:val="005D5DBA"/>
    <w:rsid w:val="005D754A"/>
    <w:rsid w:val="005D7781"/>
    <w:rsid w:val="005D782A"/>
    <w:rsid w:val="005D7C65"/>
    <w:rsid w:val="005E02F6"/>
    <w:rsid w:val="005E03CF"/>
    <w:rsid w:val="005E09A1"/>
    <w:rsid w:val="005E101A"/>
    <w:rsid w:val="005E16D0"/>
    <w:rsid w:val="005E1AD4"/>
    <w:rsid w:val="005E2128"/>
    <w:rsid w:val="005E2183"/>
    <w:rsid w:val="005E433D"/>
    <w:rsid w:val="005E48F8"/>
    <w:rsid w:val="005E49DA"/>
    <w:rsid w:val="005E4CA9"/>
    <w:rsid w:val="005E5065"/>
    <w:rsid w:val="005E51F8"/>
    <w:rsid w:val="005E5C68"/>
    <w:rsid w:val="005E6340"/>
    <w:rsid w:val="005E6360"/>
    <w:rsid w:val="005E651B"/>
    <w:rsid w:val="005E6760"/>
    <w:rsid w:val="005E70D3"/>
    <w:rsid w:val="005E799E"/>
    <w:rsid w:val="005F027D"/>
    <w:rsid w:val="005F0B89"/>
    <w:rsid w:val="005F0D72"/>
    <w:rsid w:val="005F11DD"/>
    <w:rsid w:val="005F1CBF"/>
    <w:rsid w:val="005F2166"/>
    <w:rsid w:val="005F21B3"/>
    <w:rsid w:val="005F2DF1"/>
    <w:rsid w:val="005F3D1A"/>
    <w:rsid w:val="005F4840"/>
    <w:rsid w:val="005F48A2"/>
    <w:rsid w:val="005F4CFD"/>
    <w:rsid w:val="005F530C"/>
    <w:rsid w:val="005F58BA"/>
    <w:rsid w:val="005F5F55"/>
    <w:rsid w:val="005F62D1"/>
    <w:rsid w:val="005F6407"/>
    <w:rsid w:val="005F6824"/>
    <w:rsid w:val="005F6828"/>
    <w:rsid w:val="005F6A6B"/>
    <w:rsid w:val="005F6C54"/>
    <w:rsid w:val="005F7127"/>
    <w:rsid w:val="005F72E4"/>
    <w:rsid w:val="005F73E9"/>
    <w:rsid w:val="005F75AD"/>
    <w:rsid w:val="005F7C8A"/>
    <w:rsid w:val="0060008D"/>
    <w:rsid w:val="00601399"/>
    <w:rsid w:val="006017A9"/>
    <w:rsid w:val="00601AD8"/>
    <w:rsid w:val="0060251E"/>
    <w:rsid w:val="00602F8D"/>
    <w:rsid w:val="00602FE9"/>
    <w:rsid w:val="00603292"/>
    <w:rsid w:val="006032C0"/>
    <w:rsid w:val="00604D98"/>
    <w:rsid w:val="00604F19"/>
    <w:rsid w:val="006056DC"/>
    <w:rsid w:val="0060573F"/>
    <w:rsid w:val="0060576C"/>
    <w:rsid w:val="00605CBA"/>
    <w:rsid w:val="006060B2"/>
    <w:rsid w:val="00606EE4"/>
    <w:rsid w:val="00606FEC"/>
    <w:rsid w:val="00610360"/>
    <w:rsid w:val="006113AB"/>
    <w:rsid w:val="00611645"/>
    <w:rsid w:val="00611EBE"/>
    <w:rsid w:val="00612686"/>
    <w:rsid w:val="00612B32"/>
    <w:rsid w:val="00612B57"/>
    <w:rsid w:val="0061302E"/>
    <w:rsid w:val="006131D9"/>
    <w:rsid w:val="00613321"/>
    <w:rsid w:val="00613BB4"/>
    <w:rsid w:val="00613C65"/>
    <w:rsid w:val="00614214"/>
    <w:rsid w:val="006157F8"/>
    <w:rsid w:val="00615A01"/>
    <w:rsid w:val="00616573"/>
    <w:rsid w:val="00616616"/>
    <w:rsid w:val="006172ED"/>
    <w:rsid w:val="00617345"/>
    <w:rsid w:val="00617488"/>
    <w:rsid w:val="006205EE"/>
    <w:rsid w:val="00620D33"/>
    <w:rsid w:val="00620D7F"/>
    <w:rsid w:val="00622FBF"/>
    <w:rsid w:val="0062303A"/>
    <w:rsid w:val="00623B52"/>
    <w:rsid w:val="00624233"/>
    <w:rsid w:val="00624C9C"/>
    <w:rsid w:val="00624E56"/>
    <w:rsid w:val="006251D6"/>
    <w:rsid w:val="0062542E"/>
    <w:rsid w:val="0062550A"/>
    <w:rsid w:val="00625D74"/>
    <w:rsid w:val="00626A42"/>
    <w:rsid w:val="006279B7"/>
    <w:rsid w:val="00630BC7"/>
    <w:rsid w:val="00631103"/>
    <w:rsid w:val="006317B7"/>
    <w:rsid w:val="006320EB"/>
    <w:rsid w:val="006323C7"/>
    <w:rsid w:val="0063394B"/>
    <w:rsid w:val="00633CD3"/>
    <w:rsid w:val="00633D9C"/>
    <w:rsid w:val="006348E1"/>
    <w:rsid w:val="00634A34"/>
    <w:rsid w:val="006352C4"/>
    <w:rsid w:val="00635B28"/>
    <w:rsid w:val="00635B50"/>
    <w:rsid w:val="00635CC4"/>
    <w:rsid w:val="0063603F"/>
    <w:rsid w:val="0063612D"/>
    <w:rsid w:val="00636334"/>
    <w:rsid w:val="00636395"/>
    <w:rsid w:val="00636488"/>
    <w:rsid w:val="006368C7"/>
    <w:rsid w:val="006371CE"/>
    <w:rsid w:val="00637737"/>
    <w:rsid w:val="00637806"/>
    <w:rsid w:val="00640713"/>
    <w:rsid w:val="00640F49"/>
    <w:rsid w:val="00641DF9"/>
    <w:rsid w:val="006429B6"/>
    <w:rsid w:val="00642DA9"/>
    <w:rsid w:val="00643C43"/>
    <w:rsid w:val="00643FE6"/>
    <w:rsid w:val="0064448A"/>
    <w:rsid w:val="00644569"/>
    <w:rsid w:val="006448BF"/>
    <w:rsid w:val="00644C1F"/>
    <w:rsid w:val="00644CF3"/>
    <w:rsid w:val="0064539B"/>
    <w:rsid w:val="006453C5"/>
    <w:rsid w:val="00645474"/>
    <w:rsid w:val="00645582"/>
    <w:rsid w:val="00646677"/>
    <w:rsid w:val="00646BB3"/>
    <w:rsid w:val="006470FE"/>
    <w:rsid w:val="00647F85"/>
    <w:rsid w:val="006503A8"/>
    <w:rsid w:val="00650514"/>
    <w:rsid w:val="006516BE"/>
    <w:rsid w:val="00651AAB"/>
    <w:rsid w:val="00652ACA"/>
    <w:rsid w:val="00653242"/>
    <w:rsid w:val="00653339"/>
    <w:rsid w:val="006533F3"/>
    <w:rsid w:val="00653B93"/>
    <w:rsid w:val="00653EF1"/>
    <w:rsid w:val="00654BA2"/>
    <w:rsid w:val="00654FFE"/>
    <w:rsid w:val="006559AF"/>
    <w:rsid w:val="00655E9D"/>
    <w:rsid w:val="006566A3"/>
    <w:rsid w:val="00656734"/>
    <w:rsid w:val="00656968"/>
    <w:rsid w:val="00656A7E"/>
    <w:rsid w:val="00657254"/>
    <w:rsid w:val="00657856"/>
    <w:rsid w:val="00657BC2"/>
    <w:rsid w:val="00661009"/>
    <w:rsid w:val="00661048"/>
    <w:rsid w:val="006616A3"/>
    <w:rsid w:val="0066257D"/>
    <w:rsid w:val="00662807"/>
    <w:rsid w:val="0066318B"/>
    <w:rsid w:val="00663848"/>
    <w:rsid w:val="0066496E"/>
    <w:rsid w:val="00664E2C"/>
    <w:rsid w:val="0066649A"/>
    <w:rsid w:val="00666F46"/>
    <w:rsid w:val="00667204"/>
    <w:rsid w:val="0067010A"/>
    <w:rsid w:val="006705B6"/>
    <w:rsid w:val="00670926"/>
    <w:rsid w:val="00670B72"/>
    <w:rsid w:val="0067101B"/>
    <w:rsid w:val="00671053"/>
    <w:rsid w:val="00671101"/>
    <w:rsid w:val="00671E1A"/>
    <w:rsid w:val="00672031"/>
    <w:rsid w:val="006728E5"/>
    <w:rsid w:val="00672EC1"/>
    <w:rsid w:val="006733F1"/>
    <w:rsid w:val="006740C6"/>
    <w:rsid w:val="00674967"/>
    <w:rsid w:val="006755AE"/>
    <w:rsid w:val="00676D5A"/>
    <w:rsid w:val="006772B3"/>
    <w:rsid w:val="0067763C"/>
    <w:rsid w:val="00677E1E"/>
    <w:rsid w:val="00680E59"/>
    <w:rsid w:val="00681D15"/>
    <w:rsid w:val="00681FA6"/>
    <w:rsid w:val="006820CC"/>
    <w:rsid w:val="006823FB"/>
    <w:rsid w:val="006826E5"/>
    <w:rsid w:val="00683E70"/>
    <w:rsid w:val="00684538"/>
    <w:rsid w:val="0068471D"/>
    <w:rsid w:val="00684DF3"/>
    <w:rsid w:val="006854F6"/>
    <w:rsid w:val="00685BC8"/>
    <w:rsid w:val="0068628E"/>
    <w:rsid w:val="00686731"/>
    <w:rsid w:val="00686E7B"/>
    <w:rsid w:val="00687325"/>
    <w:rsid w:val="00687A4D"/>
    <w:rsid w:val="006905FB"/>
    <w:rsid w:val="006906AE"/>
    <w:rsid w:val="00691221"/>
    <w:rsid w:val="00691C2D"/>
    <w:rsid w:val="00692C1D"/>
    <w:rsid w:val="00692C57"/>
    <w:rsid w:val="00692D4D"/>
    <w:rsid w:val="00693643"/>
    <w:rsid w:val="00693B9D"/>
    <w:rsid w:val="00694499"/>
    <w:rsid w:val="00694C38"/>
    <w:rsid w:val="00694D5F"/>
    <w:rsid w:val="00695181"/>
    <w:rsid w:val="00695896"/>
    <w:rsid w:val="00696491"/>
    <w:rsid w:val="00696A9A"/>
    <w:rsid w:val="00696D27"/>
    <w:rsid w:val="00697000"/>
    <w:rsid w:val="006970D9"/>
    <w:rsid w:val="00697ED2"/>
    <w:rsid w:val="006A005C"/>
    <w:rsid w:val="006A0C0C"/>
    <w:rsid w:val="006A0D88"/>
    <w:rsid w:val="006A22F3"/>
    <w:rsid w:val="006A2609"/>
    <w:rsid w:val="006A2D2D"/>
    <w:rsid w:val="006A2E14"/>
    <w:rsid w:val="006A2FA2"/>
    <w:rsid w:val="006A404F"/>
    <w:rsid w:val="006A4257"/>
    <w:rsid w:val="006A4638"/>
    <w:rsid w:val="006A5069"/>
    <w:rsid w:val="006A5AC9"/>
    <w:rsid w:val="006A5E09"/>
    <w:rsid w:val="006A60C8"/>
    <w:rsid w:val="006A706D"/>
    <w:rsid w:val="006A7701"/>
    <w:rsid w:val="006A77FC"/>
    <w:rsid w:val="006B013C"/>
    <w:rsid w:val="006B024D"/>
    <w:rsid w:val="006B02EC"/>
    <w:rsid w:val="006B0A17"/>
    <w:rsid w:val="006B0BAD"/>
    <w:rsid w:val="006B15AA"/>
    <w:rsid w:val="006B1BAF"/>
    <w:rsid w:val="006B22EF"/>
    <w:rsid w:val="006B2B31"/>
    <w:rsid w:val="006B2B3D"/>
    <w:rsid w:val="006B2C0C"/>
    <w:rsid w:val="006B3063"/>
    <w:rsid w:val="006B34A2"/>
    <w:rsid w:val="006B4B8B"/>
    <w:rsid w:val="006B4C34"/>
    <w:rsid w:val="006B5036"/>
    <w:rsid w:val="006B5BDF"/>
    <w:rsid w:val="006B6BD1"/>
    <w:rsid w:val="006B6C2F"/>
    <w:rsid w:val="006B6D6A"/>
    <w:rsid w:val="006B7617"/>
    <w:rsid w:val="006C0414"/>
    <w:rsid w:val="006C096F"/>
    <w:rsid w:val="006C0A34"/>
    <w:rsid w:val="006C0D0E"/>
    <w:rsid w:val="006C0FC5"/>
    <w:rsid w:val="006C1188"/>
    <w:rsid w:val="006C1569"/>
    <w:rsid w:val="006C159D"/>
    <w:rsid w:val="006C1AC3"/>
    <w:rsid w:val="006C2407"/>
    <w:rsid w:val="006C24F0"/>
    <w:rsid w:val="006C350A"/>
    <w:rsid w:val="006C372E"/>
    <w:rsid w:val="006C3977"/>
    <w:rsid w:val="006C39E3"/>
    <w:rsid w:val="006C3B28"/>
    <w:rsid w:val="006C4467"/>
    <w:rsid w:val="006C5943"/>
    <w:rsid w:val="006C674E"/>
    <w:rsid w:val="006C6781"/>
    <w:rsid w:val="006C68A7"/>
    <w:rsid w:val="006C6A4D"/>
    <w:rsid w:val="006C6C52"/>
    <w:rsid w:val="006C6E4C"/>
    <w:rsid w:val="006C7568"/>
    <w:rsid w:val="006D0A91"/>
    <w:rsid w:val="006D11CB"/>
    <w:rsid w:val="006D1208"/>
    <w:rsid w:val="006D13E4"/>
    <w:rsid w:val="006D1C9D"/>
    <w:rsid w:val="006D22D2"/>
    <w:rsid w:val="006D2F62"/>
    <w:rsid w:val="006D31F0"/>
    <w:rsid w:val="006D3305"/>
    <w:rsid w:val="006D3357"/>
    <w:rsid w:val="006D3811"/>
    <w:rsid w:val="006D3B4C"/>
    <w:rsid w:val="006D4370"/>
    <w:rsid w:val="006D4D2B"/>
    <w:rsid w:val="006D590B"/>
    <w:rsid w:val="006D59CB"/>
    <w:rsid w:val="006D5B2E"/>
    <w:rsid w:val="006D650D"/>
    <w:rsid w:val="006D6918"/>
    <w:rsid w:val="006D69DC"/>
    <w:rsid w:val="006D6CB8"/>
    <w:rsid w:val="006E0AAB"/>
    <w:rsid w:val="006E0B57"/>
    <w:rsid w:val="006E0B90"/>
    <w:rsid w:val="006E1151"/>
    <w:rsid w:val="006E1297"/>
    <w:rsid w:val="006E1417"/>
    <w:rsid w:val="006E174F"/>
    <w:rsid w:val="006E1FD1"/>
    <w:rsid w:val="006E2251"/>
    <w:rsid w:val="006E2613"/>
    <w:rsid w:val="006E2818"/>
    <w:rsid w:val="006E2C8B"/>
    <w:rsid w:val="006E2CC9"/>
    <w:rsid w:val="006E3400"/>
    <w:rsid w:val="006E35B2"/>
    <w:rsid w:val="006E3A06"/>
    <w:rsid w:val="006E4ACF"/>
    <w:rsid w:val="006E4E5B"/>
    <w:rsid w:val="006E571D"/>
    <w:rsid w:val="006E5D09"/>
    <w:rsid w:val="006E6414"/>
    <w:rsid w:val="006E6C87"/>
    <w:rsid w:val="006E6E9C"/>
    <w:rsid w:val="006E7546"/>
    <w:rsid w:val="006E7881"/>
    <w:rsid w:val="006E7902"/>
    <w:rsid w:val="006F0522"/>
    <w:rsid w:val="006F0BFF"/>
    <w:rsid w:val="006F147C"/>
    <w:rsid w:val="006F1589"/>
    <w:rsid w:val="006F194A"/>
    <w:rsid w:val="006F19D2"/>
    <w:rsid w:val="006F24C8"/>
    <w:rsid w:val="006F2F0C"/>
    <w:rsid w:val="006F494A"/>
    <w:rsid w:val="006F4C4A"/>
    <w:rsid w:val="006F4DFC"/>
    <w:rsid w:val="006F50B1"/>
    <w:rsid w:val="006F537B"/>
    <w:rsid w:val="006F58FD"/>
    <w:rsid w:val="006F64CB"/>
    <w:rsid w:val="006F7256"/>
    <w:rsid w:val="006F756D"/>
    <w:rsid w:val="006F75C0"/>
    <w:rsid w:val="006F772B"/>
    <w:rsid w:val="006F78FB"/>
    <w:rsid w:val="00700960"/>
    <w:rsid w:val="00700D6A"/>
    <w:rsid w:val="00701183"/>
    <w:rsid w:val="007018EA"/>
    <w:rsid w:val="00702722"/>
    <w:rsid w:val="00703630"/>
    <w:rsid w:val="00703B84"/>
    <w:rsid w:val="00703CAF"/>
    <w:rsid w:val="00703E0F"/>
    <w:rsid w:val="00703F5C"/>
    <w:rsid w:val="00703FFF"/>
    <w:rsid w:val="007048EE"/>
    <w:rsid w:val="00704F70"/>
    <w:rsid w:val="00705393"/>
    <w:rsid w:val="00705B1F"/>
    <w:rsid w:val="007071B8"/>
    <w:rsid w:val="00707DD8"/>
    <w:rsid w:val="007101D3"/>
    <w:rsid w:val="00710D0C"/>
    <w:rsid w:val="0071119E"/>
    <w:rsid w:val="00711959"/>
    <w:rsid w:val="00712898"/>
    <w:rsid w:val="00713A3F"/>
    <w:rsid w:val="00713AA7"/>
    <w:rsid w:val="00714253"/>
    <w:rsid w:val="00714562"/>
    <w:rsid w:val="007146DC"/>
    <w:rsid w:val="00714868"/>
    <w:rsid w:val="007164C3"/>
    <w:rsid w:val="007172B2"/>
    <w:rsid w:val="007173CA"/>
    <w:rsid w:val="007176EE"/>
    <w:rsid w:val="00717AAC"/>
    <w:rsid w:val="00720031"/>
    <w:rsid w:val="0072015E"/>
    <w:rsid w:val="007208AB"/>
    <w:rsid w:val="0072098F"/>
    <w:rsid w:val="00720ED0"/>
    <w:rsid w:val="0072177B"/>
    <w:rsid w:val="007223F4"/>
    <w:rsid w:val="00722491"/>
    <w:rsid w:val="00722A11"/>
    <w:rsid w:val="00722AFB"/>
    <w:rsid w:val="00722BC6"/>
    <w:rsid w:val="00722C4F"/>
    <w:rsid w:val="00722DA8"/>
    <w:rsid w:val="00723503"/>
    <w:rsid w:val="0072428A"/>
    <w:rsid w:val="00724357"/>
    <w:rsid w:val="0072481F"/>
    <w:rsid w:val="00724CAB"/>
    <w:rsid w:val="007254F2"/>
    <w:rsid w:val="0072578E"/>
    <w:rsid w:val="0072578F"/>
    <w:rsid w:val="007269B4"/>
    <w:rsid w:val="00726D17"/>
    <w:rsid w:val="00726FF0"/>
    <w:rsid w:val="007272EF"/>
    <w:rsid w:val="00727923"/>
    <w:rsid w:val="00727BB6"/>
    <w:rsid w:val="00727F98"/>
    <w:rsid w:val="00730166"/>
    <w:rsid w:val="00730436"/>
    <w:rsid w:val="00730BE9"/>
    <w:rsid w:val="00730F02"/>
    <w:rsid w:val="0073132B"/>
    <w:rsid w:val="00731695"/>
    <w:rsid w:val="00731B06"/>
    <w:rsid w:val="00731C16"/>
    <w:rsid w:val="00731C8B"/>
    <w:rsid w:val="00731E2E"/>
    <w:rsid w:val="00732015"/>
    <w:rsid w:val="00733050"/>
    <w:rsid w:val="00733475"/>
    <w:rsid w:val="00733DC7"/>
    <w:rsid w:val="00733FC1"/>
    <w:rsid w:val="0073417E"/>
    <w:rsid w:val="007343DD"/>
    <w:rsid w:val="00734C0A"/>
    <w:rsid w:val="007352F8"/>
    <w:rsid w:val="007355A9"/>
    <w:rsid w:val="007356F0"/>
    <w:rsid w:val="007358E9"/>
    <w:rsid w:val="00736341"/>
    <w:rsid w:val="00736AA9"/>
    <w:rsid w:val="00737E9E"/>
    <w:rsid w:val="0074007F"/>
    <w:rsid w:val="007400DE"/>
    <w:rsid w:val="0074023A"/>
    <w:rsid w:val="00740492"/>
    <w:rsid w:val="007406CC"/>
    <w:rsid w:val="0074218E"/>
    <w:rsid w:val="007422D8"/>
    <w:rsid w:val="00742412"/>
    <w:rsid w:val="0074276B"/>
    <w:rsid w:val="00742ABC"/>
    <w:rsid w:val="00742F14"/>
    <w:rsid w:val="007431A3"/>
    <w:rsid w:val="007433D6"/>
    <w:rsid w:val="007436C3"/>
    <w:rsid w:val="007439C1"/>
    <w:rsid w:val="00743ECC"/>
    <w:rsid w:val="007440C7"/>
    <w:rsid w:val="007457AD"/>
    <w:rsid w:val="00746243"/>
    <w:rsid w:val="00746D94"/>
    <w:rsid w:val="00747A89"/>
    <w:rsid w:val="00747C25"/>
    <w:rsid w:val="00747F74"/>
    <w:rsid w:val="0075364C"/>
    <w:rsid w:val="00753AAB"/>
    <w:rsid w:val="00754910"/>
    <w:rsid w:val="00754E58"/>
    <w:rsid w:val="00755B8E"/>
    <w:rsid w:val="00756330"/>
    <w:rsid w:val="00756CBD"/>
    <w:rsid w:val="007572E1"/>
    <w:rsid w:val="007575CA"/>
    <w:rsid w:val="0076036E"/>
    <w:rsid w:val="00760588"/>
    <w:rsid w:val="00760609"/>
    <w:rsid w:val="0076061C"/>
    <w:rsid w:val="0076165B"/>
    <w:rsid w:val="007618AD"/>
    <w:rsid w:val="00762E73"/>
    <w:rsid w:val="00762F14"/>
    <w:rsid w:val="00763753"/>
    <w:rsid w:val="00763B12"/>
    <w:rsid w:val="00764632"/>
    <w:rsid w:val="00764E5A"/>
    <w:rsid w:val="007657A2"/>
    <w:rsid w:val="007658C3"/>
    <w:rsid w:val="00765980"/>
    <w:rsid w:val="00765B45"/>
    <w:rsid w:val="00765FD1"/>
    <w:rsid w:val="00766956"/>
    <w:rsid w:val="00766A31"/>
    <w:rsid w:val="00766DE3"/>
    <w:rsid w:val="0077172F"/>
    <w:rsid w:val="00771EEE"/>
    <w:rsid w:val="00772426"/>
    <w:rsid w:val="00772650"/>
    <w:rsid w:val="00773CCB"/>
    <w:rsid w:val="007741D6"/>
    <w:rsid w:val="00774E50"/>
    <w:rsid w:val="007757D7"/>
    <w:rsid w:val="00775BD3"/>
    <w:rsid w:val="00775C1A"/>
    <w:rsid w:val="0077648F"/>
    <w:rsid w:val="007767E7"/>
    <w:rsid w:val="00776FDB"/>
    <w:rsid w:val="00777266"/>
    <w:rsid w:val="00777A73"/>
    <w:rsid w:val="00777BEB"/>
    <w:rsid w:val="0078028E"/>
    <w:rsid w:val="00780410"/>
    <w:rsid w:val="00780BEE"/>
    <w:rsid w:val="00781351"/>
    <w:rsid w:val="007815FA"/>
    <w:rsid w:val="007816CC"/>
    <w:rsid w:val="00781BD4"/>
    <w:rsid w:val="00781DDD"/>
    <w:rsid w:val="0078206A"/>
    <w:rsid w:val="00782557"/>
    <w:rsid w:val="007826A1"/>
    <w:rsid w:val="0078357C"/>
    <w:rsid w:val="007839CF"/>
    <w:rsid w:val="00783B93"/>
    <w:rsid w:val="00783BF9"/>
    <w:rsid w:val="00783F41"/>
    <w:rsid w:val="00783FE9"/>
    <w:rsid w:val="0078427B"/>
    <w:rsid w:val="007843B5"/>
    <w:rsid w:val="007845A1"/>
    <w:rsid w:val="00784B82"/>
    <w:rsid w:val="00784C2E"/>
    <w:rsid w:val="0078549E"/>
    <w:rsid w:val="007854F2"/>
    <w:rsid w:val="0078566F"/>
    <w:rsid w:val="00785BB0"/>
    <w:rsid w:val="0078653E"/>
    <w:rsid w:val="00787770"/>
    <w:rsid w:val="007903FF"/>
    <w:rsid w:val="00790407"/>
    <w:rsid w:val="007909D3"/>
    <w:rsid w:val="00790AFC"/>
    <w:rsid w:val="00790E00"/>
    <w:rsid w:val="00791056"/>
    <w:rsid w:val="007915C0"/>
    <w:rsid w:val="0079178B"/>
    <w:rsid w:val="00791DC3"/>
    <w:rsid w:val="00791DE0"/>
    <w:rsid w:val="00792944"/>
    <w:rsid w:val="00793304"/>
    <w:rsid w:val="0079375B"/>
    <w:rsid w:val="00794068"/>
    <w:rsid w:val="007945C9"/>
    <w:rsid w:val="00795842"/>
    <w:rsid w:val="007960FF"/>
    <w:rsid w:val="007967D6"/>
    <w:rsid w:val="00796F42"/>
    <w:rsid w:val="00797821"/>
    <w:rsid w:val="00797936"/>
    <w:rsid w:val="007A008F"/>
    <w:rsid w:val="007A041F"/>
    <w:rsid w:val="007A04CB"/>
    <w:rsid w:val="007A09FE"/>
    <w:rsid w:val="007A0CBF"/>
    <w:rsid w:val="007A1280"/>
    <w:rsid w:val="007A19F9"/>
    <w:rsid w:val="007A1ECF"/>
    <w:rsid w:val="007A275C"/>
    <w:rsid w:val="007A2840"/>
    <w:rsid w:val="007A2E18"/>
    <w:rsid w:val="007A3639"/>
    <w:rsid w:val="007A3B6D"/>
    <w:rsid w:val="007A4004"/>
    <w:rsid w:val="007A444D"/>
    <w:rsid w:val="007A54C2"/>
    <w:rsid w:val="007A5F1A"/>
    <w:rsid w:val="007A5F8C"/>
    <w:rsid w:val="007A61FE"/>
    <w:rsid w:val="007A7104"/>
    <w:rsid w:val="007A7197"/>
    <w:rsid w:val="007A72D0"/>
    <w:rsid w:val="007A7668"/>
    <w:rsid w:val="007A7BC3"/>
    <w:rsid w:val="007A7F36"/>
    <w:rsid w:val="007B0754"/>
    <w:rsid w:val="007B0916"/>
    <w:rsid w:val="007B0AAF"/>
    <w:rsid w:val="007B12BC"/>
    <w:rsid w:val="007B1674"/>
    <w:rsid w:val="007B17BD"/>
    <w:rsid w:val="007B197D"/>
    <w:rsid w:val="007B2352"/>
    <w:rsid w:val="007B2B1F"/>
    <w:rsid w:val="007B2FC2"/>
    <w:rsid w:val="007B311D"/>
    <w:rsid w:val="007B412E"/>
    <w:rsid w:val="007B4401"/>
    <w:rsid w:val="007B4857"/>
    <w:rsid w:val="007B4A3D"/>
    <w:rsid w:val="007B4A4E"/>
    <w:rsid w:val="007B5257"/>
    <w:rsid w:val="007B539C"/>
    <w:rsid w:val="007B61F0"/>
    <w:rsid w:val="007B68F5"/>
    <w:rsid w:val="007B6B18"/>
    <w:rsid w:val="007B713E"/>
    <w:rsid w:val="007C0B4E"/>
    <w:rsid w:val="007C2135"/>
    <w:rsid w:val="007C224F"/>
    <w:rsid w:val="007C2786"/>
    <w:rsid w:val="007C3039"/>
    <w:rsid w:val="007C37E9"/>
    <w:rsid w:val="007C3C85"/>
    <w:rsid w:val="007C3E8B"/>
    <w:rsid w:val="007C3F02"/>
    <w:rsid w:val="007C42C5"/>
    <w:rsid w:val="007C46EE"/>
    <w:rsid w:val="007C4D76"/>
    <w:rsid w:val="007C51C3"/>
    <w:rsid w:val="007C569B"/>
    <w:rsid w:val="007C599F"/>
    <w:rsid w:val="007C59F1"/>
    <w:rsid w:val="007C5FF7"/>
    <w:rsid w:val="007C7292"/>
    <w:rsid w:val="007C73F3"/>
    <w:rsid w:val="007C75B0"/>
    <w:rsid w:val="007C7850"/>
    <w:rsid w:val="007C7A60"/>
    <w:rsid w:val="007D0375"/>
    <w:rsid w:val="007D0430"/>
    <w:rsid w:val="007D04FD"/>
    <w:rsid w:val="007D0A82"/>
    <w:rsid w:val="007D0DFD"/>
    <w:rsid w:val="007D10F4"/>
    <w:rsid w:val="007D19A0"/>
    <w:rsid w:val="007D1E7F"/>
    <w:rsid w:val="007D2356"/>
    <w:rsid w:val="007D2535"/>
    <w:rsid w:val="007D2839"/>
    <w:rsid w:val="007D2AA9"/>
    <w:rsid w:val="007D2B66"/>
    <w:rsid w:val="007D2F94"/>
    <w:rsid w:val="007D37F8"/>
    <w:rsid w:val="007D4170"/>
    <w:rsid w:val="007D5A52"/>
    <w:rsid w:val="007D6009"/>
    <w:rsid w:val="007D62EB"/>
    <w:rsid w:val="007D649E"/>
    <w:rsid w:val="007D64AA"/>
    <w:rsid w:val="007D67E5"/>
    <w:rsid w:val="007D69FC"/>
    <w:rsid w:val="007D797B"/>
    <w:rsid w:val="007D7BEA"/>
    <w:rsid w:val="007E0963"/>
    <w:rsid w:val="007E0B45"/>
    <w:rsid w:val="007E0CD3"/>
    <w:rsid w:val="007E151F"/>
    <w:rsid w:val="007E2089"/>
    <w:rsid w:val="007E27B9"/>
    <w:rsid w:val="007E2BAC"/>
    <w:rsid w:val="007E2DFD"/>
    <w:rsid w:val="007E3156"/>
    <w:rsid w:val="007E3B1A"/>
    <w:rsid w:val="007E3FC3"/>
    <w:rsid w:val="007E416F"/>
    <w:rsid w:val="007E41F1"/>
    <w:rsid w:val="007E4447"/>
    <w:rsid w:val="007E47B3"/>
    <w:rsid w:val="007E4BD5"/>
    <w:rsid w:val="007E4D3C"/>
    <w:rsid w:val="007E50DC"/>
    <w:rsid w:val="007E5B7E"/>
    <w:rsid w:val="007E5E56"/>
    <w:rsid w:val="007E61C6"/>
    <w:rsid w:val="007E635B"/>
    <w:rsid w:val="007F0081"/>
    <w:rsid w:val="007F00DD"/>
    <w:rsid w:val="007F01E2"/>
    <w:rsid w:val="007F0220"/>
    <w:rsid w:val="007F11E1"/>
    <w:rsid w:val="007F2005"/>
    <w:rsid w:val="007F2DA5"/>
    <w:rsid w:val="007F30D5"/>
    <w:rsid w:val="007F31F1"/>
    <w:rsid w:val="007F4731"/>
    <w:rsid w:val="007F4D19"/>
    <w:rsid w:val="007F4D51"/>
    <w:rsid w:val="007F50A1"/>
    <w:rsid w:val="007F539D"/>
    <w:rsid w:val="007F54B6"/>
    <w:rsid w:val="007F64E4"/>
    <w:rsid w:val="007F6B11"/>
    <w:rsid w:val="007F6D92"/>
    <w:rsid w:val="007F6E64"/>
    <w:rsid w:val="007F7149"/>
    <w:rsid w:val="007F760C"/>
    <w:rsid w:val="0080067D"/>
    <w:rsid w:val="00801463"/>
    <w:rsid w:val="00801FA5"/>
    <w:rsid w:val="00802101"/>
    <w:rsid w:val="00802BA4"/>
    <w:rsid w:val="00802D2D"/>
    <w:rsid w:val="00802DE6"/>
    <w:rsid w:val="0080343D"/>
    <w:rsid w:val="0080369D"/>
    <w:rsid w:val="00804517"/>
    <w:rsid w:val="00804684"/>
    <w:rsid w:val="00804867"/>
    <w:rsid w:val="008048BD"/>
    <w:rsid w:val="00804BD6"/>
    <w:rsid w:val="00804CE3"/>
    <w:rsid w:val="008052AD"/>
    <w:rsid w:val="00805F22"/>
    <w:rsid w:val="008062CD"/>
    <w:rsid w:val="0080633C"/>
    <w:rsid w:val="008064BF"/>
    <w:rsid w:val="008069B7"/>
    <w:rsid w:val="008070A5"/>
    <w:rsid w:val="00807AA1"/>
    <w:rsid w:val="00807E7C"/>
    <w:rsid w:val="008100B5"/>
    <w:rsid w:val="0081016B"/>
    <w:rsid w:val="008108BB"/>
    <w:rsid w:val="00810E74"/>
    <w:rsid w:val="008110A5"/>
    <w:rsid w:val="0081239D"/>
    <w:rsid w:val="008126A7"/>
    <w:rsid w:val="00812A2D"/>
    <w:rsid w:val="00813190"/>
    <w:rsid w:val="008149C7"/>
    <w:rsid w:val="00814ABE"/>
    <w:rsid w:val="00814FDF"/>
    <w:rsid w:val="00815965"/>
    <w:rsid w:val="00815BD2"/>
    <w:rsid w:val="00815D7C"/>
    <w:rsid w:val="00815DEF"/>
    <w:rsid w:val="00816082"/>
    <w:rsid w:val="008164B3"/>
    <w:rsid w:val="00817326"/>
    <w:rsid w:val="00817523"/>
    <w:rsid w:val="0081789E"/>
    <w:rsid w:val="00817CCE"/>
    <w:rsid w:val="00820409"/>
    <w:rsid w:val="00821E1E"/>
    <w:rsid w:val="00822423"/>
    <w:rsid w:val="0082274A"/>
    <w:rsid w:val="008229B6"/>
    <w:rsid w:val="00822D51"/>
    <w:rsid w:val="00822E1F"/>
    <w:rsid w:val="00823072"/>
    <w:rsid w:val="008233DE"/>
    <w:rsid w:val="008234C1"/>
    <w:rsid w:val="00823D8A"/>
    <w:rsid w:val="00823E80"/>
    <w:rsid w:val="00823EFC"/>
    <w:rsid w:val="008240FF"/>
    <w:rsid w:val="008253B1"/>
    <w:rsid w:val="008253E8"/>
    <w:rsid w:val="00825552"/>
    <w:rsid w:val="008268AA"/>
    <w:rsid w:val="00826D19"/>
    <w:rsid w:val="00827B98"/>
    <w:rsid w:val="00827CAD"/>
    <w:rsid w:val="00827DDB"/>
    <w:rsid w:val="00830552"/>
    <w:rsid w:val="00830632"/>
    <w:rsid w:val="008314FD"/>
    <w:rsid w:val="0083190D"/>
    <w:rsid w:val="0083245D"/>
    <w:rsid w:val="00832F28"/>
    <w:rsid w:val="00832F36"/>
    <w:rsid w:val="00833109"/>
    <w:rsid w:val="008333D9"/>
    <w:rsid w:val="0083378A"/>
    <w:rsid w:val="00833C05"/>
    <w:rsid w:val="00833DE0"/>
    <w:rsid w:val="0083433C"/>
    <w:rsid w:val="00835161"/>
    <w:rsid w:val="00835E9F"/>
    <w:rsid w:val="00836162"/>
    <w:rsid w:val="008369D6"/>
    <w:rsid w:val="00836B12"/>
    <w:rsid w:val="008375B7"/>
    <w:rsid w:val="00837706"/>
    <w:rsid w:val="00837AAB"/>
    <w:rsid w:val="00837E82"/>
    <w:rsid w:val="00840843"/>
    <w:rsid w:val="00840C99"/>
    <w:rsid w:val="00840D31"/>
    <w:rsid w:val="00841271"/>
    <w:rsid w:val="00841594"/>
    <w:rsid w:val="00841A32"/>
    <w:rsid w:val="0084211E"/>
    <w:rsid w:val="008422AB"/>
    <w:rsid w:val="008427E7"/>
    <w:rsid w:val="00842A7A"/>
    <w:rsid w:val="00842D93"/>
    <w:rsid w:val="008438A5"/>
    <w:rsid w:val="00843A5D"/>
    <w:rsid w:val="00843BC2"/>
    <w:rsid w:val="008448A2"/>
    <w:rsid w:val="00845289"/>
    <w:rsid w:val="008452FC"/>
    <w:rsid w:val="00845614"/>
    <w:rsid w:val="00846466"/>
    <w:rsid w:val="00846A2C"/>
    <w:rsid w:val="008473D5"/>
    <w:rsid w:val="008479D6"/>
    <w:rsid w:val="00847C97"/>
    <w:rsid w:val="00847DCC"/>
    <w:rsid w:val="00850391"/>
    <w:rsid w:val="008507DD"/>
    <w:rsid w:val="0085102D"/>
    <w:rsid w:val="00851049"/>
    <w:rsid w:val="00852560"/>
    <w:rsid w:val="0085262E"/>
    <w:rsid w:val="008528E3"/>
    <w:rsid w:val="00852DF5"/>
    <w:rsid w:val="008535ED"/>
    <w:rsid w:val="00853E84"/>
    <w:rsid w:val="0085454A"/>
    <w:rsid w:val="00854758"/>
    <w:rsid w:val="00854775"/>
    <w:rsid w:val="00854D8E"/>
    <w:rsid w:val="0085502A"/>
    <w:rsid w:val="00855291"/>
    <w:rsid w:val="00855470"/>
    <w:rsid w:val="0085595E"/>
    <w:rsid w:val="00855ABE"/>
    <w:rsid w:val="00855D18"/>
    <w:rsid w:val="00855FEA"/>
    <w:rsid w:val="0085697B"/>
    <w:rsid w:val="0085700C"/>
    <w:rsid w:val="00857288"/>
    <w:rsid w:val="00857974"/>
    <w:rsid w:val="008579B2"/>
    <w:rsid w:val="008602DC"/>
    <w:rsid w:val="0086090E"/>
    <w:rsid w:val="00860FD8"/>
    <w:rsid w:val="00861420"/>
    <w:rsid w:val="0086254D"/>
    <w:rsid w:val="008627C7"/>
    <w:rsid w:val="00862BD3"/>
    <w:rsid w:val="00862D48"/>
    <w:rsid w:val="008634A9"/>
    <w:rsid w:val="0086389F"/>
    <w:rsid w:val="00863AF8"/>
    <w:rsid w:val="008649AF"/>
    <w:rsid w:val="00865902"/>
    <w:rsid w:val="00865D6C"/>
    <w:rsid w:val="0086607B"/>
    <w:rsid w:val="0086767A"/>
    <w:rsid w:val="00867A78"/>
    <w:rsid w:val="008709E5"/>
    <w:rsid w:val="00871EFA"/>
    <w:rsid w:val="00872072"/>
    <w:rsid w:val="008720A0"/>
    <w:rsid w:val="00872676"/>
    <w:rsid w:val="00872D3D"/>
    <w:rsid w:val="00873CAA"/>
    <w:rsid w:val="008749E8"/>
    <w:rsid w:val="00874E92"/>
    <w:rsid w:val="00874F4B"/>
    <w:rsid w:val="008752FB"/>
    <w:rsid w:val="008753C6"/>
    <w:rsid w:val="00875CE9"/>
    <w:rsid w:val="0087695D"/>
    <w:rsid w:val="00876C38"/>
    <w:rsid w:val="00876D6B"/>
    <w:rsid w:val="00876F86"/>
    <w:rsid w:val="008774BC"/>
    <w:rsid w:val="00881E0A"/>
    <w:rsid w:val="008824F6"/>
    <w:rsid w:val="008826C0"/>
    <w:rsid w:val="0088294A"/>
    <w:rsid w:val="00882DBD"/>
    <w:rsid w:val="00883C27"/>
    <w:rsid w:val="00884250"/>
    <w:rsid w:val="0088499F"/>
    <w:rsid w:val="00884DF5"/>
    <w:rsid w:val="008851D4"/>
    <w:rsid w:val="00885645"/>
    <w:rsid w:val="00885EBC"/>
    <w:rsid w:val="00885ED3"/>
    <w:rsid w:val="0088622C"/>
    <w:rsid w:val="0088644E"/>
    <w:rsid w:val="008866F0"/>
    <w:rsid w:val="0088699B"/>
    <w:rsid w:val="008875EF"/>
    <w:rsid w:val="008878C4"/>
    <w:rsid w:val="0089060E"/>
    <w:rsid w:val="00890BE1"/>
    <w:rsid w:val="0089110A"/>
    <w:rsid w:val="00891268"/>
    <w:rsid w:val="00891E0D"/>
    <w:rsid w:val="00892CF0"/>
    <w:rsid w:val="00893911"/>
    <w:rsid w:val="008940E6"/>
    <w:rsid w:val="0089423C"/>
    <w:rsid w:val="00894352"/>
    <w:rsid w:val="0089469B"/>
    <w:rsid w:val="00894E25"/>
    <w:rsid w:val="0089531A"/>
    <w:rsid w:val="00896121"/>
    <w:rsid w:val="008963AB"/>
    <w:rsid w:val="00896E89"/>
    <w:rsid w:val="00896F5F"/>
    <w:rsid w:val="008970D7"/>
    <w:rsid w:val="008A0B1F"/>
    <w:rsid w:val="008A0DE7"/>
    <w:rsid w:val="008A1176"/>
    <w:rsid w:val="008A20B7"/>
    <w:rsid w:val="008A2166"/>
    <w:rsid w:val="008A2226"/>
    <w:rsid w:val="008A241C"/>
    <w:rsid w:val="008A2465"/>
    <w:rsid w:val="008A2719"/>
    <w:rsid w:val="008A3091"/>
    <w:rsid w:val="008A3300"/>
    <w:rsid w:val="008A4868"/>
    <w:rsid w:val="008A5090"/>
    <w:rsid w:val="008A5513"/>
    <w:rsid w:val="008A5BF7"/>
    <w:rsid w:val="008A5CCA"/>
    <w:rsid w:val="008A5DC0"/>
    <w:rsid w:val="008A5FEB"/>
    <w:rsid w:val="008A61D3"/>
    <w:rsid w:val="008A6AA1"/>
    <w:rsid w:val="008A6C58"/>
    <w:rsid w:val="008A6E8B"/>
    <w:rsid w:val="008B0C45"/>
    <w:rsid w:val="008B149A"/>
    <w:rsid w:val="008B222E"/>
    <w:rsid w:val="008B2A67"/>
    <w:rsid w:val="008B3229"/>
    <w:rsid w:val="008B3F28"/>
    <w:rsid w:val="008B3F31"/>
    <w:rsid w:val="008B4696"/>
    <w:rsid w:val="008B470E"/>
    <w:rsid w:val="008B4A7F"/>
    <w:rsid w:val="008B59D7"/>
    <w:rsid w:val="008B6317"/>
    <w:rsid w:val="008B6501"/>
    <w:rsid w:val="008B67FA"/>
    <w:rsid w:val="008B6AEC"/>
    <w:rsid w:val="008B7BDE"/>
    <w:rsid w:val="008B7F86"/>
    <w:rsid w:val="008C0ADC"/>
    <w:rsid w:val="008C11D8"/>
    <w:rsid w:val="008C151E"/>
    <w:rsid w:val="008C21C3"/>
    <w:rsid w:val="008C3D6A"/>
    <w:rsid w:val="008C44E1"/>
    <w:rsid w:val="008C4605"/>
    <w:rsid w:val="008C4EA0"/>
    <w:rsid w:val="008C7092"/>
    <w:rsid w:val="008C73DA"/>
    <w:rsid w:val="008C75A7"/>
    <w:rsid w:val="008C761E"/>
    <w:rsid w:val="008D07B3"/>
    <w:rsid w:val="008D0B50"/>
    <w:rsid w:val="008D0CF5"/>
    <w:rsid w:val="008D0E0D"/>
    <w:rsid w:val="008D12ED"/>
    <w:rsid w:val="008D143A"/>
    <w:rsid w:val="008D17F5"/>
    <w:rsid w:val="008D1A85"/>
    <w:rsid w:val="008D1DB7"/>
    <w:rsid w:val="008D2082"/>
    <w:rsid w:val="008D22EC"/>
    <w:rsid w:val="008D265D"/>
    <w:rsid w:val="008D277E"/>
    <w:rsid w:val="008D371F"/>
    <w:rsid w:val="008D3EFD"/>
    <w:rsid w:val="008D4D68"/>
    <w:rsid w:val="008D50A6"/>
    <w:rsid w:val="008D5AA9"/>
    <w:rsid w:val="008D7516"/>
    <w:rsid w:val="008D772E"/>
    <w:rsid w:val="008D78C0"/>
    <w:rsid w:val="008D79DC"/>
    <w:rsid w:val="008E0522"/>
    <w:rsid w:val="008E058F"/>
    <w:rsid w:val="008E0CE6"/>
    <w:rsid w:val="008E1013"/>
    <w:rsid w:val="008E1913"/>
    <w:rsid w:val="008E1FB3"/>
    <w:rsid w:val="008E2BBF"/>
    <w:rsid w:val="008E2DC0"/>
    <w:rsid w:val="008E3081"/>
    <w:rsid w:val="008E3410"/>
    <w:rsid w:val="008E34B3"/>
    <w:rsid w:val="008E4017"/>
    <w:rsid w:val="008E46CA"/>
    <w:rsid w:val="008E476B"/>
    <w:rsid w:val="008E477A"/>
    <w:rsid w:val="008E4ADF"/>
    <w:rsid w:val="008E665B"/>
    <w:rsid w:val="008E6998"/>
    <w:rsid w:val="008E6B16"/>
    <w:rsid w:val="008E770A"/>
    <w:rsid w:val="008F041C"/>
    <w:rsid w:val="008F0440"/>
    <w:rsid w:val="008F096F"/>
    <w:rsid w:val="008F0BF4"/>
    <w:rsid w:val="008F0D79"/>
    <w:rsid w:val="008F0EB6"/>
    <w:rsid w:val="008F0F48"/>
    <w:rsid w:val="008F1667"/>
    <w:rsid w:val="008F256D"/>
    <w:rsid w:val="008F29E1"/>
    <w:rsid w:val="008F302C"/>
    <w:rsid w:val="008F4C04"/>
    <w:rsid w:val="008F5463"/>
    <w:rsid w:val="008F566A"/>
    <w:rsid w:val="008F5771"/>
    <w:rsid w:val="008F57B3"/>
    <w:rsid w:val="008F613A"/>
    <w:rsid w:val="008F65BB"/>
    <w:rsid w:val="008F660D"/>
    <w:rsid w:val="008F66EF"/>
    <w:rsid w:val="008F6702"/>
    <w:rsid w:val="008F6BD5"/>
    <w:rsid w:val="008F6ECF"/>
    <w:rsid w:val="008F6FFB"/>
    <w:rsid w:val="008F7006"/>
    <w:rsid w:val="009000D2"/>
    <w:rsid w:val="009004FE"/>
    <w:rsid w:val="009011B2"/>
    <w:rsid w:val="00901B4D"/>
    <w:rsid w:val="00902316"/>
    <w:rsid w:val="009030A1"/>
    <w:rsid w:val="00903315"/>
    <w:rsid w:val="00904087"/>
    <w:rsid w:val="00904114"/>
    <w:rsid w:val="00904487"/>
    <w:rsid w:val="009047FD"/>
    <w:rsid w:val="009053A4"/>
    <w:rsid w:val="009054BA"/>
    <w:rsid w:val="009055BC"/>
    <w:rsid w:val="00905A0B"/>
    <w:rsid w:val="00905A8A"/>
    <w:rsid w:val="00905DE6"/>
    <w:rsid w:val="009061B5"/>
    <w:rsid w:val="009067F2"/>
    <w:rsid w:val="00906B75"/>
    <w:rsid w:val="009071BB"/>
    <w:rsid w:val="00907411"/>
    <w:rsid w:val="00907537"/>
    <w:rsid w:val="0091025E"/>
    <w:rsid w:val="00910C66"/>
    <w:rsid w:val="00911144"/>
    <w:rsid w:val="009117CB"/>
    <w:rsid w:val="009121D6"/>
    <w:rsid w:val="0091263A"/>
    <w:rsid w:val="0091363C"/>
    <w:rsid w:val="00914C20"/>
    <w:rsid w:val="009153B7"/>
    <w:rsid w:val="009153E5"/>
    <w:rsid w:val="00915DB7"/>
    <w:rsid w:val="00916D00"/>
    <w:rsid w:val="00917374"/>
    <w:rsid w:val="0091771B"/>
    <w:rsid w:val="009178D9"/>
    <w:rsid w:val="00917B23"/>
    <w:rsid w:val="00920274"/>
    <w:rsid w:val="00920871"/>
    <w:rsid w:val="00920950"/>
    <w:rsid w:val="00920958"/>
    <w:rsid w:val="00920A42"/>
    <w:rsid w:val="00920FFD"/>
    <w:rsid w:val="00921155"/>
    <w:rsid w:val="00921412"/>
    <w:rsid w:val="00921BD0"/>
    <w:rsid w:val="00921CFF"/>
    <w:rsid w:val="009228DA"/>
    <w:rsid w:val="0092291E"/>
    <w:rsid w:val="00922B45"/>
    <w:rsid w:val="00922DFF"/>
    <w:rsid w:val="009237CC"/>
    <w:rsid w:val="00924443"/>
    <w:rsid w:val="00924464"/>
    <w:rsid w:val="009247CF"/>
    <w:rsid w:val="00924F04"/>
    <w:rsid w:val="0092512B"/>
    <w:rsid w:val="00925D9B"/>
    <w:rsid w:val="0092680A"/>
    <w:rsid w:val="00927585"/>
    <w:rsid w:val="00927AF1"/>
    <w:rsid w:val="009301DD"/>
    <w:rsid w:val="00930D6F"/>
    <w:rsid w:val="00930DDD"/>
    <w:rsid w:val="0093136E"/>
    <w:rsid w:val="009313F3"/>
    <w:rsid w:val="00931769"/>
    <w:rsid w:val="00931EDC"/>
    <w:rsid w:val="009324FD"/>
    <w:rsid w:val="00932811"/>
    <w:rsid w:val="00932DA5"/>
    <w:rsid w:val="00933CB4"/>
    <w:rsid w:val="00933E23"/>
    <w:rsid w:val="00934145"/>
    <w:rsid w:val="009346EE"/>
    <w:rsid w:val="009347B9"/>
    <w:rsid w:val="009347CC"/>
    <w:rsid w:val="00934B7F"/>
    <w:rsid w:val="00936471"/>
    <w:rsid w:val="00936549"/>
    <w:rsid w:val="0093659A"/>
    <w:rsid w:val="009368AD"/>
    <w:rsid w:val="00936935"/>
    <w:rsid w:val="00936D59"/>
    <w:rsid w:val="00937402"/>
    <w:rsid w:val="009375C1"/>
    <w:rsid w:val="009376E4"/>
    <w:rsid w:val="00937748"/>
    <w:rsid w:val="0094010B"/>
    <w:rsid w:val="009401DD"/>
    <w:rsid w:val="009407C2"/>
    <w:rsid w:val="009419C1"/>
    <w:rsid w:val="00941C7C"/>
    <w:rsid w:val="009422C8"/>
    <w:rsid w:val="00942B0E"/>
    <w:rsid w:val="00942B7D"/>
    <w:rsid w:val="009432B4"/>
    <w:rsid w:val="00943877"/>
    <w:rsid w:val="00943B10"/>
    <w:rsid w:val="00944E47"/>
    <w:rsid w:val="00945173"/>
    <w:rsid w:val="00945B0C"/>
    <w:rsid w:val="00945D44"/>
    <w:rsid w:val="009464C2"/>
    <w:rsid w:val="00946BF2"/>
    <w:rsid w:val="0094716A"/>
    <w:rsid w:val="00947337"/>
    <w:rsid w:val="00947814"/>
    <w:rsid w:val="00947D48"/>
    <w:rsid w:val="00950739"/>
    <w:rsid w:val="009516CB"/>
    <w:rsid w:val="00951923"/>
    <w:rsid w:val="009538FE"/>
    <w:rsid w:val="00954440"/>
    <w:rsid w:val="00955771"/>
    <w:rsid w:val="00955795"/>
    <w:rsid w:val="00955CEE"/>
    <w:rsid w:val="00956225"/>
    <w:rsid w:val="0095629E"/>
    <w:rsid w:val="0095663A"/>
    <w:rsid w:val="00956ADC"/>
    <w:rsid w:val="00957654"/>
    <w:rsid w:val="00957797"/>
    <w:rsid w:val="00957B34"/>
    <w:rsid w:val="00960013"/>
    <w:rsid w:val="009606D0"/>
    <w:rsid w:val="00960849"/>
    <w:rsid w:val="00960C7E"/>
    <w:rsid w:val="00960D0B"/>
    <w:rsid w:val="00961D0A"/>
    <w:rsid w:val="00962A6C"/>
    <w:rsid w:val="00963791"/>
    <w:rsid w:val="00963AC9"/>
    <w:rsid w:val="00963EC0"/>
    <w:rsid w:val="0096466D"/>
    <w:rsid w:val="00964E2F"/>
    <w:rsid w:val="009650AD"/>
    <w:rsid w:val="0096524D"/>
    <w:rsid w:val="00965306"/>
    <w:rsid w:val="00965EE0"/>
    <w:rsid w:val="00966F2B"/>
    <w:rsid w:val="00967097"/>
    <w:rsid w:val="009677BE"/>
    <w:rsid w:val="00967BEA"/>
    <w:rsid w:val="0097040C"/>
    <w:rsid w:val="00970D8E"/>
    <w:rsid w:val="00971BC8"/>
    <w:rsid w:val="00971D36"/>
    <w:rsid w:val="00971D60"/>
    <w:rsid w:val="00971EF5"/>
    <w:rsid w:val="00971F97"/>
    <w:rsid w:val="00972477"/>
    <w:rsid w:val="00972766"/>
    <w:rsid w:val="00973134"/>
    <w:rsid w:val="00973AC5"/>
    <w:rsid w:val="00973B86"/>
    <w:rsid w:val="00974067"/>
    <w:rsid w:val="00974DE4"/>
    <w:rsid w:val="00974DFD"/>
    <w:rsid w:val="009750A1"/>
    <w:rsid w:val="00975860"/>
    <w:rsid w:val="00975DF6"/>
    <w:rsid w:val="00975FB2"/>
    <w:rsid w:val="00976995"/>
    <w:rsid w:val="00976E14"/>
    <w:rsid w:val="0097756D"/>
    <w:rsid w:val="00977773"/>
    <w:rsid w:val="00977D93"/>
    <w:rsid w:val="0098045D"/>
    <w:rsid w:val="00980468"/>
    <w:rsid w:val="00981158"/>
    <w:rsid w:val="00981D45"/>
    <w:rsid w:val="00981E85"/>
    <w:rsid w:val="00982090"/>
    <w:rsid w:val="00982274"/>
    <w:rsid w:val="00982368"/>
    <w:rsid w:val="00982719"/>
    <w:rsid w:val="00982FC0"/>
    <w:rsid w:val="00983C93"/>
    <w:rsid w:val="0098434D"/>
    <w:rsid w:val="0098445F"/>
    <w:rsid w:val="00984D89"/>
    <w:rsid w:val="009851E6"/>
    <w:rsid w:val="0098576A"/>
    <w:rsid w:val="009859E1"/>
    <w:rsid w:val="00985CE3"/>
    <w:rsid w:val="00985D62"/>
    <w:rsid w:val="009864D3"/>
    <w:rsid w:val="00986C89"/>
    <w:rsid w:val="009870A0"/>
    <w:rsid w:val="0099025E"/>
    <w:rsid w:val="00990678"/>
    <w:rsid w:val="0099139B"/>
    <w:rsid w:val="00991974"/>
    <w:rsid w:val="00991B1F"/>
    <w:rsid w:val="00992254"/>
    <w:rsid w:val="009928C3"/>
    <w:rsid w:val="00992B71"/>
    <w:rsid w:val="00992E74"/>
    <w:rsid w:val="0099325A"/>
    <w:rsid w:val="00993A36"/>
    <w:rsid w:val="00993A66"/>
    <w:rsid w:val="009943BA"/>
    <w:rsid w:val="009944C3"/>
    <w:rsid w:val="009944DB"/>
    <w:rsid w:val="00994B32"/>
    <w:rsid w:val="009954A4"/>
    <w:rsid w:val="009959A4"/>
    <w:rsid w:val="00995E59"/>
    <w:rsid w:val="00996833"/>
    <w:rsid w:val="009A0A6C"/>
    <w:rsid w:val="009A14EE"/>
    <w:rsid w:val="009A1652"/>
    <w:rsid w:val="009A1846"/>
    <w:rsid w:val="009A1C65"/>
    <w:rsid w:val="009A21CD"/>
    <w:rsid w:val="009A21FA"/>
    <w:rsid w:val="009A290A"/>
    <w:rsid w:val="009A2B8B"/>
    <w:rsid w:val="009A32AE"/>
    <w:rsid w:val="009A3374"/>
    <w:rsid w:val="009A37E1"/>
    <w:rsid w:val="009A5170"/>
    <w:rsid w:val="009A52D0"/>
    <w:rsid w:val="009A532D"/>
    <w:rsid w:val="009A7658"/>
    <w:rsid w:val="009A7B1D"/>
    <w:rsid w:val="009B004D"/>
    <w:rsid w:val="009B0123"/>
    <w:rsid w:val="009B0173"/>
    <w:rsid w:val="009B07E6"/>
    <w:rsid w:val="009B0C61"/>
    <w:rsid w:val="009B0FBD"/>
    <w:rsid w:val="009B1139"/>
    <w:rsid w:val="009B2595"/>
    <w:rsid w:val="009B2823"/>
    <w:rsid w:val="009B2C84"/>
    <w:rsid w:val="009B2C93"/>
    <w:rsid w:val="009B49B7"/>
    <w:rsid w:val="009B4C93"/>
    <w:rsid w:val="009B5282"/>
    <w:rsid w:val="009B54CB"/>
    <w:rsid w:val="009B5B11"/>
    <w:rsid w:val="009B6025"/>
    <w:rsid w:val="009B6881"/>
    <w:rsid w:val="009B69F4"/>
    <w:rsid w:val="009C0446"/>
    <w:rsid w:val="009C0D0A"/>
    <w:rsid w:val="009C1116"/>
    <w:rsid w:val="009C125E"/>
    <w:rsid w:val="009C1796"/>
    <w:rsid w:val="009C1EDA"/>
    <w:rsid w:val="009C2035"/>
    <w:rsid w:val="009C214E"/>
    <w:rsid w:val="009C2311"/>
    <w:rsid w:val="009C24B7"/>
    <w:rsid w:val="009C40E5"/>
    <w:rsid w:val="009C426C"/>
    <w:rsid w:val="009C4405"/>
    <w:rsid w:val="009C4668"/>
    <w:rsid w:val="009C4DF5"/>
    <w:rsid w:val="009C53A2"/>
    <w:rsid w:val="009C59C2"/>
    <w:rsid w:val="009C5A9D"/>
    <w:rsid w:val="009C7064"/>
    <w:rsid w:val="009C7794"/>
    <w:rsid w:val="009C7EEB"/>
    <w:rsid w:val="009D0BE5"/>
    <w:rsid w:val="009D0EBC"/>
    <w:rsid w:val="009D0F6A"/>
    <w:rsid w:val="009D1064"/>
    <w:rsid w:val="009D1D9B"/>
    <w:rsid w:val="009D2039"/>
    <w:rsid w:val="009D243C"/>
    <w:rsid w:val="009D37BD"/>
    <w:rsid w:val="009D394D"/>
    <w:rsid w:val="009D3A1F"/>
    <w:rsid w:val="009D3A9C"/>
    <w:rsid w:val="009D44AB"/>
    <w:rsid w:val="009D4505"/>
    <w:rsid w:val="009D4CA7"/>
    <w:rsid w:val="009D5517"/>
    <w:rsid w:val="009D58B1"/>
    <w:rsid w:val="009D5912"/>
    <w:rsid w:val="009D66D6"/>
    <w:rsid w:val="009D69EF"/>
    <w:rsid w:val="009D6C73"/>
    <w:rsid w:val="009D6CF8"/>
    <w:rsid w:val="009D750E"/>
    <w:rsid w:val="009D77C3"/>
    <w:rsid w:val="009D7F01"/>
    <w:rsid w:val="009E0DC1"/>
    <w:rsid w:val="009E12BD"/>
    <w:rsid w:val="009E1672"/>
    <w:rsid w:val="009E1EFC"/>
    <w:rsid w:val="009E2F92"/>
    <w:rsid w:val="009E3850"/>
    <w:rsid w:val="009E388C"/>
    <w:rsid w:val="009E3E05"/>
    <w:rsid w:val="009E4C14"/>
    <w:rsid w:val="009E4CD4"/>
    <w:rsid w:val="009E4E0B"/>
    <w:rsid w:val="009E4E8B"/>
    <w:rsid w:val="009E6098"/>
    <w:rsid w:val="009E78BD"/>
    <w:rsid w:val="009E7B93"/>
    <w:rsid w:val="009F02FB"/>
    <w:rsid w:val="009F0749"/>
    <w:rsid w:val="009F09A9"/>
    <w:rsid w:val="009F19C8"/>
    <w:rsid w:val="009F1EC8"/>
    <w:rsid w:val="009F23D7"/>
    <w:rsid w:val="009F3164"/>
    <w:rsid w:val="009F3BE2"/>
    <w:rsid w:val="009F3D07"/>
    <w:rsid w:val="009F496E"/>
    <w:rsid w:val="009F5049"/>
    <w:rsid w:val="009F51EE"/>
    <w:rsid w:val="009F5606"/>
    <w:rsid w:val="009F56F1"/>
    <w:rsid w:val="009F58C3"/>
    <w:rsid w:val="009F5BBC"/>
    <w:rsid w:val="009F6F9E"/>
    <w:rsid w:val="009F7056"/>
    <w:rsid w:val="009F785D"/>
    <w:rsid w:val="009F790D"/>
    <w:rsid w:val="00A0011E"/>
    <w:rsid w:val="00A008E2"/>
    <w:rsid w:val="00A009CA"/>
    <w:rsid w:val="00A01529"/>
    <w:rsid w:val="00A01804"/>
    <w:rsid w:val="00A018B3"/>
    <w:rsid w:val="00A01A7A"/>
    <w:rsid w:val="00A01C5A"/>
    <w:rsid w:val="00A02208"/>
    <w:rsid w:val="00A0274B"/>
    <w:rsid w:val="00A02A17"/>
    <w:rsid w:val="00A03221"/>
    <w:rsid w:val="00A0383B"/>
    <w:rsid w:val="00A03AFE"/>
    <w:rsid w:val="00A03B28"/>
    <w:rsid w:val="00A03C1F"/>
    <w:rsid w:val="00A03FE6"/>
    <w:rsid w:val="00A04C98"/>
    <w:rsid w:val="00A05468"/>
    <w:rsid w:val="00A0574B"/>
    <w:rsid w:val="00A06518"/>
    <w:rsid w:val="00A0682F"/>
    <w:rsid w:val="00A06AFE"/>
    <w:rsid w:val="00A06DD0"/>
    <w:rsid w:val="00A07B79"/>
    <w:rsid w:val="00A10799"/>
    <w:rsid w:val="00A10AE6"/>
    <w:rsid w:val="00A10C23"/>
    <w:rsid w:val="00A115B4"/>
    <w:rsid w:val="00A11870"/>
    <w:rsid w:val="00A11A67"/>
    <w:rsid w:val="00A12689"/>
    <w:rsid w:val="00A12703"/>
    <w:rsid w:val="00A12FD4"/>
    <w:rsid w:val="00A1391B"/>
    <w:rsid w:val="00A139F9"/>
    <w:rsid w:val="00A147B9"/>
    <w:rsid w:val="00A1505F"/>
    <w:rsid w:val="00A1636C"/>
    <w:rsid w:val="00A17179"/>
    <w:rsid w:val="00A17E20"/>
    <w:rsid w:val="00A200B2"/>
    <w:rsid w:val="00A20407"/>
    <w:rsid w:val="00A2073B"/>
    <w:rsid w:val="00A20AEF"/>
    <w:rsid w:val="00A20C21"/>
    <w:rsid w:val="00A213C7"/>
    <w:rsid w:val="00A2207E"/>
    <w:rsid w:val="00A22235"/>
    <w:rsid w:val="00A2246E"/>
    <w:rsid w:val="00A2297B"/>
    <w:rsid w:val="00A22EC5"/>
    <w:rsid w:val="00A23731"/>
    <w:rsid w:val="00A240DB"/>
    <w:rsid w:val="00A243B9"/>
    <w:rsid w:val="00A24AC9"/>
    <w:rsid w:val="00A254CA"/>
    <w:rsid w:val="00A2590C"/>
    <w:rsid w:val="00A25F64"/>
    <w:rsid w:val="00A2680E"/>
    <w:rsid w:val="00A269A4"/>
    <w:rsid w:val="00A26A00"/>
    <w:rsid w:val="00A26FC0"/>
    <w:rsid w:val="00A271EB"/>
    <w:rsid w:val="00A2736C"/>
    <w:rsid w:val="00A27784"/>
    <w:rsid w:val="00A3033B"/>
    <w:rsid w:val="00A30712"/>
    <w:rsid w:val="00A30C2F"/>
    <w:rsid w:val="00A30D06"/>
    <w:rsid w:val="00A31F40"/>
    <w:rsid w:val="00A3245C"/>
    <w:rsid w:val="00A325B4"/>
    <w:rsid w:val="00A33659"/>
    <w:rsid w:val="00A337B8"/>
    <w:rsid w:val="00A33943"/>
    <w:rsid w:val="00A339E4"/>
    <w:rsid w:val="00A341AA"/>
    <w:rsid w:val="00A34BFC"/>
    <w:rsid w:val="00A34D12"/>
    <w:rsid w:val="00A3533C"/>
    <w:rsid w:val="00A36225"/>
    <w:rsid w:val="00A369A9"/>
    <w:rsid w:val="00A3710A"/>
    <w:rsid w:val="00A377F2"/>
    <w:rsid w:val="00A4065A"/>
    <w:rsid w:val="00A407BC"/>
    <w:rsid w:val="00A4091A"/>
    <w:rsid w:val="00A41EBB"/>
    <w:rsid w:val="00A426B7"/>
    <w:rsid w:val="00A435B4"/>
    <w:rsid w:val="00A44A69"/>
    <w:rsid w:val="00A44E80"/>
    <w:rsid w:val="00A452B0"/>
    <w:rsid w:val="00A45C23"/>
    <w:rsid w:val="00A45DD0"/>
    <w:rsid w:val="00A46163"/>
    <w:rsid w:val="00A463C8"/>
    <w:rsid w:val="00A4667D"/>
    <w:rsid w:val="00A46C3D"/>
    <w:rsid w:val="00A474A1"/>
    <w:rsid w:val="00A47889"/>
    <w:rsid w:val="00A50D7C"/>
    <w:rsid w:val="00A50E44"/>
    <w:rsid w:val="00A51861"/>
    <w:rsid w:val="00A52E74"/>
    <w:rsid w:val="00A53193"/>
    <w:rsid w:val="00A53739"/>
    <w:rsid w:val="00A53F22"/>
    <w:rsid w:val="00A5419A"/>
    <w:rsid w:val="00A54C47"/>
    <w:rsid w:val="00A55099"/>
    <w:rsid w:val="00A55A7B"/>
    <w:rsid w:val="00A567F1"/>
    <w:rsid w:val="00A56A90"/>
    <w:rsid w:val="00A56ECC"/>
    <w:rsid w:val="00A5704E"/>
    <w:rsid w:val="00A57470"/>
    <w:rsid w:val="00A57F2A"/>
    <w:rsid w:val="00A57F76"/>
    <w:rsid w:val="00A600B1"/>
    <w:rsid w:val="00A606A4"/>
    <w:rsid w:val="00A60A85"/>
    <w:rsid w:val="00A60F8D"/>
    <w:rsid w:val="00A617AC"/>
    <w:rsid w:val="00A61A89"/>
    <w:rsid w:val="00A61B24"/>
    <w:rsid w:val="00A61FEE"/>
    <w:rsid w:val="00A62F07"/>
    <w:rsid w:val="00A634F9"/>
    <w:rsid w:val="00A63BC2"/>
    <w:rsid w:val="00A63E3F"/>
    <w:rsid w:val="00A63F1B"/>
    <w:rsid w:val="00A64491"/>
    <w:rsid w:val="00A64DCB"/>
    <w:rsid w:val="00A652D6"/>
    <w:rsid w:val="00A65AAD"/>
    <w:rsid w:val="00A65BE1"/>
    <w:rsid w:val="00A65FCF"/>
    <w:rsid w:val="00A65FDA"/>
    <w:rsid w:val="00A668F9"/>
    <w:rsid w:val="00A66906"/>
    <w:rsid w:val="00A67223"/>
    <w:rsid w:val="00A6735E"/>
    <w:rsid w:val="00A67500"/>
    <w:rsid w:val="00A67D17"/>
    <w:rsid w:val="00A7006E"/>
    <w:rsid w:val="00A70D63"/>
    <w:rsid w:val="00A716C6"/>
    <w:rsid w:val="00A71961"/>
    <w:rsid w:val="00A723D1"/>
    <w:rsid w:val="00A7282D"/>
    <w:rsid w:val="00A72E9D"/>
    <w:rsid w:val="00A7342E"/>
    <w:rsid w:val="00A737F3"/>
    <w:rsid w:val="00A74A03"/>
    <w:rsid w:val="00A74AA8"/>
    <w:rsid w:val="00A7540E"/>
    <w:rsid w:val="00A7547F"/>
    <w:rsid w:val="00A75AB8"/>
    <w:rsid w:val="00A75B57"/>
    <w:rsid w:val="00A75BB1"/>
    <w:rsid w:val="00A75E08"/>
    <w:rsid w:val="00A77B8A"/>
    <w:rsid w:val="00A808E5"/>
    <w:rsid w:val="00A80953"/>
    <w:rsid w:val="00A80B83"/>
    <w:rsid w:val="00A81E18"/>
    <w:rsid w:val="00A8215C"/>
    <w:rsid w:val="00A825C7"/>
    <w:rsid w:val="00A827A6"/>
    <w:rsid w:val="00A8388E"/>
    <w:rsid w:val="00A83E11"/>
    <w:rsid w:val="00A848F3"/>
    <w:rsid w:val="00A84A83"/>
    <w:rsid w:val="00A84B7C"/>
    <w:rsid w:val="00A85FE4"/>
    <w:rsid w:val="00A86575"/>
    <w:rsid w:val="00A86F1B"/>
    <w:rsid w:val="00A87317"/>
    <w:rsid w:val="00A87D6E"/>
    <w:rsid w:val="00A902A7"/>
    <w:rsid w:val="00A90F29"/>
    <w:rsid w:val="00A9106C"/>
    <w:rsid w:val="00A91149"/>
    <w:rsid w:val="00A915CB"/>
    <w:rsid w:val="00A9164F"/>
    <w:rsid w:val="00A91B94"/>
    <w:rsid w:val="00A91F6C"/>
    <w:rsid w:val="00A92923"/>
    <w:rsid w:val="00A92BAF"/>
    <w:rsid w:val="00A93065"/>
    <w:rsid w:val="00A93315"/>
    <w:rsid w:val="00A93535"/>
    <w:rsid w:val="00A936D8"/>
    <w:rsid w:val="00A93AD5"/>
    <w:rsid w:val="00A93B31"/>
    <w:rsid w:val="00A93D11"/>
    <w:rsid w:val="00A94129"/>
    <w:rsid w:val="00A9470A"/>
    <w:rsid w:val="00A94E0C"/>
    <w:rsid w:val="00A95C91"/>
    <w:rsid w:val="00A95F11"/>
    <w:rsid w:val="00A960E2"/>
    <w:rsid w:val="00A96724"/>
    <w:rsid w:val="00A96DE5"/>
    <w:rsid w:val="00A9729D"/>
    <w:rsid w:val="00A97380"/>
    <w:rsid w:val="00A973BA"/>
    <w:rsid w:val="00A97583"/>
    <w:rsid w:val="00A97CEC"/>
    <w:rsid w:val="00AA04BE"/>
    <w:rsid w:val="00AA15D2"/>
    <w:rsid w:val="00AA177C"/>
    <w:rsid w:val="00AA1ED9"/>
    <w:rsid w:val="00AA1EDB"/>
    <w:rsid w:val="00AA248F"/>
    <w:rsid w:val="00AA3950"/>
    <w:rsid w:val="00AA3A9B"/>
    <w:rsid w:val="00AA4AD8"/>
    <w:rsid w:val="00AA5A4B"/>
    <w:rsid w:val="00AA5B6E"/>
    <w:rsid w:val="00AA61A2"/>
    <w:rsid w:val="00AA6C3D"/>
    <w:rsid w:val="00AA78FD"/>
    <w:rsid w:val="00AB0486"/>
    <w:rsid w:val="00AB0575"/>
    <w:rsid w:val="00AB108D"/>
    <w:rsid w:val="00AB24AD"/>
    <w:rsid w:val="00AB3249"/>
    <w:rsid w:val="00AB35D1"/>
    <w:rsid w:val="00AB3BAC"/>
    <w:rsid w:val="00AB3EEA"/>
    <w:rsid w:val="00AB3F2E"/>
    <w:rsid w:val="00AB4723"/>
    <w:rsid w:val="00AB47A9"/>
    <w:rsid w:val="00AB488A"/>
    <w:rsid w:val="00AB4B10"/>
    <w:rsid w:val="00AB52DB"/>
    <w:rsid w:val="00AB545C"/>
    <w:rsid w:val="00AB6422"/>
    <w:rsid w:val="00AB6EF6"/>
    <w:rsid w:val="00AB7FB2"/>
    <w:rsid w:val="00AC063F"/>
    <w:rsid w:val="00AC09CD"/>
    <w:rsid w:val="00AC0F23"/>
    <w:rsid w:val="00AC12C8"/>
    <w:rsid w:val="00AC1426"/>
    <w:rsid w:val="00AC1523"/>
    <w:rsid w:val="00AC1894"/>
    <w:rsid w:val="00AC1F81"/>
    <w:rsid w:val="00AC28A4"/>
    <w:rsid w:val="00AC37CA"/>
    <w:rsid w:val="00AC3927"/>
    <w:rsid w:val="00AC3E5B"/>
    <w:rsid w:val="00AC3FBF"/>
    <w:rsid w:val="00AC4508"/>
    <w:rsid w:val="00AC4C90"/>
    <w:rsid w:val="00AC4FB6"/>
    <w:rsid w:val="00AC50A3"/>
    <w:rsid w:val="00AC5ABE"/>
    <w:rsid w:val="00AC609E"/>
    <w:rsid w:val="00AC62E5"/>
    <w:rsid w:val="00AC68C3"/>
    <w:rsid w:val="00AC68D6"/>
    <w:rsid w:val="00AC7BF0"/>
    <w:rsid w:val="00AC7C36"/>
    <w:rsid w:val="00AD0108"/>
    <w:rsid w:val="00AD01ED"/>
    <w:rsid w:val="00AD0A8B"/>
    <w:rsid w:val="00AD1F12"/>
    <w:rsid w:val="00AD1F7A"/>
    <w:rsid w:val="00AD1FFF"/>
    <w:rsid w:val="00AD2337"/>
    <w:rsid w:val="00AD296A"/>
    <w:rsid w:val="00AD2DED"/>
    <w:rsid w:val="00AD2F49"/>
    <w:rsid w:val="00AD32E3"/>
    <w:rsid w:val="00AD334F"/>
    <w:rsid w:val="00AD3B13"/>
    <w:rsid w:val="00AD4AA0"/>
    <w:rsid w:val="00AD4DF7"/>
    <w:rsid w:val="00AD4E1D"/>
    <w:rsid w:val="00AD591F"/>
    <w:rsid w:val="00AD5E62"/>
    <w:rsid w:val="00AD6A9D"/>
    <w:rsid w:val="00AD7113"/>
    <w:rsid w:val="00AD7C00"/>
    <w:rsid w:val="00AD7D86"/>
    <w:rsid w:val="00AE1434"/>
    <w:rsid w:val="00AE215F"/>
    <w:rsid w:val="00AE268B"/>
    <w:rsid w:val="00AE2E8C"/>
    <w:rsid w:val="00AE2FD2"/>
    <w:rsid w:val="00AE3AAB"/>
    <w:rsid w:val="00AE3BAF"/>
    <w:rsid w:val="00AE3C1A"/>
    <w:rsid w:val="00AE48FA"/>
    <w:rsid w:val="00AE4A61"/>
    <w:rsid w:val="00AE5098"/>
    <w:rsid w:val="00AE51EF"/>
    <w:rsid w:val="00AE53C2"/>
    <w:rsid w:val="00AE56D9"/>
    <w:rsid w:val="00AE58C8"/>
    <w:rsid w:val="00AE5C09"/>
    <w:rsid w:val="00AE5E71"/>
    <w:rsid w:val="00AE7403"/>
    <w:rsid w:val="00AE7C67"/>
    <w:rsid w:val="00AE7F4D"/>
    <w:rsid w:val="00AF02E8"/>
    <w:rsid w:val="00AF076D"/>
    <w:rsid w:val="00AF0B7D"/>
    <w:rsid w:val="00AF0CF3"/>
    <w:rsid w:val="00AF0E05"/>
    <w:rsid w:val="00AF1795"/>
    <w:rsid w:val="00AF1845"/>
    <w:rsid w:val="00AF184D"/>
    <w:rsid w:val="00AF1F37"/>
    <w:rsid w:val="00AF20AB"/>
    <w:rsid w:val="00AF22FF"/>
    <w:rsid w:val="00AF2825"/>
    <w:rsid w:val="00AF2861"/>
    <w:rsid w:val="00AF2C15"/>
    <w:rsid w:val="00AF33F2"/>
    <w:rsid w:val="00AF3427"/>
    <w:rsid w:val="00AF3B31"/>
    <w:rsid w:val="00AF3DAA"/>
    <w:rsid w:val="00AF43E3"/>
    <w:rsid w:val="00AF4867"/>
    <w:rsid w:val="00AF4C9B"/>
    <w:rsid w:val="00AF51FB"/>
    <w:rsid w:val="00AF59C3"/>
    <w:rsid w:val="00AF5B10"/>
    <w:rsid w:val="00AF60A2"/>
    <w:rsid w:val="00AF68F5"/>
    <w:rsid w:val="00AF6C18"/>
    <w:rsid w:val="00AF6D4D"/>
    <w:rsid w:val="00AF6D97"/>
    <w:rsid w:val="00AF6F1F"/>
    <w:rsid w:val="00AF76C1"/>
    <w:rsid w:val="00B001B5"/>
    <w:rsid w:val="00B0059E"/>
    <w:rsid w:val="00B01B07"/>
    <w:rsid w:val="00B01CD5"/>
    <w:rsid w:val="00B023EE"/>
    <w:rsid w:val="00B023F5"/>
    <w:rsid w:val="00B03245"/>
    <w:rsid w:val="00B0341E"/>
    <w:rsid w:val="00B03936"/>
    <w:rsid w:val="00B03A4B"/>
    <w:rsid w:val="00B03BF0"/>
    <w:rsid w:val="00B0451F"/>
    <w:rsid w:val="00B0473B"/>
    <w:rsid w:val="00B04993"/>
    <w:rsid w:val="00B04AE8"/>
    <w:rsid w:val="00B04D36"/>
    <w:rsid w:val="00B04EAB"/>
    <w:rsid w:val="00B0540A"/>
    <w:rsid w:val="00B05B64"/>
    <w:rsid w:val="00B0604B"/>
    <w:rsid w:val="00B06060"/>
    <w:rsid w:val="00B061CD"/>
    <w:rsid w:val="00B063C3"/>
    <w:rsid w:val="00B063CF"/>
    <w:rsid w:val="00B066B3"/>
    <w:rsid w:val="00B06B9A"/>
    <w:rsid w:val="00B0720D"/>
    <w:rsid w:val="00B074AD"/>
    <w:rsid w:val="00B102D4"/>
    <w:rsid w:val="00B10EA0"/>
    <w:rsid w:val="00B114BE"/>
    <w:rsid w:val="00B11795"/>
    <w:rsid w:val="00B11D27"/>
    <w:rsid w:val="00B12449"/>
    <w:rsid w:val="00B129C6"/>
    <w:rsid w:val="00B13418"/>
    <w:rsid w:val="00B13583"/>
    <w:rsid w:val="00B137A0"/>
    <w:rsid w:val="00B13A92"/>
    <w:rsid w:val="00B13C18"/>
    <w:rsid w:val="00B13D16"/>
    <w:rsid w:val="00B13FB1"/>
    <w:rsid w:val="00B14003"/>
    <w:rsid w:val="00B15771"/>
    <w:rsid w:val="00B159D0"/>
    <w:rsid w:val="00B16A8A"/>
    <w:rsid w:val="00B16B51"/>
    <w:rsid w:val="00B17289"/>
    <w:rsid w:val="00B17752"/>
    <w:rsid w:val="00B17797"/>
    <w:rsid w:val="00B2005E"/>
    <w:rsid w:val="00B200A4"/>
    <w:rsid w:val="00B21418"/>
    <w:rsid w:val="00B214F7"/>
    <w:rsid w:val="00B21CBA"/>
    <w:rsid w:val="00B21D53"/>
    <w:rsid w:val="00B21E20"/>
    <w:rsid w:val="00B225B2"/>
    <w:rsid w:val="00B227A8"/>
    <w:rsid w:val="00B23200"/>
    <w:rsid w:val="00B23277"/>
    <w:rsid w:val="00B23CEA"/>
    <w:rsid w:val="00B23F8D"/>
    <w:rsid w:val="00B258E6"/>
    <w:rsid w:val="00B261FE"/>
    <w:rsid w:val="00B27320"/>
    <w:rsid w:val="00B274DC"/>
    <w:rsid w:val="00B309AE"/>
    <w:rsid w:val="00B30FF8"/>
    <w:rsid w:val="00B311C1"/>
    <w:rsid w:val="00B323C4"/>
    <w:rsid w:val="00B33A20"/>
    <w:rsid w:val="00B33A66"/>
    <w:rsid w:val="00B33A7B"/>
    <w:rsid w:val="00B3464A"/>
    <w:rsid w:val="00B34854"/>
    <w:rsid w:val="00B367D3"/>
    <w:rsid w:val="00B36A1D"/>
    <w:rsid w:val="00B373DE"/>
    <w:rsid w:val="00B37456"/>
    <w:rsid w:val="00B37525"/>
    <w:rsid w:val="00B377E0"/>
    <w:rsid w:val="00B37C92"/>
    <w:rsid w:val="00B37E38"/>
    <w:rsid w:val="00B40769"/>
    <w:rsid w:val="00B41209"/>
    <w:rsid w:val="00B41521"/>
    <w:rsid w:val="00B41991"/>
    <w:rsid w:val="00B41ADC"/>
    <w:rsid w:val="00B41C9A"/>
    <w:rsid w:val="00B41E65"/>
    <w:rsid w:val="00B421D7"/>
    <w:rsid w:val="00B427C6"/>
    <w:rsid w:val="00B42A55"/>
    <w:rsid w:val="00B43C78"/>
    <w:rsid w:val="00B44846"/>
    <w:rsid w:val="00B44930"/>
    <w:rsid w:val="00B449C0"/>
    <w:rsid w:val="00B45249"/>
    <w:rsid w:val="00B45378"/>
    <w:rsid w:val="00B45A5F"/>
    <w:rsid w:val="00B45FF4"/>
    <w:rsid w:val="00B46357"/>
    <w:rsid w:val="00B465E0"/>
    <w:rsid w:val="00B46628"/>
    <w:rsid w:val="00B46A8C"/>
    <w:rsid w:val="00B46F39"/>
    <w:rsid w:val="00B4717B"/>
    <w:rsid w:val="00B4723D"/>
    <w:rsid w:val="00B47321"/>
    <w:rsid w:val="00B47739"/>
    <w:rsid w:val="00B47CC0"/>
    <w:rsid w:val="00B50E51"/>
    <w:rsid w:val="00B5120D"/>
    <w:rsid w:val="00B52538"/>
    <w:rsid w:val="00B52A2D"/>
    <w:rsid w:val="00B53825"/>
    <w:rsid w:val="00B53EA4"/>
    <w:rsid w:val="00B540B8"/>
    <w:rsid w:val="00B543C1"/>
    <w:rsid w:val="00B54DC6"/>
    <w:rsid w:val="00B5518A"/>
    <w:rsid w:val="00B55484"/>
    <w:rsid w:val="00B554CC"/>
    <w:rsid w:val="00B559A4"/>
    <w:rsid w:val="00B55B70"/>
    <w:rsid w:val="00B56001"/>
    <w:rsid w:val="00B572B8"/>
    <w:rsid w:val="00B5736F"/>
    <w:rsid w:val="00B5781C"/>
    <w:rsid w:val="00B5796F"/>
    <w:rsid w:val="00B605B5"/>
    <w:rsid w:val="00B60F16"/>
    <w:rsid w:val="00B62191"/>
    <w:rsid w:val="00B6337E"/>
    <w:rsid w:val="00B63B82"/>
    <w:rsid w:val="00B63BF1"/>
    <w:rsid w:val="00B63BF8"/>
    <w:rsid w:val="00B63D0F"/>
    <w:rsid w:val="00B643FB"/>
    <w:rsid w:val="00B644C8"/>
    <w:rsid w:val="00B6465B"/>
    <w:rsid w:val="00B64D58"/>
    <w:rsid w:val="00B651DC"/>
    <w:rsid w:val="00B655EA"/>
    <w:rsid w:val="00B65D9B"/>
    <w:rsid w:val="00B660A6"/>
    <w:rsid w:val="00B66A06"/>
    <w:rsid w:val="00B66CB3"/>
    <w:rsid w:val="00B66FFE"/>
    <w:rsid w:val="00B67115"/>
    <w:rsid w:val="00B672C5"/>
    <w:rsid w:val="00B679BB"/>
    <w:rsid w:val="00B67C22"/>
    <w:rsid w:val="00B67F11"/>
    <w:rsid w:val="00B7048F"/>
    <w:rsid w:val="00B704A6"/>
    <w:rsid w:val="00B70CAD"/>
    <w:rsid w:val="00B71551"/>
    <w:rsid w:val="00B71BDC"/>
    <w:rsid w:val="00B71D49"/>
    <w:rsid w:val="00B71EF6"/>
    <w:rsid w:val="00B7244E"/>
    <w:rsid w:val="00B726F4"/>
    <w:rsid w:val="00B72AB8"/>
    <w:rsid w:val="00B73374"/>
    <w:rsid w:val="00B73A19"/>
    <w:rsid w:val="00B7483D"/>
    <w:rsid w:val="00B75046"/>
    <w:rsid w:val="00B756D3"/>
    <w:rsid w:val="00B7587C"/>
    <w:rsid w:val="00B75AB5"/>
    <w:rsid w:val="00B76089"/>
    <w:rsid w:val="00B764EF"/>
    <w:rsid w:val="00B76AEB"/>
    <w:rsid w:val="00B76BB3"/>
    <w:rsid w:val="00B76C20"/>
    <w:rsid w:val="00B774B7"/>
    <w:rsid w:val="00B77763"/>
    <w:rsid w:val="00B7787D"/>
    <w:rsid w:val="00B80215"/>
    <w:rsid w:val="00B8075B"/>
    <w:rsid w:val="00B80B0A"/>
    <w:rsid w:val="00B80C26"/>
    <w:rsid w:val="00B8100D"/>
    <w:rsid w:val="00B81472"/>
    <w:rsid w:val="00B82358"/>
    <w:rsid w:val="00B8239A"/>
    <w:rsid w:val="00B824B2"/>
    <w:rsid w:val="00B82CF8"/>
    <w:rsid w:val="00B82DBD"/>
    <w:rsid w:val="00B82F09"/>
    <w:rsid w:val="00B834F8"/>
    <w:rsid w:val="00B83920"/>
    <w:rsid w:val="00B83A80"/>
    <w:rsid w:val="00B8495B"/>
    <w:rsid w:val="00B84A62"/>
    <w:rsid w:val="00B84EFB"/>
    <w:rsid w:val="00B85C9F"/>
    <w:rsid w:val="00B86FCC"/>
    <w:rsid w:val="00B874D4"/>
    <w:rsid w:val="00B87BAD"/>
    <w:rsid w:val="00B9095C"/>
    <w:rsid w:val="00B90DB5"/>
    <w:rsid w:val="00B915D4"/>
    <w:rsid w:val="00B91859"/>
    <w:rsid w:val="00B91C13"/>
    <w:rsid w:val="00B91D84"/>
    <w:rsid w:val="00B91DFA"/>
    <w:rsid w:val="00B92AA9"/>
    <w:rsid w:val="00B92D49"/>
    <w:rsid w:val="00B93483"/>
    <w:rsid w:val="00B93575"/>
    <w:rsid w:val="00B937BE"/>
    <w:rsid w:val="00B9384D"/>
    <w:rsid w:val="00B93B69"/>
    <w:rsid w:val="00B93CB8"/>
    <w:rsid w:val="00B94452"/>
    <w:rsid w:val="00B94D5C"/>
    <w:rsid w:val="00B94E22"/>
    <w:rsid w:val="00B95851"/>
    <w:rsid w:val="00B966B4"/>
    <w:rsid w:val="00B96A80"/>
    <w:rsid w:val="00B96D34"/>
    <w:rsid w:val="00B96D88"/>
    <w:rsid w:val="00BA06AF"/>
    <w:rsid w:val="00BA1A0A"/>
    <w:rsid w:val="00BA1DCF"/>
    <w:rsid w:val="00BA1F6F"/>
    <w:rsid w:val="00BA2408"/>
    <w:rsid w:val="00BA2E84"/>
    <w:rsid w:val="00BA2FC5"/>
    <w:rsid w:val="00BA303C"/>
    <w:rsid w:val="00BA3A8D"/>
    <w:rsid w:val="00BA3C41"/>
    <w:rsid w:val="00BA3C6A"/>
    <w:rsid w:val="00BA43A8"/>
    <w:rsid w:val="00BA4924"/>
    <w:rsid w:val="00BA49A0"/>
    <w:rsid w:val="00BA49A4"/>
    <w:rsid w:val="00BA4B90"/>
    <w:rsid w:val="00BA4D27"/>
    <w:rsid w:val="00BA5233"/>
    <w:rsid w:val="00BA574A"/>
    <w:rsid w:val="00BA5FAB"/>
    <w:rsid w:val="00BA5FF6"/>
    <w:rsid w:val="00BA65CC"/>
    <w:rsid w:val="00BA6792"/>
    <w:rsid w:val="00BA76DB"/>
    <w:rsid w:val="00BB0E97"/>
    <w:rsid w:val="00BB1047"/>
    <w:rsid w:val="00BB161C"/>
    <w:rsid w:val="00BB1746"/>
    <w:rsid w:val="00BB1AF7"/>
    <w:rsid w:val="00BB216E"/>
    <w:rsid w:val="00BB23C3"/>
    <w:rsid w:val="00BB3118"/>
    <w:rsid w:val="00BB326E"/>
    <w:rsid w:val="00BB3CB4"/>
    <w:rsid w:val="00BB3ED9"/>
    <w:rsid w:val="00BB5504"/>
    <w:rsid w:val="00BB5537"/>
    <w:rsid w:val="00BB58D1"/>
    <w:rsid w:val="00BB5D0E"/>
    <w:rsid w:val="00BB6183"/>
    <w:rsid w:val="00BB6490"/>
    <w:rsid w:val="00BB6E36"/>
    <w:rsid w:val="00BB6F2E"/>
    <w:rsid w:val="00BB789F"/>
    <w:rsid w:val="00BB7D66"/>
    <w:rsid w:val="00BC01BD"/>
    <w:rsid w:val="00BC0B5B"/>
    <w:rsid w:val="00BC194C"/>
    <w:rsid w:val="00BC1A25"/>
    <w:rsid w:val="00BC20E9"/>
    <w:rsid w:val="00BC258C"/>
    <w:rsid w:val="00BC2706"/>
    <w:rsid w:val="00BC2741"/>
    <w:rsid w:val="00BC3DD0"/>
    <w:rsid w:val="00BC433A"/>
    <w:rsid w:val="00BC4514"/>
    <w:rsid w:val="00BC4864"/>
    <w:rsid w:val="00BC4BF6"/>
    <w:rsid w:val="00BC5AAE"/>
    <w:rsid w:val="00BC5BFD"/>
    <w:rsid w:val="00BC5D92"/>
    <w:rsid w:val="00BC5F91"/>
    <w:rsid w:val="00BC63B9"/>
    <w:rsid w:val="00BC6E56"/>
    <w:rsid w:val="00BC73C2"/>
    <w:rsid w:val="00BD120F"/>
    <w:rsid w:val="00BD1EA5"/>
    <w:rsid w:val="00BD311E"/>
    <w:rsid w:val="00BD34EE"/>
    <w:rsid w:val="00BD3861"/>
    <w:rsid w:val="00BD419D"/>
    <w:rsid w:val="00BD4457"/>
    <w:rsid w:val="00BD4C88"/>
    <w:rsid w:val="00BD511C"/>
    <w:rsid w:val="00BD5222"/>
    <w:rsid w:val="00BD5B59"/>
    <w:rsid w:val="00BD68A7"/>
    <w:rsid w:val="00BD6F3C"/>
    <w:rsid w:val="00BE1A89"/>
    <w:rsid w:val="00BE1CB1"/>
    <w:rsid w:val="00BE2854"/>
    <w:rsid w:val="00BE3CFD"/>
    <w:rsid w:val="00BE3D2B"/>
    <w:rsid w:val="00BE3D7B"/>
    <w:rsid w:val="00BE4993"/>
    <w:rsid w:val="00BE49D4"/>
    <w:rsid w:val="00BE5E1E"/>
    <w:rsid w:val="00BE5E25"/>
    <w:rsid w:val="00BE5EF9"/>
    <w:rsid w:val="00BE6115"/>
    <w:rsid w:val="00BE640A"/>
    <w:rsid w:val="00BE6D3F"/>
    <w:rsid w:val="00BE6E17"/>
    <w:rsid w:val="00BE7102"/>
    <w:rsid w:val="00BE7787"/>
    <w:rsid w:val="00BE7ACE"/>
    <w:rsid w:val="00BE7DA6"/>
    <w:rsid w:val="00BF0069"/>
    <w:rsid w:val="00BF0173"/>
    <w:rsid w:val="00BF10C0"/>
    <w:rsid w:val="00BF2000"/>
    <w:rsid w:val="00BF2964"/>
    <w:rsid w:val="00BF300E"/>
    <w:rsid w:val="00BF3AE0"/>
    <w:rsid w:val="00BF45CA"/>
    <w:rsid w:val="00BF4D59"/>
    <w:rsid w:val="00BF55B2"/>
    <w:rsid w:val="00BF5DD7"/>
    <w:rsid w:val="00BF61B6"/>
    <w:rsid w:val="00BF642B"/>
    <w:rsid w:val="00BF683A"/>
    <w:rsid w:val="00BF6D77"/>
    <w:rsid w:val="00BF7677"/>
    <w:rsid w:val="00C014FE"/>
    <w:rsid w:val="00C02C0E"/>
    <w:rsid w:val="00C03292"/>
    <w:rsid w:val="00C044DB"/>
    <w:rsid w:val="00C05266"/>
    <w:rsid w:val="00C05FA3"/>
    <w:rsid w:val="00C06066"/>
    <w:rsid w:val="00C0694A"/>
    <w:rsid w:val="00C06CA4"/>
    <w:rsid w:val="00C073A8"/>
    <w:rsid w:val="00C07427"/>
    <w:rsid w:val="00C07F29"/>
    <w:rsid w:val="00C102B0"/>
    <w:rsid w:val="00C1038F"/>
    <w:rsid w:val="00C10907"/>
    <w:rsid w:val="00C10A0E"/>
    <w:rsid w:val="00C10E09"/>
    <w:rsid w:val="00C11934"/>
    <w:rsid w:val="00C11F53"/>
    <w:rsid w:val="00C1318B"/>
    <w:rsid w:val="00C131E1"/>
    <w:rsid w:val="00C13901"/>
    <w:rsid w:val="00C13DD9"/>
    <w:rsid w:val="00C141B4"/>
    <w:rsid w:val="00C14853"/>
    <w:rsid w:val="00C14DDE"/>
    <w:rsid w:val="00C15137"/>
    <w:rsid w:val="00C15719"/>
    <w:rsid w:val="00C158C4"/>
    <w:rsid w:val="00C15CFC"/>
    <w:rsid w:val="00C15E76"/>
    <w:rsid w:val="00C16C32"/>
    <w:rsid w:val="00C16D19"/>
    <w:rsid w:val="00C177AF"/>
    <w:rsid w:val="00C20504"/>
    <w:rsid w:val="00C2116E"/>
    <w:rsid w:val="00C2187B"/>
    <w:rsid w:val="00C21C37"/>
    <w:rsid w:val="00C235B7"/>
    <w:rsid w:val="00C23EC9"/>
    <w:rsid w:val="00C2406B"/>
    <w:rsid w:val="00C2409B"/>
    <w:rsid w:val="00C244C6"/>
    <w:rsid w:val="00C24A61"/>
    <w:rsid w:val="00C24E0F"/>
    <w:rsid w:val="00C24E8E"/>
    <w:rsid w:val="00C25393"/>
    <w:rsid w:val="00C2558C"/>
    <w:rsid w:val="00C2582E"/>
    <w:rsid w:val="00C25D64"/>
    <w:rsid w:val="00C262C6"/>
    <w:rsid w:val="00C26493"/>
    <w:rsid w:val="00C267D8"/>
    <w:rsid w:val="00C26866"/>
    <w:rsid w:val="00C2697B"/>
    <w:rsid w:val="00C27862"/>
    <w:rsid w:val="00C27B6B"/>
    <w:rsid w:val="00C27BCE"/>
    <w:rsid w:val="00C30267"/>
    <w:rsid w:val="00C30482"/>
    <w:rsid w:val="00C31294"/>
    <w:rsid w:val="00C3142F"/>
    <w:rsid w:val="00C31D75"/>
    <w:rsid w:val="00C32925"/>
    <w:rsid w:val="00C33178"/>
    <w:rsid w:val="00C3346A"/>
    <w:rsid w:val="00C339A9"/>
    <w:rsid w:val="00C339EF"/>
    <w:rsid w:val="00C33C98"/>
    <w:rsid w:val="00C34FED"/>
    <w:rsid w:val="00C34FF9"/>
    <w:rsid w:val="00C35097"/>
    <w:rsid w:val="00C3517E"/>
    <w:rsid w:val="00C35938"/>
    <w:rsid w:val="00C35D74"/>
    <w:rsid w:val="00C36F9E"/>
    <w:rsid w:val="00C37423"/>
    <w:rsid w:val="00C375E2"/>
    <w:rsid w:val="00C378C0"/>
    <w:rsid w:val="00C3799D"/>
    <w:rsid w:val="00C37A6B"/>
    <w:rsid w:val="00C37DF2"/>
    <w:rsid w:val="00C37FA0"/>
    <w:rsid w:val="00C403CD"/>
    <w:rsid w:val="00C40418"/>
    <w:rsid w:val="00C40689"/>
    <w:rsid w:val="00C407BF"/>
    <w:rsid w:val="00C408C2"/>
    <w:rsid w:val="00C40A9C"/>
    <w:rsid w:val="00C40EB6"/>
    <w:rsid w:val="00C41B32"/>
    <w:rsid w:val="00C42AF9"/>
    <w:rsid w:val="00C42FD2"/>
    <w:rsid w:val="00C436FC"/>
    <w:rsid w:val="00C4395F"/>
    <w:rsid w:val="00C439D2"/>
    <w:rsid w:val="00C43EDF"/>
    <w:rsid w:val="00C43FA1"/>
    <w:rsid w:val="00C4462F"/>
    <w:rsid w:val="00C45196"/>
    <w:rsid w:val="00C4625F"/>
    <w:rsid w:val="00C46BBE"/>
    <w:rsid w:val="00C472FB"/>
    <w:rsid w:val="00C474AE"/>
    <w:rsid w:val="00C47F53"/>
    <w:rsid w:val="00C5011A"/>
    <w:rsid w:val="00C50A98"/>
    <w:rsid w:val="00C50A9C"/>
    <w:rsid w:val="00C50ADD"/>
    <w:rsid w:val="00C519E8"/>
    <w:rsid w:val="00C52540"/>
    <w:rsid w:val="00C52830"/>
    <w:rsid w:val="00C52A26"/>
    <w:rsid w:val="00C52F1E"/>
    <w:rsid w:val="00C532B5"/>
    <w:rsid w:val="00C53596"/>
    <w:rsid w:val="00C53741"/>
    <w:rsid w:val="00C53978"/>
    <w:rsid w:val="00C53B50"/>
    <w:rsid w:val="00C54D09"/>
    <w:rsid w:val="00C5542F"/>
    <w:rsid w:val="00C55522"/>
    <w:rsid w:val="00C558D9"/>
    <w:rsid w:val="00C55F94"/>
    <w:rsid w:val="00C55FDA"/>
    <w:rsid w:val="00C56292"/>
    <w:rsid w:val="00C567A4"/>
    <w:rsid w:val="00C57773"/>
    <w:rsid w:val="00C57B65"/>
    <w:rsid w:val="00C57CD8"/>
    <w:rsid w:val="00C60089"/>
    <w:rsid w:val="00C601C4"/>
    <w:rsid w:val="00C60286"/>
    <w:rsid w:val="00C6059F"/>
    <w:rsid w:val="00C60EA0"/>
    <w:rsid w:val="00C61E6E"/>
    <w:rsid w:val="00C62E3B"/>
    <w:rsid w:val="00C638CE"/>
    <w:rsid w:val="00C63992"/>
    <w:rsid w:val="00C64C1A"/>
    <w:rsid w:val="00C64D40"/>
    <w:rsid w:val="00C654A0"/>
    <w:rsid w:val="00C65689"/>
    <w:rsid w:val="00C656F8"/>
    <w:rsid w:val="00C65934"/>
    <w:rsid w:val="00C65A7C"/>
    <w:rsid w:val="00C65A84"/>
    <w:rsid w:val="00C66642"/>
    <w:rsid w:val="00C66B92"/>
    <w:rsid w:val="00C66F0F"/>
    <w:rsid w:val="00C671D3"/>
    <w:rsid w:val="00C678B1"/>
    <w:rsid w:val="00C7091B"/>
    <w:rsid w:val="00C70E45"/>
    <w:rsid w:val="00C70EBC"/>
    <w:rsid w:val="00C710C3"/>
    <w:rsid w:val="00C715C3"/>
    <w:rsid w:val="00C71CA2"/>
    <w:rsid w:val="00C72E97"/>
    <w:rsid w:val="00C72F68"/>
    <w:rsid w:val="00C736B6"/>
    <w:rsid w:val="00C74D04"/>
    <w:rsid w:val="00C753C0"/>
    <w:rsid w:val="00C75A45"/>
    <w:rsid w:val="00C77626"/>
    <w:rsid w:val="00C803FB"/>
    <w:rsid w:val="00C8082E"/>
    <w:rsid w:val="00C80979"/>
    <w:rsid w:val="00C80BC4"/>
    <w:rsid w:val="00C81307"/>
    <w:rsid w:val="00C813C0"/>
    <w:rsid w:val="00C81AAA"/>
    <w:rsid w:val="00C81C29"/>
    <w:rsid w:val="00C81C3A"/>
    <w:rsid w:val="00C82604"/>
    <w:rsid w:val="00C835C9"/>
    <w:rsid w:val="00C84042"/>
    <w:rsid w:val="00C84049"/>
    <w:rsid w:val="00C842F8"/>
    <w:rsid w:val="00C8537A"/>
    <w:rsid w:val="00C853E1"/>
    <w:rsid w:val="00C858FF"/>
    <w:rsid w:val="00C85C18"/>
    <w:rsid w:val="00C86065"/>
    <w:rsid w:val="00C8619D"/>
    <w:rsid w:val="00C869C8"/>
    <w:rsid w:val="00C8718A"/>
    <w:rsid w:val="00C87262"/>
    <w:rsid w:val="00C87719"/>
    <w:rsid w:val="00C87C91"/>
    <w:rsid w:val="00C90129"/>
    <w:rsid w:val="00C9044E"/>
    <w:rsid w:val="00C90D19"/>
    <w:rsid w:val="00C9124B"/>
    <w:rsid w:val="00C913C9"/>
    <w:rsid w:val="00C91868"/>
    <w:rsid w:val="00C91BB0"/>
    <w:rsid w:val="00C923CB"/>
    <w:rsid w:val="00C925EE"/>
    <w:rsid w:val="00C928D6"/>
    <w:rsid w:val="00C93486"/>
    <w:rsid w:val="00C93E30"/>
    <w:rsid w:val="00C94F70"/>
    <w:rsid w:val="00C94F9B"/>
    <w:rsid w:val="00C9502F"/>
    <w:rsid w:val="00C951EF"/>
    <w:rsid w:val="00C952A7"/>
    <w:rsid w:val="00C95533"/>
    <w:rsid w:val="00C95812"/>
    <w:rsid w:val="00C964D2"/>
    <w:rsid w:val="00C9692E"/>
    <w:rsid w:val="00C96D8F"/>
    <w:rsid w:val="00C97E31"/>
    <w:rsid w:val="00CA09B8"/>
    <w:rsid w:val="00CA09CF"/>
    <w:rsid w:val="00CA0E2C"/>
    <w:rsid w:val="00CA165B"/>
    <w:rsid w:val="00CA17E9"/>
    <w:rsid w:val="00CA197E"/>
    <w:rsid w:val="00CA1A96"/>
    <w:rsid w:val="00CA1B05"/>
    <w:rsid w:val="00CA22DF"/>
    <w:rsid w:val="00CA37EA"/>
    <w:rsid w:val="00CA38BB"/>
    <w:rsid w:val="00CA3B4A"/>
    <w:rsid w:val="00CA4073"/>
    <w:rsid w:val="00CA44E2"/>
    <w:rsid w:val="00CA4656"/>
    <w:rsid w:val="00CA52C8"/>
    <w:rsid w:val="00CA6593"/>
    <w:rsid w:val="00CA6741"/>
    <w:rsid w:val="00CA6772"/>
    <w:rsid w:val="00CA70AB"/>
    <w:rsid w:val="00CA763F"/>
    <w:rsid w:val="00CA76CE"/>
    <w:rsid w:val="00CB0355"/>
    <w:rsid w:val="00CB0844"/>
    <w:rsid w:val="00CB0865"/>
    <w:rsid w:val="00CB1173"/>
    <w:rsid w:val="00CB1265"/>
    <w:rsid w:val="00CB2420"/>
    <w:rsid w:val="00CB3336"/>
    <w:rsid w:val="00CB36EC"/>
    <w:rsid w:val="00CB3889"/>
    <w:rsid w:val="00CB3E95"/>
    <w:rsid w:val="00CB402A"/>
    <w:rsid w:val="00CB4682"/>
    <w:rsid w:val="00CB4C3D"/>
    <w:rsid w:val="00CB547B"/>
    <w:rsid w:val="00CB5721"/>
    <w:rsid w:val="00CB5885"/>
    <w:rsid w:val="00CB66E0"/>
    <w:rsid w:val="00CB690C"/>
    <w:rsid w:val="00CB7F77"/>
    <w:rsid w:val="00CC00D3"/>
    <w:rsid w:val="00CC022E"/>
    <w:rsid w:val="00CC1CF1"/>
    <w:rsid w:val="00CC2689"/>
    <w:rsid w:val="00CC2A3A"/>
    <w:rsid w:val="00CC2ECB"/>
    <w:rsid w:val="00CC3525"/>
    <w:rsid w:val="00CC3C89"/>
    <w:rsid w:val="00CC3C96"/>
    <w:rsid w:val="00CC3CFC"/>
    <w:rsid w:val="00CC3FB7"/>
    <w:rsid w:val="00CC41A4"/>
    <w:rsid w:val="00CC4961"/>
    <w:rsid w:val="00CC4A4C"/>
    <w:rsid w:val="00CC4EB0"/>
    <w:rsid w:val="00CC5857"/>
    <w:rsid w:val="00CC5A49"/>
    <w:rsid w:val="00CC6032"/>
    <w:rsid w:val="00CC64D6"/>
    <w:rsid w:val="00CC6D07"/>
    <w:rsid w:val="00CC6FFC"/>
    <w:rsid w:val="00CC72B3"/>
    <w:rsid w:val="00CC7B00"/>
    <w:rsid w:val="00CC7D9A"/>
    <w:rsid w:val="00CD06EE"/>
    <w:rsid w:val="00CD0A4B"/>
    <w:rsid w:val="00CD0EDE"/>
    <w:rsid w:val="00CD1327"/>
    <w:rsid w:val="00CD1C62"/>
    <w:rsid w:val="00CD2016"/>
    <w:rsid w:val="00CD23DF"/>
    <w:rsid w:val="00CD2493"/>
    <w:rsid w:val="00CD2F1C"/>
    <w:rsid w:val="00CD2FCF"/>
    <w:rsid w:val="00CD32A3"/>
    <w:rsid w:val="00CD3DED"/>
    <w:rsid w:val="00CD4390"/>
    <w:rsid w:val="00CD46F4"/>
    <w:rsid w:val="00CD4A37"/>
    <w:rsid w:val="00CD4E06"/>
    <w:rsid w:val="00CD50AB"/>
    <w:rsid w:val="00CD5316"/>
    <w:rsid w:val="00CD535D"/>
    <w:rsid w:val="00CD56EB"/>
    <w:rsid w:val="00CD5881"/>
    <w:rsid w:val="00CD644B"/>
    <w:rsid w:val="00CD6B3A"/>
    <w:rsid w:val="00CD6D2B"/>
    <w:rsid w:val="00CD6FE3"/>
    <w:rsid w:val="00CD71C2"/>
    <w:rsid w:val="00CD75D7"/>
    <w:rsid w:val="00CD7734"/>
    <w:rsid w:val="00CD7991"/>
    <w:rsid w:val="00CD7BF3"/>
    <w:rsid w:val="00CD7CAB"/>
    <w:rsid w:val="00CE066D"/>
    <w:rsid w:val="00CE0F05"/>
    <w:rsid w:val="00CE1483"/>
    <w:rsid w:val="00CE24F2"/>
    <w:rsid w:val="00CE2DC1"/>
    <w:rsid w:val="00CE3445"/>
    <w:rsid w:val="00CE41AC"/>
    <w:rsid w:val="00CE55DC"/>
    <w:rsid w:val="00CE69C0"/>
    <w:rsid w:val="00CE78AB"/>
    <w:rsid w:val="00CE7DBB"/>
    <w:rsid w:val="00CF00F6"/>
    <w:rsid w:val="00CF015E"/>
    <w:rsid w:val="00CF024F"/>
    <w:rsid w:val="00CF035E"/>
    <w:rsid w:val="00CF1F00"/>
    <w:rsid w:val="00CF22AD"/>
    <w:rsid w:val="00CF39E2"/>
    <w:rsid w:val="00CF4E29"/>
    <w:rsid w:val="00CF5270"/>
    <w:rsid w:val="00CF650C"/>
    <w:rsid w:val="00CF71F6"/>
    <w:rsid w:val="00CF74CF"/>
    <w:rsid w:val="00CF76E7"/>
    <w:rsid w:val="00CF7EA8"/>
    <w:rsid w:val="00D0045C"/>
    <w:rsid w:val="00D00F1F"/>
    <w:rsid w:val="00D0181F"/>
    <w:rsid w:val="00D0244A"/>
    <w:rsid w:val="00D0277B"/>
    <w:rsid w:val="00D03A7E"/>
    <w:rsid w:val="00D04033"/>
    <w:rsid w:val="00D04405"/>
    <w:rsid w:val="00D04762"/>
    <w:rsid w:val="00D04CC1"/>
    <w:rsid w:val="00D05378"/>
    <w:rsid w:val="00D059F4"/>
    <w:rsid w:val="00D06949"/>
    <w:rsid w:val="00D0779F"/>
    <w:rsid w:val="00D07823"/>
    <w:rsid w:val="00D07BAC"/>
    <w:rsid w:val="00D11106"/>
    <w:rsid w:val="00D122B3"/>
    <w:rsid w:val="00D1277A"/>
    <w:rsid w:val="00D12F25"/>
    <w:rsid w:val="00D13EC6"/>
    <w:rsid w:val="00D13FD1"/>
    <w:rsid w:val="00D1425A"/>
    <w:rsid w:val="00D145BF"/>
    <w:rsid w:val="00D147AF"/>
    <w:rsid w:val="00D150DA"/>
    <w:rsid w:val="00D15523"/>
    <w:rsid w:val="00D15A6E"/>
    <w:rsid w:val="00D16378"/>
    <w:rsid w:val="00D16B5A"/>
    <w:rsid w:val="00D16CE1"/>
    <w:rsid w:val="00D16E1F"/>
    <w:rsid w:val="00D17C50"/>
    <w:rsid w:val="00D17CCA"/>
    <w:rsid w:val="00D17E00"/>
    <w:rsid w:val="00D207B1"/>
    <w:rsid w:val="00D20B62"/>
    <w:rsid w:val="00D21B62"/>
    <w:rsid w:val="00D2204A"/>
    <w:rsid w:val="00D220DD"/>
    <w:rsid w:val="00D23321"/>
    <w:rsid w:val="00D23EEB"/>
    <w:rsid w:val="00D23FCB"/>
    <w:rsid w:val="00D2403F"/>
    <w:rsid w:val="00D24756"/>
    <w:rsid w:val="00D251FE"/>
    <w:rsid w:val="00D252BC"/>
    <w:rsid w:val="00D25B66"/>
    <w:rsid w:val="00D26359"/>
    <w:rsid w:val="00D26A6E"/>
    <w:rsid w:val="00D27A20"/>
    <w:rsid w:val="00D3000D"/>
    <w:rsid w:val="00D300C1"/>
    <w:rsid w:val="00D30234"/>
    <w:rsid w:val="00D30E48"/>
    <w:rsid w:val="00D3128D"/>
    <w:rsid w:val="00D31AA0"/>
    <w:rsid w:val="00D31D7F"/>
    <w:rsid w:val="00D33E3B"/>
    <w:rsid w:val="00D34109"/>
    <w:rsid w:val="00D35C41"/>
    <w:rsid w:val="00D35C98"/>
    <w:rsid w:val="00D35CBD"/>
    <w:rsid w:val="00D35F43"/>
    <w:rsid w:val="00D375F9"/>
    <w:rsid w:val="00D4004C"/>
    <w:rsid w:val="00D40FE8"/>
    <w:rsid w:val="00D4104E"/>
    <w:rsid w:val="00D414BD"/>
    <w:rsid w:val="00D415BD"/>
    <w:rsid w:val="00D42AFD"/>
    <w:rsid w:val="00D431F4"/>
    <w:rsid w:val="00D438DF"/>
    <w:rsid w:val="00D43B41"/>
    <w:rsid w:val="00D4434B"/>
    <w:rsid w:val="00D444C2"/>
    <w:rsid w:val="00D44532"/>
    <w:rsid w:val="00D44FFC"/>
    <w:rsid w:val="00D457C3"/>
    <w:rsid w:val="00D45883"/>
    <w:rsid w:val="00D46040"/>
    <w:rsid w:val="00D46191"/>
    <w:rsid w:val="00D4676A"/>
    <w:rsid w:val="00D50854"/>
    <w:rsid w:val="00D50857"/>
    <w:rsid w:val="00D5130C"/>
    <w:rsid w:val="00D5130F"/>
    <w:rsid w:val="00D5160C"/>
    <w:rsid w:val="00D53F86"/>
    <w:rsid w:val="00D5432C"/>
    <w:rsid w:val="00D54A9F"/>
    <w:rsid w:val="00D54C14"/>
    <w:rsid w:val="00D55B43"/>
    <w:rsid w:val="00D55DA5"/>
    <w:rsid w:val="00D5668F"/>
    <w:rsid w:val="00D567CF"/>
    <w:rsid w:val="00D57CB7"/>
    <w:rsid w:val="00D57E8C"/>
    <w:rsid w:val="00D6040B"/>
    <w:rsid w:val="00D60D8F"/>
    <w:rsid w:val="00D6145B"/>
    <w:rsid w:val="00D61B29"/>
    <w:rsid w:val="00D61B5D"/>
    <w:rsid w:val="00D621FA"/>
    <w:rsid w:val="00D626C3"/>
    <w:rsid w:val="00D62877"/>
    <w:rsid w:val="00D6299A"/>
    <w:rsid w:val="00D62FEC"/>
    <w:rsid w:val="00D630EE"/>
    <w:rsid w:val="00D633F2"/>
    <w:rsid w:val="00D63413"/>
    <w:rsid w:val="00D63525"/>
    <w:rsid w:val="00D64884"/>
    <w:rsid w:val="00D64E1F"/>
    <w:rsid w:val="00D652E7"/>
    <w:rsid w:val="00D65418"/>
    <w:rsid w:val="00D65B48"/>
    <w:rsid w:val="00D670A7"/>
    <w:rsid w:val="00D678ED"/>
    <w:rsid w:val="00D67DAD"/>
    <w:rsid w:val="00D67DE2"/>
    <w:rsid w:val="00D67FFD"/>
    <w:rsid w:val="00D7036E"/>
    <w:rsid w:val="00D70376"/>
    <w:rsid w:val="00D7050A"/>
    <w:rsid w:val="00D705CF"/>
    <w:rsid w:val="00D715C8"/>
    <w:rsid w:val="00D728A9"/>
    <w:rsid w:val="00D72FBB"/>
    <w:rsid w:val="00D73008"/>
    <w:rsid w:val="00D73357"/>
    <w:rsid w:val="00D733BF"/>
    <w:rsid w:val="00D7373A"/>
    <w:rsid w:val="00D73DD9"/>
    <w:rsid w:val="00D74123"/>
    <w:rsid w:val="00D74286"/>
    <w:rsid w:val="00D7462A"/>
    <w:rsid w:val="00D7474A"/>
    <w:rsid w:val="00D7616E"/>
    <w:rsid w:val="00D77EE9"/>
    <w:rsid w:val="00D80178"/>
    <w:rsid w:val="00D803EC"/>
    <w:rsid w:val="00D80999"/>
    <w:rsid w:val="00D8099B"/>
    <w:rsid w:val="00D8332F"/>
    <w:rsid w:val="00D8345E"/>
    <w:rsid w:val="00D8432A"/>
    <w:rsid w:val="00D85BAA"/>
    <w:rsid w:val="00D85CD1"/>
    <w:rsid w:val="00D86A1C"/>
    <w:rsid w:val="00D906D6"/>
    <w:rsid w:val="00D90B9A"/>
    <w:rsid w:val="00D90D93"/>
    <w:rsid w:val="00D91285"/>
    <w:rsid w:val="00D9175E"/>
    <w:rsid w:val="00D917F1"/>
    <w:rsid w:val="00D91AB8"/>
    <w:rsid w:val="00D91F83"/>
    <w:rsid w:val="00D9223F"/>
    <w:rsid w:val="00D9227D"/>
    <w:rsid w:val="00D926C4"/>
    <w:rsid w:val="00D92C2E"/>
    <w:rsid w:val="00D9351B"/>
    <w:rsid w:val="00D93FD3"/>
    <w:rsid w:val="00D9529C"/>
    <w:rsid w:val="00D960D0"/>
    <w:rsid w:val="00D9616B"/>
    <w:rsid w:val="00D9665A"/>
    <w:rsid w:val="00D96908"/>
    <w:rsid w:val="00D96B13"/>
    <w:rsid w:val="00D9723B"/>
    <w:rsid w:val="00D978F2"/>
    <w:rsid w:val="00D97958"/>
    <w:rsid w:val="00D97F66"/>
    <w:rsid w:val="00DA0929"/>
    <w:rsid w:val="00DA0C2B"/>
    <w:rsid w:val="00DA1463"/>
    <w:rsid w:val="00DA176A"/>
    <w:rsid w:val="00DA190C"/>
    <w:rsid w:val="00DA1A9F"/>
    <w:rsid w:val="00DA2719"/>
    <w:rsid w:val="00DA3314"/>
    <w:rsid w:val="00DA3BE2"/>
    <w:rsid w:val="00DA3FD1"/>
    <w:rsid w:val="00DA4253"/>
    <w:rsid w:val="00DA5AA3"/>
    <w:rsid w:val="00DA5B1D"/>
    <w:rsid w:val="00DA5EB9"/>
    <w:rsid w:val="00DA60D6"/>
    <w:rsid w:val="00DA627E"/>
    <w:rsid w:val="00DA6576"/>
    <w:rsid w:val="00DA7173"/>
    <w:rsid w:val="00DA728C"/>
    <w:rsid w:val="00DA7993"/>
    <w:rsid w:val="00DA7DA6"/>
    <w:rsid w:val="00DA7F25"/>
    <w:rsid w:val="00DA7F7F"/>
    <w:rsid w:val="00DB0212"/>
    <w:rsid w:val="00DB0A34"/>
    <w:rsid w:val="00DB11B1"/>
    <w:rsid w:val="00DB1D79"/>
    <w:rsid w:val="00DB1ED6"/>
    <w:rsid w:val="00DB2A39"/>
    <w:rsid w:val="00DB2E37"/>
    <w:rsid w:val="00DB3110"/>
    <w:rsid w:val="00DB3529"/>
    <w:rsid w:val="00DB4D31"/>
    <w:rsid w:val="00DB4DEB"/>
    <w:rsid w:val="00DB53A4"/>
    <w:rsid w:val="00DB6057"/>
    <w:rsid w:val="00DB6756"/>
    <w:rsid w:val="00DB6BF9"/>
    <w:rsid w:val="00DB7139"/>
    <w:rsid w:val="00DC03AC"/>
    <w:rsid w:val="00DC044E"/>
    <w:rsid w:val="00DC11A1"/>
    <w:rsid w:val="00DC1E8B"/>
    <w:rsid w:val="00DC1E96"/>
    <w:rsid w:val="00DC27FB"/>
    <w:rsid w:val="00DC2B40"/>
    <w:rsid w:val="00DC3038"/>
    <w:rsid w:val="00DC3801"/>
    <w:rsid w:val="00DC4133"/>
    <w:rsid w:val="00DC44F9"/>
    <w:rsid w:val="00DC5447"/>
    <w:rsid w:val="00DC58F8"/>
    <w:rsid w:val="00DC5C95"/>
    <w:rsid w:val="00DC5E23"/>
    <w:rsid w:val="00DC6313"/>
    <w:rsid w:val="00DC662C"/>
    <w:rsid w:val="00DC7612"/>
    <w:rsid w:val="00DD0864"/>
    <w:rsid w:val="00DD0CCA"/>
    <w:rsid w:val="00DD2A3A"/>
    <w:rsid w:val="00DD31C0"/>
    <w:rsid w:val="00DD3505"/>
    <w:rsid w:val="00DD3C2D"/>
    <w:rsid w:val="00DD3F6D"/>
    <w:rsid w:val="00DD41AE"/>
    <w:rsid w:val="00DD485C"/>
    <w:rsid w:val="00DD4C29"/>
    <w:rsid w:val="00DD4E45"/>
    <w:rsid w:val="00DD5224"/>
    <w:rsid w:val="00DD5567"/>
    <w:rsid w:val="00DD5597"/>
    <w:rsid w:val="00DD590D"/>
    <w:rsid w:val="00DD5AE0"/>
    <w:rsid w:val="00DD5F95"/>
    <w:rsid w:val="00DD6234"/>
    <w:rsid w:val="00DD72A4"/>
    <w:rsid w:val="00DD79DC"/>
    <w:rsid w:val="00DE0960"/>
    <w:rsid w:val="00DE1112"/>
    <w:rsid w:val="00DE120C"/>
    <w:rsid w:val="00DE1FC8"/>
    <w:rsid w:val="00DE272D"/>
    <w:rsid w:val="00DE4273"/>
    <w:rsid w:val="00DE435D"/>
    <w:rsid w:val="00DE476B"/>
    <w:rsid w:val="00DE496E"/>
    <w:rsid w:val="00DE4C95"/>
    <w:rsid w:val="00DE5374"/>
    <w:rsid w:val="00DE5CC8"/>
    <w:rsid w:val="00DE67A3"/>
    <w:rsid w:val="00DE6867"/>
    <w:rsid w:val="00DE6905"/>
    <w:rsid w:val="00DE694D"/>
    <w:rsid w:val="00DE6EF8"/>
    <w:rsid w:val="00DE7272"/>
    <w:rsid w:val="00DE7905"/>
    <w:rsid w:val="00DE7D04"/>
    <w:rsid w:val="00DF08B8"/>
    <w:rsid w:val="00DF094D"/>
    <w:rsid w:val="00DF10C2"/>
    <w:rsid w:val="00DF13E4"/>
    <w:rsid w:val="00DF3667"/>
    <w:rsid w:val="00DF4E83"/>
    <w:rsid w:val="00DF4F05"/>
    <w:rsid w:val="00DF6429"/>
    <w:rsid w:val="00DF6504"/>
    <w:rsid w:val="00DF6896"/>
    <w:rsid w:val="00DF6A83"/>
    <w:rsid w:val="00DF737D"/>
    <w:rsid w:val="00E003A5"/>
    <w:rsid w:val="00E00CE5"/>
    <w:rsid w:val="00E0141B"/>
    <w:rsid w:val="00E019AA"/>
    <w:rsid w:val="00E01D8E"/>
    <w:rsid w:val="00E02196"/>
    <w:rsid w:val="00E028BA"/>
    <w:rsid w:val="00E02EEB"/>
    <w:rsid w:val="00E03902"/>
    <w:rsid w:val="00E0487E"/>
    <w:rsid w:val="00E0515E"/>
    <w:rsid w:val="00E05811"/>
    <w:rsid w:val="00E068B7"/>
    <w:rsid w:val="00E07477"/>
    <w:rsid w:val="00E076B3"/>
    <w:rsid w:val="00E07EF8"/>
    <w:rsid w:val="00E1017B"/>
    <w:rsid w:val="00E110C2"/>
    <w:rsid w:val="00E110E6"/>
    <w:rsid w:val="00E110E8"/>
    <w:rsid w:val="00E11338"/>
    <w:rsid w:val="00E117EF"/>
    <w:rsid w:val="00E125C4"/>
    <w:rsid w:val="00E126EC"/>
    <w:rsid w:val="00E1324E"/>
    <w:rsid w:val="00E1414D"/>
    <w:rsid w:val="00E142E5"/>
    <w:rsid w:val="00E145DD"/>
    <w:rsid w:val="00E14624"/>
    <w:rsid w:val="00E14849"/>
    <w:rsid w:val="00E14A26"/>
    <w:rsid w:val="00E14E0C"/>
    <w:rsid w:val="00E14F75"/>
    <w:rsid w:val="00E154C1"/>
    <w:rsid w:val="00E161E5"/>
    <w:rsid w:val="00E16EDB"/>
    <w:rsid w:val="00E17549"/>
    <w:rsid w:val="00E17650"/>
    <w:rsid w:val="00E17651"/>
    <w:rsid w:val="00E1774E"/>
    <w:rsid w:val="00E2014C"/>
    <w:rsid w:val="00E20370"/>
    <w:rsid w:val="00E20714"/>
    <w:rsid w:val="00E224C3"/>
    <w:rsid w:val="00E2283C"/>
    <w:rsid w:val="00E2283D"/>
    <w:rsid w:val="00E23A7E"/>
    <w:rsid w:val="00E23BE0"/>
    <w:rsid w:val="00E244F2"/>
    <w:rsid w:val="00E24D94"/>
    <w:rsid w:val="00E24E9B"/>
    <w:rsid w:val="00E251A1"/>
    <w:rsid w:val="00E25864"/>
    <w:rsid w:val="00E2619D"/>
    <w:rsid w:val="00E2626E"/>
    <w:rsid w:val="00E26323"/>
    <w:rsid w:val="00E2684D"/>
    <w:rsid w:val="00E268EE"/>
    <w:rsid w:val="00E2775D"/>
    <w:rsid w:val="00E30433"/>
    <w:rsid w:val="00E3047D"/>
    <w:rsid w:val="00E30B4D"/>
    <w:rsid w:val="00E31595"/>
    <w:rsid w:val="00E31797"/>
    <w:rsid w:val="00E3231A"/>
    <w:rsid w:val="00E323F2"/>
    <w:rsid w:val="00E32607"/>
    <w:rsid w:val="00E32F39"/>
    <w:rsid w:val="00E3349A"/>
    <w:rsid w:val="00E33638"/>
    <w:rsid w:val="00E337D3"/>
    <w:rsid w:val="00E33A94"/>
    <w:rsid w:val="00E3481C"/>
    <w:rsid w:val="00E34B9D"/>
    <w:rsid w:val="00E34CDD"/>
    <w:rsid w:val="00E34D10"/>
    <w:rsid w:val="00E34D64"/>
    <w:rsid w:val="00E35199"/>
    <w:rsid w:val="00E3530F"/>
    <w:rsid w:val="00E35ACB"/>
    <w:rsid w:val="00E35DA7"/>
    <w:rsid w:val="00E3627F"/>
    <w:rsid w:val="00E36ECC"/>
    <w:rsid w:val="00E370FE"/>
    <w:rsid w:val="00E3737C"/>
    <w:rsid w:val="00E403FB"/>
    <w:rsid w:val="00E404C8"/>
    <w:rsid w:val="00E4077B"/>
    <w:rsid w:val="00E40EE5"/>
    <w:rsid w:val="00E41248"/>
    <w:rsid w:val="00E412E8"/>
    <w:rsid w:val="00E425A4"/>
    <w:rsid w:val="00E426FE"/>
    <w:rsid w:val="00E42738"/>
    <w:rsid w:val="00E42FDE"/>
    <w:rsid w:val="00E435B1"/>
    <w:rsid w:val="00E44334"/>
    <w:rsid w:val="00E44335"/>
    <w:rsid w:val="00E44710"/>
    <w:rsid w:val="00E44CB6"/>
    <w:rsid w:val="00E44D79"/>
    <w:rsid w:val="00E45497"/>
    <w:rsid w:val="00E46F7D"/>
    <w:rsid w:val="00E471EB"/>
    <w:rsid w:val="00E47523"/>
    <w:rsid w:val="00E4786F"/>
    <w:rsid w:val="00E479CB"/>
    <w:rsid w:val="00E47E08"/>
    <w:rsid w:val="00E50922"/>
    <w:rsid w:val="00E512F2"/>
    <w:rsid w:val="00E52484"/>
    <w:rsid w:val="00E52736"/>
    <w:rsid w:val="00E534EB"/>
    <w:rsid w:val="00E53939"/>
    <w:rsid w:val="00E53C2C"/>
    <w:rsid w:val="00E54E20"/>
    <w:rsid w:val="00E5566F"/>
    <w:rsid w:val="00E557EC"/>
    <w:rsid w:val="00E5593E"/>
    <w:rsid w:val="00E56922"/>
    <w:rsid w:val="00E60767"/>
    <w:rsid w:val="00E60C47"/>
    <w:rsid w:val="00E60F8A"/>
    <w:rsid w:val="00E610C0"/>
    <w:rsid w:val="00E61604"/>
    <w:rsid w:val="00E621CB"/>
    <w:rsid w:val="00E621FE"/>
    <w:rsid w:val="00E62E18"/>
    <w:rsid w:val="00E63552"/>
    <w:rsid w:val="00E63615"/>
    <w:rsid w:val="00E63A88"/>
    <w:rsid w:val="00E63B6C"/>
    <w:rsid w:val="00E63EE4"/>
    <w:rsid w:val="00E64045"/>
    <w:rsid w:val="00E6424A"/>
    <w:rsid w:val="00E643B8"/>
    <w:rsid w:val="00E646BD"/>
    <w:rsid w:val="00E64EC7"/>
    <w:rsid w:val="00E653DA"/>
    <w:rsid w:val="00E659D0"/>
    <w:rsid w:val="00E66CC5"/>
    <w:rsid w:val="00E67749"/>
    <w:rsid w:val="00E70D1A"/>
    <w:rsid w:val="00E70F70"/>
    <w:rsid w:val="00E71C43"/>
    <w:rsid w:val="00E727DF"/>
    <w:rsid w:val="00E73BA7"/>
    <w:rsid w:val="00E73EAF"/>
    <w:rsid w:val="00E7469A"/>
    <w:rsid w:val="00E74833"/>
    <w:rsid w:val="00E74B7B"/>
    <w:rsid w:val="00E74E4D"/>
    <w:rsid w:val="00E75579"/>
    <w:rsid w:val="00E7571C"/>
    <w:rsid w:val="00E758AE"/>
    <w:rsid w:val="00E75BAE"/>
    <w:rsid w:val="00E75E00"/>
    <w:rsid w:val="00E76807"/>
    <w:rsid w:val="00E76A07"/>
    <w:rsid w:val="00E77228"/>
    <w:rsid w:val="00E77F9D"/>
    <w:rsid w:val="00E80068"/>
    <w:rsid w:val="00E80B8D"/>
    <w:rsid w:val="00E80CA1"/>
    <w:rsid w:val="00E80EA4"/>
    <w:rsid w:val="00E81714"/>
    <w:rsid w:val="00E81BAF"/>
    <w:rsid w:val="00E820FF"/>
    <w:rsid w:val="00E82410"/>
    <w:rsid w:val="00E82622"/>
    <w:rsid w:val="00E82782"/>
    <w:rsid w:val="00E82FD3"/>
    <w:rsid w:val="00E830CF"/>
    <w:rsid w:val="00E83647"/>
    <w:rsid w:val="00E83DCE"/>
    <w:rsid w:val="00E83E0C"/>
    <w:rsid w:val="00E84083"/>
    <w:rsid w:val="00E8450C"/>
    <w:rsid w:val="00E8512E"/>
    <w:rsid w:val="00E86449"/>
    <w:rsid w:val="00E86F51"/>
    <w:rsid w:val="00E86F5D"/>
    <w:rsid w:val="00E90519"/>
    <w:rsid w:val="00E90925"/>
    <w:rsid w:val="00E90BCE"/>
    <w:rsid w:val="00E91557"/>
    <w:rsid w:val="00E917C8"/>
    <w:rsid w:val="00E91E54"/>
    <w:rsid w:val="00E92025"/>
    <w:rsid w:val="00E927D3"/>
    <w:rsid w:val="00E92A3B"/>
    <w:rsid w:val="00E92BC3"/>
    <w:rsid w:val="00E92C89"/>
    <w:rsid w:val="00E92EAD"/>
    <w:rsid w:val="00E93B9F"/>
    <w:rsid w:val="00E945F0"/>
    <w:rsid w:val="00E94EBF"/>
    <w:rsid w:val="00E95C68"/>
    <w:rsid w:val="00E95D5F"/>
    <w:rsid w:val="00E95EE9"/>
    <w:rsid w:val="00E9652C"/>
    <w:rsid w:val="00E96576"/>
    <w:rsid w:val="00E9744E"/>
    <w:rsid w:val="00EA0029"/>
    <w:rsid w:val="00EA0C8E"/>
    <w:rsid w:val="00EA1274"/>
    <w:rsid w:val="00EA1C19"/>
    <w:rsid w:val="00EA207E"/>
    <w:rsid w:val="00EA2E6A"/>
    <w:rsid w:val="00EA30CD"/>
    <w:rsid w:val="00EA3760"/>
    <w:rsid w:val="00EA3B4A"/>
    <w:rsid w:val="00EA3C8B"/>
    <w:rsid w:val="00EA496F"/>
    <w:rsid w:val="00EA4BC4"/>
    <w:rsid w:val="00EA4C94"/>
    <w:rsid w:val="00EA5C91"/>
    <w:rsid w:val="00EA5E14"/>
    <w:rsid w:val="00EA63FE"/>
    <w:rsid w:val="00EA736B"/>
    <w:rsid w:val="00EA7E41"/>
    <w:rsid w:val="00EB07E0"/>
    <w:rsid w:val="00EB1598"/>
    <w:rsid w:val="00EB1B59"/>
    <w:rsid w:val="00EB248A"/>
    <w:rsid w:val="00EB2892"/>
    <w:rsid w:val="00EB2FD1"/>
    <w:rsid w:val="00EB31C4"/>
    <w:rsid w:val="00EB3A0D"/>
    <w:rsid w:val="00EB3FD0"/>
    <w:rsid w:val="00EB4184"/>
    <w:rsid w:val="00EB4416"/>
    <w:rsid w:val="00EB48BA"/>
    <w:rsid w:val="00EB495B"/>
    <w:rsid w:val="00EB4EB6"/>
    <w:rsid w:val="00EB51C6"/>
    <w:rsid w:val="00EB59F8"/>
    <w:rsid w:val="00EB6B18"/>
    <w:rsid w:val="00EB6E7E"/>
    <w:rsid w:val="00EC03C7"/>
    <w:rsid w:val="00EC03FC"/>
    <w:rsid w:val="00EC05B3"/>
    <w:rsid w:val="00EC0926"/>
    <w:rsid w:val="00EC0AFD"/>
    <w:rsid w:val="00EC0BCC"/>
    <w:rsid w:val="00EC0CB2"/>
    <w:rsid w:val="00EC1988"/>
    <w:rsid w:val="00EC1A7E"/>
    <w:rsid w:val="00EC1DB7"/>
    <w:rsid w:val="00EC1F59"/>
    <w:rsid w:val="00EC2869"/>
    <w:rsid w:val="00EC3D56"/>
    <w:rsid w:val="00EC4586"/>
    <w:rsid w:val="00EC544F"/>
    <w:rsid w:val="00EC545C"/>
    <w:rsid w:val="00EC5660"/>
    <w:rsid w:val="00EC61A2"/>
    <w:rsid w:val="00EC6F19"/>
    <w:rsid w:val="00EC7BA0"/>
    <w:rsid w:val="00ED0DF2"/>
    <w:rsid w:val="00ED15A4"/>
    <w:rsid w:val="00ED21E3"/>
    <w:rsid w:val="00ED3394"/>
    <w:rsid w:val="00ED33C4"/>
    <w:rsid w:val="00ED3947"/>
    <w:rsid w:val="00ED3D1B"/>
    <w:rsid w:val="00ED3EFF"/>
    <w:rsid w:val="00ED41A6"/>
    <w:rsid w:val="00ED42C2"/>
    <w:rsid w:val="00ED44FF"/>
    <w:rsid w:val="00ED4B03"/>
    <w:rsid w:val="00ED51EB"/>
    <w:rsid w:val="00ED54D8"/>
    <w:rsid w:val="00ED580B"/>
    <w:rsid w:val="00ED5EBE"/>
    <w:rsid w:val="00ED6157"/>
    <w:rsid w:val="00ED68A3"/>
    <w:rsid w:val="00ED69A8"/>
    <w:rsid w:val="00ED74BB"/>
    <w:rsid w:val="00ED7A6C"/>
    <w:rsid w:val="00EE104B"/>
    <w:rsid w:val="00EE119A"/>
    <w:rsid w:val="00EE18A1"/>
    <w:rsid w:val="00EE22AE"/>
    <w:rsid w:val="00EE248B"/>
    <w:rsid w:val="00EE2822"/>
    <w:rsid w:val="00EE3733"/>
    <w:rsid w:val="00EE4724"/>
    <w:rsid w:val="00EE53FE"/>
    <w:rsid w:val="00EE5415"/>
    <w:rsid w:val="00EE549D"/>
    <w:rsid w:val="00EE557F"/>
    <w:rsid w:val="00EE56AE"/>
    <w:rsid w:val="00EE59F9"/>
    <w:rsid w:val="00EE5E8E"/>
    <w:rsid w:val="00EE622F"/>
    <w:rsid w:val="00EE6334"/>
    <w:rsid w:val="00EE6B0A"/>
    <w:rsid w:val="00EE6F30"/>
    <w:rsid w:val="00EE74CB"/>
    <w:rsid w:val="00EE7D0B"/>
    <w:rsid w:val="00EF0637"/>
    <w:rsid w:val="00EF06BC"/>
    <w:rsid w:val="00EF0AC9"/>
    <w:rsid w:val="00EF16A0"/>
    <w:rsid w:val="00EF1821"/>
    <w:rsid w:val="00EF1F54"/>
    <w:rsid w:val="00EF2022"/>
    <w:rsid w:val="00EF247A"/>
    <w:rsid w:val="00EF3825"/>
    <w:rsid w:val="00EF45E2"/>
    <w:rsid w:val="00EF5AF2"/>
    <w:rsid w:val="00EF5E61"/>
    <w:rsid w:val="00EF5FC9"/>
    <w:rsid w:val="00EF6399"/>
    <w:rsid w:val="00EF63FE"/>
    <w:rsid w:val="00EF6769"/>
    <w:rsid w:val="00EF695D"/>
    <w:rsid w:val="00EF75D4"/>
    <w:rsid w:val="00F0200D"/>
    <w:rsid w:val="00F0230B"/>
    <w:rsid w:val="00F02408"/>
    <w:rsid w:val="00F039D6"/>
    <w:rsid w:val="00F03D86"/>
    <w:rsid w:val="00F0429B"/>
    <w:rsid w:val="00F0504A"/>
    <w:rsid w:val="00F05C58"/>
    <w:rsid w:val="00F05D40"/>
    <w:rsid w:val="00F06234"/>
    <w:rsid w:val="00F062A2"/>
    <w:rsid w:val="00F06703"/>
    <w:rsid w:val="00F06A93"/>
    <w:rsid w:val="00F0787C"/>
    <w:rsid w:val="00F07911"/>
    <w:rsid w:val="00F07BC3"/>
    <w:rsid w:val="00F07FC1"/>
    <w:rsid w:val="00F10285"/>
    <w:rsid w:val="00F103D6"/>
    <w:rsid w:val="00F10511"/>
    <w:rsid w:val="00F10D21"/>
    <w:rsid w:val="00F10F76"/>
    <w:rsid w:val="00F1100E"/>
    <w:rsid w:val="00F1150B"/>
    <w:rsid w:val="00F11E41"/>
    <w:rsid w:val="00F123A9"/>
    <w:rsid w:val="00F12455"/>
    <w:rsid w:val="00F125C4"/>
    <w:rsid w:val="00F12611"/>
    <w:rsid w:val="00F131FA"/>
    <w:rsid w:val="00F13502"/>
    <w:rsid w:val="00F1488B"/>
    <w:rsid w:val="00F1495C"/>
    <w:rsid w:val="00F1559B"/>
    <w:rsid w:val="00F15897"/>
    <w:rsid w:val="00F15D24"/>
    <w:rsid w:val="00F169E8"/>
    <w:rsid w:val="00F16AF8"/>
    <w:rsid w:val="00F17A06"/>
    <w:rsid w:val="00F17C95"/>
    <w:rsid w:val="00F20172"/>
    <w:rsid w:val="00F204C1"/>
    <w:rsid w:val="00F209BD"/>
    <w:rsid w:val="00F20AC7"/>
    <w:rsid w:val="00F20EC8"/>
    <w:rsid w:val="00F21046"/>
    <w:rsid w:val="00F22922"/>
    <w:rsid w:val="00F236D3"/>
    <w:rsid w:val="00F242CB"/>
    <w:rsid w:val="00F246C6"/>
    <w:rsid w:val="00F24EB0"/>
    <w:rsid w:val="00F24FE0"/>
    <w:rsid w:val="00F2500C"/>
    <w:rsid w:val="00F251CE"/>
    <w:rsid w:val="00F25AB6"/>
    <w:rsid w:val="00F25BF7"/>
    <w:rsid w:val="00F25DAF"/>
    <w:rsid w:val="00F266E4"/>
    <w:rsid w:val="00F26C4A"/>
    <w:rsid w:val="00F2741E"/>
    <w:rsid w:val="00F27D5A"/>
    <w:rsid w:val="00F306D3"/>
    <w:rsid w:val="00F30913"/>
    <w:rsid w:val="00F30957"/>
    <w:rsid w:val="00F3148E"/>
    <w:rsid w:val="00F31D41"/>
    <w:rsid w:val="00F31FC1"/>
    <w:rsid w:val="00F320ED"/>
    <w:rsid w:val="00F32A0B"/>
    <w:rsid w:val="00F32BC7"/>
    <w:rsid w:val="00F331D0"/>
    <w:rsid w:val="00F33E1B"/>
    <w:rsid w:val="00F33F8E"/>
    <w:rsid w:val="00F3424A"/>
    <w:rsid w:val="00F34C02"/>
    <w:rsid w:val="00F35A2D"/>
    <w:rsid w:val="00F37495"/>
    <w:rsid w:val="00F3754F"/>
    <w:rsid w:val="00F37729"/>
    <w:rsid w:val="00F37799"/>
    <w:rsid w:val="00F37B5E"/>
    <w:rsid w:val="00F37B74"/>
    <w:rsid w:val="00F37CF6"/>
    <w:rsid w:val="00F37E84"/>
    <w:rsid w:val="00F41752"/>
    <w:rsid w:val="00F4244B"/>
    <w:rsid w:val="00F44793"/>
    <w:rsid w:val="00F45238"/>
    <w:rsid w:val="00F46388"/>
    <w:rsid w:val="00F46674"/>
    <w:rsid w:val="00F468E3"/>
    <w:rsid w:val="00F46995"/>
    <w:rsid w:val="00F46F01"/>
    <w:rsid w:val="00F471AF"/>
    <w:rsid w:val="00F4757D"/>
    <w:rsid w:val="00F47602"/>
    <w:rsid w:val="00F476B1"/>
    <w:rsid w:val="00F500AA"/>
    <w:rsid w:val="00F50CD6"/>
    <w:rsid w:val="00F517E6"/>
    <w:rsid w:val="00F51996"/>
    <w:rsid w:val="00F52A2E"/>
    <w:rsid w:val="00F53251"/>
    <w:rsid w:val="00F53A9E"/>
    <w:rsid w:val="00F53CCA"/>
    <w:rsid w:val="00F53F7A"/>
    <w:rsid w:val="00F54E7D"/>
    <w:rsid w:val="00F55CE9"/>
    <w:rsid w:val="00F56029"/>
    <w:rsid w:val="00F56126"/>
    <w:rsid w:val="00F56967"/>
    <w:rsid w:val="00F56E0F"/>
    <w:rsid w:val="00F571F5"/>
    <w:rsid w:val="00F57621"/>
    <w:rsid w:val="00F60321"/>
    <w:rsid w:val="00F603F0"/>
    <w:rsid w:val="00F60403"/>
    <w:rsid w:val="00F6048F"/>
    <w:rsid w:val="00F610C4"/>
    <w:rsid w:val="00F612CF"/>
    <w:rsid w:val="00F61695"/>
    <w:rsid w:val="00F620D2"/>
    <w:rsid w:val="00F624C4"/>
    <w:rsid w:val="00F62FE7"/>
    <w:rsid w:val="00F6394D"/>
    <w:rsid w:val="00F63BA1"/>
    <w:rsid w:val="00F63DD3"/>
    <w:rsid w:val="00F64B48"/>
    <w:rsid w:val="00F6536B"/>
    <w:rsid w:val="00F65BB9"/>
    <w:rsid w:val="00F65E6E"/>
    <w:rsid w:val="00F66BF2"/>
    <w:rsid w:val="00F67140"/>
    <w:rsid w:val="00F6740E"/>
    <w:rsid w:val="00F70342"/>
    <w:rsid w:val="00F703CC"/>
    <w:rsid w:val="00F708EF"/>
    <w:rsid w:val="00F70AEE"/>
    <w:rsid w:val="00F71B0D"/>
    <w:rsid w:val="00F72C97"/>
    <w:rsid w:val="00F7365B"/>
    <w:rsid w:val="00F73B79"/>
    <w:rsid w:val="00F73CF8"/>
    <w:rsid w:val="00F740A0"/>
    <w:rsid w:val="00F740CC"/>
    <w:rsid w:val="00F741D6"/>
    <w:rsid w:val="00F74C03"/>
    <w:rsid w:val="00F750FD"/>
    <w:rsid w:val="00F7552A"/>
    <w:rsid w:val="00F7642C"/>
    <w:rsid w:val="00F77842"/>
    <w:rsid w:val="00F7784E"/>
    <w:rsid w:val="00F77A3E"/>
    <w:rsid w:val="00F77CD7"/>
    <w:rsid w:val="00F80A06"/>
    <w:rsid w:val="00F80CB7"/>
    <w:rsid w:val="00F81285"/>
    <w:rsid w:val="00F81582"/>
    <w:rsid w:val="00F81683"/>
    <w:rsid w:val="00F81CD5"/>
    <w:rsid w:val="00F82DFE"/>
    <w:rsid w:val="00F83D53"/>
    <w:rsid w:val="00F841E7"/>
    <w:rsid w:val="00F85EF0"/>
    <w:rsid w:val="00F86013"/>
    <w:rsid w:val="00F86096"/>
    <w:rsid w:val="00F8634C"/>
    <w:rsid w:val="00F86665"/>
    <w:rsid w:val="00F86680"/>
    <w:rsid w:val="00F868D5"/>
    <w:rsid w:val="00F8728E"/>
    <w:rsid w:val="00F879D0"/>
    <w:rsid w:val="00F90827"/>
    <w:rsid w:val="00F93DB1"/>
    <w:rsid w:val="00F93FD0"/>
    <w:rsid w:val="00F940D8"/>
    <w:rsid w:val="00F94416"/>
    <w:rsid w:val="00F9497C"/>
    <w:rsid w:val="00F94BF7"/>
    <w:rsid w:val="00F94FE4"/>
    <w:rsid w:val="00F95051"/>
    <w:rsid w:val="00F958B2"/>
    <w:rsid w:val="00F96481"/>
    <w:rsid w:val="00F96AE0"/>
    <w:rsid w:val="00F972DB"/>
    <w:rsid w:val="00F97C22"/>
    <w:rsid w:val="00F97C77"/>
    <w:rsid w:val="00F97FC8"/>
    <w:rsid w:val="00FA0139"/>
    <w:rsid w:val="00FA1D26"/>
    <w:rsid w:val="00FA2359"/>
    <w:rsid w:val="00FA26D9"/>
    <w:rsid w:val="00FA2B29"/>
    <w:rsid w:val="00FA34DF"/>
    <w:rsid w:val="00FA36C3"/>
    <w:rsid w:val="00FA3E08"/>
    <w:rsid w:val="00FA5A7B"/>
    <w:rsid w:val="00FA5BBE"/>
    <w:rsid w:val="00FA6E36"/>
    <w:rsid w:val="00FA7B0E"/>
    <w:rsid w:val="00FA7D62"/>
    <w:rsid w:val="00FA7E88"/>
    <w:rsid w:val="00FB06D2"/>
    <w:rsid w:val="00FB0EE7"/>
    <w:rsid w:val="00FB0F74"/>
    <w:rsid w:val="00FB13A4"/>
    <w:rsid w:val="00FB4246"/>
    <w:rsid w:val="00FB49F3"/>
    <w:rsid w:val="00FB51F5"/>
    <w:rsid w:val="00FB5230"/>
    <w:rsid w:val="00FB52E3"/>
    <w:rsid w:val="00FB5342"/>
    <w:rsid w:val="00FB5A01"/>
    <w:rsid w:val="00FB5C75"/>
    <w:rsid w:val="00FB6577"/>
    <w:rsid w:val="00FB68E9"/>
    <w:rsid w:val="00FB70F4"/>
    <w:rsid w:val="00FB70FD"/>
    <w:rsid w:val="00FB7A97"/>
    <w:rsid w:val="00FB7C22"/>
    <w:rsid w:val="00FC182A"/>
    <w:rsid w:val="00FC20B3"/>
    <w:rsid w:val="00FC21A1"/>
    <w:rsid w:val="00FC2488"/>
    <w:rsid w:val="00FC25CA"/>
    <w:rsid w:val="00FC2706"/>
    <w:rsid w:val="00FC2DFB"/>
    <w:rsid w:val="00FC36B5"/>
    <w:rsid w:val="00FC36C0"/>
    <w:rsid w:val="00FC4A3B"/>
    <w:rsid w:val="00FC5A27"/>
    <w:rsid w:val="00FC75E4"/>
    <w:rsid w:val="00FC7C09"/>
    <w:rsid w:val="00FD0D71"/>
    <w:rsid w:val="00FD0E32"/>
    <w:rsid w:val="00FD153F"/>
    <w:rsid w:val="00FD1879"/>
    <w:rsid w:val="00FD1E59"/>
    <w:rsid w:val="00FD34FA"/>
    <w:rsid w:val="00FD3FD7"/>
    <w:rsid w:val="00FD40C3"/>
    <w:rsid w:val="00FD4172"/>
    <w:rsid w:val="00FD41FE"/>
    <w:rsid w:val="00FD4436"/>
    <w:rsid w:val="00FD4628"/>
    <w:rsid w:val="00FD58C2"/>
    <w:rsid w:val="00FD5A82"/>
    <w:rsid w:val="00FD5E08"/>
    <w:rsid w:val="00FD5E5B"/>
    <w:rsid w:val="00FD5F97"/>
    <w:rsid w:val="00FD609E"/>
    <w:rsid w:val="00FD68E6"/>
    <w:rsid w:val="00FD6BFC"/>
    <w:rsid w:val="00FD6CE3"/>
    <w:rsid w:val="00FD733E"/>
    <w:rsid w:val="00FD7B2E"/>
    <w:rsid w:val="00FD7DF8"/>
    <w:rsid w:val="00FE016F"/>
    <w:rsid w:val="00FE043C"/>
    <w:rsid w:val="00FE0A34"/>
    <w:rsid w:val="00FE0ABE"/>
    <w:rsid w:val="00FE107E"/>
    <w:rsid w:val="00FE1242"/>
    <w:rsid w:val="00FE1A80"/>
    <w:rsid w:val="00FE1EE7"/>
    <w:rsid w:val="00FE2C8F"/>
    <w:rsid w:val="00FE2E59"/>
    <w:rsid w:val="00FE39F2"/>
    <w:rsid w:val="00FE41DB"/>
    <w:rsid w:val="00FE478B"/>
    <w:rsid w:val="00FE48F4"/>
    <w:rsid w:val="00FE4A24"/>
    <w:rsid w:val="00FE58B1"/>
    <w:rsid w:val="00FE5AF9"/>
    <w:rsid w:val="00FE5B60"/>
    <w:rsid w:val="00FE745E"/>
    <w:rsid w:val="00FE7770"/>
    <w:rsid w:val="00FE7A3C"/>
    <w:rsid w:val="00FE7BE4"/>
    <w:rsid w:val="00FE7C9C"/>
    <w:rsid w:val="00FE7D33"/>
    <w:rsid w:val="00FF076C"/>
    <w:rsid w:val="00FF0E2D"/>
    <w:rsid w:val="00FF10AF"/>
    <w:rsid w:val="00FF195D"/>
    <w:rsid w:val="00FF1C10"/>
    <w:rsid w:val="00FF2080"/>
    <w:rsid w:val="00FF2268"/>
    <w:rsid w:val="00FF2D7D"/>
    <w:rsid w:val="00FF349A"/>
    <w:rsid w:val="00FF4085"/>
    <w:rsid w:val="00FF4BB8"/>
    <w:rsid w:val="00FF4D4D"/>
    <w:rsid w:val="00FF4F00"/>
    <w:rsid w:val="00FF4F45"/>
    <w:rsid w:val="00FF506D"/>
    <w:rsid w:val="00FF5B68"/>
    <w:rsid w:val="00FF5B83"/>
    <w:rsid w:val="00FF5BFD"/>
    <w:rsid w:val="00FF5D43"/>
    <w:rsid w:val="00FF6C82"/>
    <w:rsid w:val="00FF6EA6"/>
    <w:rsid w:val="00FF74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D6DE84"/>
  <w15:docId w15:val="{F4B471FC-FC5E-4C8C-84BC-8B7381C3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iPriority="99"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1991"/>
    <w:rPr>
      <w:noProof/>
      <w:sz w:val="24"/>
      <w:szCs w:val="24"/>
    </w:rPr>
  </w:style>
  <w:style w:type="paragraph" w:styleId="Nadpis1">
    <w:name w:val="heading 1"/>
    <w:basedOn w:val="Normlny"/>
    <w:next w:val="Normlny"/>
    <w:link w:val="Nadpis1Char"/>
    <w:uiPriority w:val="99"/>
    <w:qFormat/>
    <w:rsid w:val="00865902"/>
    <w:pPr>
      <w:keepNext/>
      <w:tabs>
        <w:tab w:val="num" w:pos="540"/>
      </w:tabs>
      <w:jc w:val="center"/>
      <w:outlineLvl w:val="0"/>
    </w:pPr>
    <w:rPr>
      <w:sz w:val="40"/>
      <w:szCs w:val="40"/>
    </w:rPr>
  </w:style>
  <w:style w:type="paragraph" w:styleId="Nadpis2">
    <w:name w:val="heading 2"/>
    <w:aliases w:val="Char,Počet listov,h2"/>
    <w:basedOn w:val="Normlny"/>
    <w:next w:val="Normlny"/>
    <w:link w:val="Nadpis2Char"/>
    <w:uiPriority w:val="99"/>
    <w:qFormat/>
    <w:rsid w:val="00865902"/>
    <w:pPr>
      <w:keepNext/>
      <w:tabs>
        <w:tab w:val="num" w:pos="540"/>
      </w:tabs>
      <w:spacing w:line="360" w:lineRule="auto"/>
      <w:jc w:val="center"/>
      <w:outlineLvl w:val="1"/>
    </w:pPr>
    <w:rPr>
      <w:b/>
      <w:bCs/>
      <w:sz w:val="30"/>
      <w:szCs w:val="30"/>
    </w:rPr>
  </w:style>
  <w:style w:type="paragraph" w:styleId="Nadpis3">
    <w:name w:val="heading 3"/>
    <w:aliases w:val="Obsah,Nadpis 3 Char1,Nadpis 3 Char Char,h3"/>
    <w:basedOn w:val="Normlny"/>
    <w:next w:val="Normlny"/>
    <w:link w:val="Nadpis3Char"/>
    <w:uiPriority w:val="99"/>
    <w:qFormat/>
    <w:rsid w:val="00865902"/>
    <w:pPr>
      <w:keepNext/>
      <w:tabs>
        <w:tab w:val="num" w:pos="540"/>
      </w:tabs>
      <w:jc w:val="both"/>
      <w:outlineLvl w:val="2"/>
    </w:pPr>
    <w:rPr>
      <w:sz w:val="40"/>
      <w:szCs w:val="40"/>
    </w:rPr>
  </w:style>
  <w:style w:type="paragraph" w:styleId="Nadpis4">
    <w:name w:val="heading 4"/>
    <w:aliases w:val="h4"/>
    <w:basedOn w:val="Normlny"/>
    <w:next w:val="Normlny"/>
    <w:uiPriority w:val="99"/>
    <w:qFormat/>
    <w:rsid w:val="00865902"/>
    <w:pPr>
      <w:keepNext/>
      <w:tabs>
        <w:tab w:val="num" w:pos="576"/>
      </w:tabs>
      <w:jc w:val="center"/>
      <w:outlineLvl w:val="3"/>
    </w:pPr>
    <w:rPr>
      <w:b/>
      <w:bCs/>
    </w:rPr>
  </w:style>
  <w:style w:type="paragraph" w:styleId="Nadpis5">
    <w:name w:val="heading 5"/>
    <w:aliases w:val="h5"/>
    <w:basedOn w:val="Normlny"/>
    <w:next w:val="Normlny"/>
    <w:link w:val="Nadpis5Char"/>
    <w:uiPriority w:val="99"/>
    <w:qFormat/>
    <w:rsid w:val="00865902"/>
    <w:pPr>
      <w:keepNext/>
      <w:jc w:val="center"/>
      <w:outlineLvl w:val="4"/>
    </w:pPr>
    <w:rPr>
      <w:b/>
      <w:bCs/>
      <w:sz w:val="28"/>
      <w:szCs w:val="28"/>
    </w:rPr>
  </w:style>
  <w:style w:type="paragraph" w:styleId="Nadpis6">
    <w:name w:val="heading 6"/>
    <w:aliases w:val="h6"/>
    <w:basedOn w:val="Normlny"/>
    <w:next w:val="Normlny"/>
    <w:link w:val="Nadpis6Char"/>
    <w:uiPriority w:val="99"/>
    <w:qFormat/>
    <w:rsid w:val="00865902"/>
    <w:pPr>
      <w:keepNext/>
      <w:jc w:val="both"/>
      <w:outlineLvl w:val="5"/>
    </w:pPr>
    <w:rPr>
      <w:b/>
      <w:bCs/>
    </w:rPr>
  </w:style>
  <w:style w:type="paragraph" w:styleId="Nadpis7">
    <w:name w:val="heading 7"/>
    <w:basedOn w:val="Normlny"/>
    <w:next w:val="Normlny"/>
    <w:link w:val="Nadpis7Char"/>
    <w:uiPriority w:val="99"/>
    <w:qFormat/>
    <w:rsid w:val="00865902"/>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865902"/>
    <w:pPr>
      <w:keepNext/>
      <w:ind w:firstLine="708"/>
      <w:jc w:val="both"/>
      <w:outlineLvl w:val="7"/>
    </w:pPr>
    <w:rPr>
      <w:u w:val="single"/>
    </w:rPr>
  </w:style>
  <w:style w:type="paragraph" w:styleId="Nadpis9">
    <w:name w:val="heading 9"/>
    <w:basedOn w:val="Normlny"/>
    <w:next w:val="Normlny"/>
    <w:link w:val="Nadpis9Char"/>
    <w:uiPriority w:val="99"/>
    <w:qFormat/>
    <w:rsid w:val="00865902"/>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865902"/>
    <w:pPr>
      <w:ind w:left="360"/>
      <w:jc w:val="both"/>
    </w:pPr>
  </w:style>
  <w:style w:type="paragraph" w:styleId="Hlavika">
    <w:name w:val="header"/>
    <w:aliases w:val="Hlavička Char Char"/>
    <w:basedOn w:val="Normlny"/>
    <w:link w:val="HlavikaChar"/>
    <w:uiPriority w:val="99"/>
    <w:rsid w:val="00865902"/>
    <w:pPr>
      <w:tabs>
        <w:tab w:val="center" w:pos="4536"/>
        <w:tab w:val="right" w:pos="9072"/>
      </w:tabs>
    </w:pPr>
  </w:style>
  <w:style w:type="paragraph" w:styleId="Pta">
    <w:name w:val="footer"/>
    <w:basedOn w:val="Normlny"/>
    <w:link w:val="PtaChar"/>
    <w:uiPriority w:val="99"/>
    <w:rsid w:val="00865902"/>
    <w:pPr>
      <w:tabs>
        <w:tab w:val="center" w:pos="4536"/>
        <w:tab w:val="right" w:pos="9072"/>
      </w:tabs>
    </w:pPr>
  </w:style>
  <w:style w:type="character" w:styleId="slostrany">
    <w:name w:val="page number"/>
    <w:basedOn w:val="Predvolenpsmoodseku"/>
    <w:uiPriority w:val="99"/>
    <w:rsid w:val="00865902"/>
  </w:style>
  <w:style w:type="paragraph" w:styleId="Zkladntext3">
    <w:name w:val="Body Text 3"/>
    <w:basedOn w:val="Normlny"/>
    <w:link w:val="Zkladntext3Char"/>
    <w:uiPriority w:val="99"/>
    <w:rsid w:val="00865902"/>
    <w:pPr>
      <w:jc w:val="center"/>
    </w:pPr>
    <w:rPr>
      <w:color w:val="FF0000"/>
      <w:sz w:val="20"/>
      <w:szCs w:val="20"/>
    </w:rPr>
  </w:style>
  <w:style w:type="paragraph" w:styleId="Zkladntext2">
    <w:name w:val="Body Text 2"/>
    <w:basedOn w:val="Normlny"/>
    <w:link w:val="Zkladntext2Char"/>
    <w:rsid w:val="00865902"/>
    <w:pPr>
      <w:overflowPunct w:val="0"/>
      <w:autoSpaceDE w:val="0"/>
      <w:autoSpaceDN w:val="0"/>
      <w:adjustRightInd w:val="0"/>
      <w:ind w:left="720"/>
      <w:textAlignment w:val="baseline"/>
    </w:pPr>
    <w:rPr>
      <w:noProof w:val="0"/>
      <w:sz w:val="22"/>
      <w:szCs w:val="22"/>
    </w:rPr>
  </w:style>
  <w:style w:type="paragraph" w:styleId="Zarkazkladnhotextu3">
    <w:name w:val="Body Text Indent 3"/>
    <w:basedOn w:val="Normlny"/>
    <w:link w:val="Zarkazkladnhotextu3Char"/>
    <w:uiPriority w:val="99"/>
    <w:rsid w:val="00865902"/>
    <w:pPr>
      <w:ind w:left="4860"/>
    </w:pPr>
    <w:rPr>
      <w:sz w:val="30"/>
      <w:szCs w:val="30"/>
    </w:rPr>
  </w:style>
  <w:style w:type="paragraph" w:styleId="Zkladntext">
    <w:name w:val="Body Text"/>
    <w:aliases w:val="Základní text Char Char Char Char Char,Základní text Char Char Char Char Char Char Char,Základní text Char Char Char Char Char Char,Základní text Char Char Char Char Char Char Char Char Char Char Char Char Char"/>
    <w:basedOn w:val="Normlny"/>
    <w:link w:val="ZkladntextChar"/>
    <w:rsid w:val="00865902"/>
    <w:pPr>
      <w:jc w:val="both"/>
    </w:pPr>
  </w:style>
  <w:style w:type="character" w:styleId="PsacstrojHTML">
    <w:name w:val="HTML Typewriter"/>
    <w:basedOn w:val="Predvolenpsmoodseku"/>
    <w:uiPriority w:val="99"/>
    <w:rsid w:val="00865902"/>
    <w:rPr>
      <w:rFonts w:ascii="Courier New" w:eastAsia="Times New Roman" w:hAnsi="Courier New" w:cs="Courier New"/>
      <w:sz w:val="20"/>
      <w:szCs w:val="20"/>
    </w:rPr>
  </w:style>
  <w:style w:type="character" w:styleId="Hypertextovprepojenie">
    <w:name w:val="Hyperlink"/>
    <w:basedOn w:val="Predvolenpsmoodseku"/>
    <w:uiPriority w:val="99"/>
    <w:rsid w:val="00865902"/>
    <w:rPr>
      <w:color w:val="0000FF"/>
      <w:u w:val="single"/>
    </w:rPr>
  </w:style>
  <w:style w:type="paragraph" w:styleId="Normlnywebov">
    <w:name w:val="Normal (Web)"/>
    <w:basedOn w:val="Normlny"/>
    <w:link w:val="NormlnywebovChar"/>
    <w:uiPriority w:val="99"/>
    <w:rsid w:val="00865902"/>
    <w:pPr>
      <w:autoSpaceDE w:val="0"/>
      <w:autoSpaceDN w:val="0"/>
      <w:spacing w:before="100" w:after="100"/>
    </w:pPr>
    <w:rPr>
      <w:noProof w:val="0"/>
    </w:rPr>
  </w:style>
  <w:style w:type="paragraph" w:styleId="Zarkazkladnhotextu">
    <w:name w:val="Body Text Indent"/>
    <w:basedOn w:val="Normlny"/>
    <w:link w:val="ZarkazkladnhotextuChar"/>
    <w:uiPriority w:val="99"/>
    <w:rsid w:val="00865902"/>
    <w:pPr>
      <w:spacing w:after="120"/>
      <w:ind w:left="283"/>
    </w:pPr>
  </w:style>
  <w:style w:type="paragraph" w:styleId="Textbubliny">
    <w:name w:val="Balloon Text"/>
    <w:basedOn w:val="Normlny"/>
    <w:uiPriority w:val="99"/>
    <w:rsid w:val="00865902"/>
    <w:pPr>
      <w:autoSpaceDE w:val="0"/>
      <w:autoSpaceDN w:val="0"/>
    </w:pPr>
    <w:rPr>
      <w:rFonts w:ascii="Tahoma" w:eastAsia="Batang" w:hAnsi="Tahoma" w:cs="Tahoma"/>
      <w:noProof w:val="0"/>
      <w:sz w:val="16"/>
      <w:szCs w:val="16"/>
    </w:rPr>
  </w:style>
  <w:style w:type="table" w:styleId="Mriekatabuky">
    <w:name w:val="Table Grid"/>
    <w:basedOn w:val="Normlnatabuka"/>
    <w:uiPriority w:val="59"/>
    <w:rsid w:val="0086590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rsid w:val="00865902"/>
    <w:rPr>
      <w:sz w:val="16"/>
      <w:szCs w:val="16"/>
    </w:rPr>
  </w:style>
  <w:style w:type="paragraph" w:styleId="Textkomentra">
    <w:name w:val="annotation text"/>
    <w:basedOn w:val="Normlny"/>
    <w:link w:val="TextkomentraChar"/>
    <w:uiPriority w:val="99"/>
    <w:rsid w:val="00865902"/>
    <w:pPr>
      <w:autoSpaceDE w:val="0"/>
      <w:autoSpaceDN w:val="0"/>
    </w:pPr>
    <w:rPr>
      <w:rFonts w:eastAsia="Batang"/>
      <w:noProof w:val="0"/>
      <w:sz w:val="20"/>
      <w:szCs w:val="20"/>
      <w:lang w:eastAsia="cs-CZ"/>
    </w:rPr>
  </w:style>
  <w:style w:type="paragraph" w:styleId="Zoznamsodrkami2">
    <w:name w:val="List Bullet 2"/>
    <w:basedOn w:val="Normlny"/>
    <w:autoRedefine/>
    <w:uiPriority w:val="99"/>
    <w:rsid w:val="00865902"/>
    <w:pPr>
      <w:widowControl w:val="0"/>
      <w:ind w:left="426"/>
      <w:jc w:val="both"/>
    </w:pPr>
    <w:rPr>
      <w:noProof w:val="0"/>
    </w:rPr>
  </w:style>
  <w:style w:type="character" w:styleId="PouitHypertextovPrepojenie">
    <w:name w:val="FollowedHyperlink"/>
    <w:basedOn w:val="Predvolenpsmoodseku"/>
    <w:uiPriority w:val="99"/>
    <w:rsid w:val="00865902"/>
    <w:rPr>
      <w:color w:val="800080"/>
      <w:u w:val="single"/>
    </w:rPr>
  </w:style>
  <w:style w:type="paragraph" w:customStyle="1" w:styleId="xl30">
    <w:name w:val="xl30"/>
    <w:basedOn w:val="Normlny"/>
    <w:uiPriority w:val="99"/>
    <w:rsid w:val="0086590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noProof w:val="0"/>
      <w:sz w:val="22"/>
      <w:szCs w:val="22"/>
      <w:lang w:val="cs-CZ" w:eastAsia="cs-CZ"/>
    </w:rPr>
  </w:style>
  <w:style w:type="paragraph" w:customStyle="1" w:styleId="Normln">
    <w:name w:val="Norm         ální"/>
    <w:basedOn w:val="Normlny"/>
    <w:uiPriority w:val="99"/>
    <w:rsid w:val="00865902"/>
    <w:pPr>
      <w:jc w:val="both"/>
    </w:pPr>
    <w:rPr>
      <w:noProof w:val="0"/>
      <w:sz w:val="22"/>
      <w:szCs w:val="22"/>
    </w:rPr>
  </w:style>
  <w:style w:type="paragraph" w:customStyle="1" w:styleId="JASPInormlny">
    <w:name w:val="JASPI normálny"/>
    <w:basedOn w:val="Normlny"/>
    <w:uiPriority w:val="99"/>
    <w:rsid w:val="00865902"/>
    <w:pPr>
      <w:jc w:val="both"/>
    </w:pPr>
    <w:rPr>
      <w:noProof w:val="0"/>
      <w:lang w:eastAsia="cs-CZ"/>
    </w:rPr>
  </w:style>
  <w:style w:type="numbering" w:styleId="111111">
    <w:name w:val="Outline List 2"/>
    <w:basedOn w:val="Bezzoznamu"/>
    <w:uiPriority w:val="99"/>
    <w:rsid w:val="00865902"/>
    <w:pPr>
      <w:numPr>
        <w:numId w:val="1"/>
      </w:numPr>
    </w:pPr>
  </w:style>
  <w:style w:type="character" w:customStyle="1" w:styleId="ZarkazkladnhotextuChar">
    <w:name w:val="Zarážka základného textu Char"/>
    <w:basedOn w:val="Predvolenpsmoodseku"/>
    <w:link w:val="Zarkazkladnhotextu"/>
    <w:uiPriority w:val="99"/>
    <w:locked/>
    <w:rsid w:val="002D3D22"/>
    <w:rPr>
      <w:noProof/>
      <w:sz w:val="24"/>
      <w:szCs w:val="24"/>
      <w:lang w:val="sk-SK" w:eastAsia="sk-SK" w:bidi="ar-SA"/>
    </w:rPr>
  </w:style>
  <w:style w:type="paragraph" w:styleId="truktradokumentu">
    <w:name w:val="Document Map"/>
    <w:basedOn w:val="Normlny"/>
    <w:link w:val="truktradokumentuChar"/>
    <w:uiPriority w:val="99"/>
    <w:rsid w:val="000272AA"/>
    <w:pPr>
      <w:shd w:val="clear" w:color="auto" w:fill="000080"/>
    </w:pPr>
    <w:rPr>
      <w:rFonts w:ascii="Tahoma" w:hAnsi="Tahoma" w:cs="Tahoma"/>
      <w:sz w:val="20"/>
      <w:szCs w:val="20"/>
    </w:rPr>
  </w:style>
  <w:style w:type="paragraph" w:customStyle="1" w:styleId="CharCharCharCharCharCharCharChar">
    <w:name w:val="Char Char Char Char Char Char Char Char"/>
    <w:basedOn w:val="Normlny"/>
    <w:uiPriority w:val="99"/>
    <w:rsid w:val="00AB0486"/>
    <w:pPr>
      <w:spacing w:after="160" w:line="240" w:lineRule="exact"/>
    </w:pPr>
    <w:rPr>
      <w:rFonts w:ascii="Verdana" w:hAnsi="Verdana"/>
      <w:noProof w:val="0"/>
      <w:sz w:val="20"/>
      <w:szCs w:val="20"/>
      <w:lang w:val="en-US" w:eastAsia="en-US"/>
    </w:rPr>
  </w:style>
  <w:style w:type="character" w:customStyle="1" w:styleId="pre">
    <w:name w:val="pre"/>
    <w:basedOn w:val="Predvolenpsmoodseku"/>
    <w:uiPriority w:val="99"/>
    <w:rsid w:val="00CD2FCF"/>
  </w:style>
  <w:style w:type="paragraph" w:styleId="Odsekzoznamu">
    <w:name w:val="List Paragraph"/>
    <w:aliases w:val="Bullet Number,lp1,lp11,List Paragraph11,Bullet 1,Use Case List Paragraph,Medium List 2 - Accent 41"/>
    <w:basedOn w:val="Normlny"/>
    <w:link w:val="OdsekzoznamuChar"/>
    <w:uiPriority w:val="34"/>
    <w:qFormat/>
    <w:rsid w:val="00593B3D"/>
    <w:pPr>
      <w:ind w:left="720"/>
      <w:contextualSpacing/>
    </w:pPr>
  </w:style>
  <w:style w:type="character" w:customStyle="1" w:styleId="ZkladntextChar">
    <w:name w:val="Základný text Char"/>
    <w:aliases w:val="Základní text Char Char Char Char Char Char1,Základní text Char Char Char Char Char Char Char Char,Základní text Char Char Char Char Char Char Char1,Základní text Char Char Char Char Char Char Char Char Char Char Char Char Char Char"/>
    <w:basedOn w:val="Predvolenpsmoodseku"/>
    <w:link w:val="Zkladntext"/>
    <w:rsid w:val="00475C6F"/>
    <w:rPr>
      <w:noProof/>
      <w:sz w:val="24"/>
      <w:szCs w:val="24"/>
    </w:rPr>
  </w:style>
  <w:style w:type="character" w:styleId="Siln">
    <w:name w:val="Strong"/>
    <w:basedOn w:val="Predvolenpsmoodseku"/>
    <w:uiPriority w:val="22"/>
    <w:qFormat/>
    <w:rsid w:val="00475C6F"/>
    <w:rPr>
      <w:b/>
      <w:bCs/>
    </w:rPr>
  </w:style>
  <w:style w:type="paragraph" w:customStyle="1" w:styleId="tl6">
    <w:name w:val="Štýl6"/>
    <w:basedOn w:val="Normlny"/>
    <w:uiPriority w:val="99"/>
    <w:rsid w:val="00F86680"/>
    <w:pPr>
      <w:jc w:val="center"/>
    </w:pPr>
    <w:rPr>
      <w:b/>
      <w:bCs/>
      <w:noProof w:val="0"/>
    </w:rPr>
  </w:style>
  <w:style w:type="paragraph" w:customStyle="1" w:styleId="c2">
    <w:name w:val="c2"/>
    <w:basedOn w:val="Normlny"/>
    <w:uiPriority w:val="99"/>
    <w:rsid w:val="00AF0CF3"/>
    <w:pPr>
      <w:spacing w:before="100" w:beforeAutospacing="1" w:after="100" w:afterAutospacing="1"/>
    </w:pPr>
    <w:rPr>
      <w:noProof w:val="0"/>
    </w:rPr>
  </w:style>
  <w:style w:type="paragraph" w:customStyle="1" w:styleId="Default">
    <w:name w:val="Default"/>
    <w:rsid w:val="00176EE3"/>
    <w:pPr>
      <w:autoSpaceDE w:val="0"/>
      <w:autoSpaceDN w:val="0"/>
      <w:adjustRightInd w:val="0"/>
    </w:pPr>
    <w:rPr>
      <w:color w:val="000000"/>
      <w:sz w:val="24"/>
      <w:szCs w:val="24"/>
    </w:rPr>
  </w:style>
  <w:style w:type="character" w:customStyle="1" w:styleId="FontStyle63">
    <w:name w:val="Font Style63"/>
    <w:basedOn w:val="Predvolenpsmoodseku"/>
    <w:uiPriority w:val="99"/>
    <w:rsid w:val="002A6AC8"/>
    <w:rPr>
      <w:rFonts w:ascii="Arial" w:hAnsi="Arial" w:cs="Arial"/>
      <w:color w:val="000000"/>
      <w:sz w:val="18"/>
      <w:szCs w:val="18"/>
    </w:rPr>
  </w:style>
  <w:style w:type="character" w:customStyle="1" w:styleId="Zkladntext2Char">
    <w:name w:val="Základný text 2 Char"/>
    <w:basedOn w:val="Predvolenpsmoodseku"/>
    <w:link w:val="Zkladntext2"/>
    <w:rsid w:val="00E73BA7"/>
    <w:rPr>
      <w:sz w:val="22"/>
      <w:szCs w:val="22"/>
    </w:rPr>
  </w:style>
  <w:style w:type="paragraph" w:customStyle="1" w:styleId="Standard">
    <w:name w:val="Standard"/>
    <w:uiPriority w:val="99"/>
    <w:rsid w:val="008C4605"/>
    <w:pPr>
      <w:suppressAutoHyphens/>
      <w:autoSpaceDN w:val="0"/>
      <w:textAlignment w:val="baseline"/>
    </w:pPr>
    <w:rPr>
      <w:kern w:val="3"/>
      <w:sz w:val="24"/>
      <w:szCs w:val="24"/>
      <w:lang w:eastAsia="zh-CN"/>
    </w:rPr>
  </w:style>
  <w:style w:type="paragraph" w:styleId="Nzov">
    <w:name w:val="Title"/>
    <w:basedOn w:val="Standard"/>
    <w:next w:val="Textbody"/>
    <w:link w:val="NzovChar"/>
    <w:qFormat/>
    <w:rsid w:val="008C4605"/>
    <w:pPr>
      <w:keepNext/>
      <w:spacing w:before="240" w:after="120"/>
    </w:pPr>
    <w:rPr>
      <w:rFonts w:ascii="Arial" w:eastAsia="Lucida Sans Unicode" w:hAnsi="Arial" w:cs="Mangal"/>
      <w:sz w:val="28"/>
      <w:szCs w:val="28"/>
    </w:rPr>
  </w:style>
  <w:style w:type="character" w:customStyle="1" w:styleId="NzovChar">
    <w:name w:val="Názov Char"/>
    <w:basedOn w:val="Predvolenpsmoodseku"/>
    <w:link w:val="Nzov"/>
    <w:rsid w:val="008C4605"/>
    <w:rPr>
      <w:rFonts w:ascii="Arial" w:eastAsia="Lucida Sans Unicode" w:hAnsi="Arial" w:cs="Mangal"/>
      <w:kern w:val="3"/>
      <w:sz w:val="28"/>
      <w:szCs w:val="28"/>
      <w:lang w:eastAsia="zh-CN"/>
    </w:rPr>
  </w:style>
  <w:style w:type="paragraph" w:customStyle="1" w:styleId="Textbody">
    <w:name w:val="Text body"/>
    <w:basedOn w:val="Standard"/>
    <w:uiPriority w:val="99"/>
    <w:rsid w:val="008C4605"/>
    <w:pPr>
      <w:jc w:val="both"/>
    </w:pPr>
  </w:style>
  <w:style w:type="paragraph" w:styleId="Podtitul">
    <w:name w:val="Subtitle"/>
    <w:basedOn w:val="Nzov"/>
    <w:next w:val="Textbody"/>
    <w:link w:val="PodtitulChar"/>
    <w:uiPriority w:val="99"/>
    <w:qFormat/>
    <w:rsid w:val="008C4605"/>
    <w:pPr>
      <w:jc w:val="center"/>
    </w:pPr>
    <w:rPr>
      <w:i/>
      <w:iCs/>
    </w:rPr>
  </w:style>
  <w:style w:type="character" w:customStyle="1" w:styleId="PodtitulChar">
    <w:name w:val="Podtitul Char"/>
    <w:basedOn w:val="Predvolenpsmoodseku"/>
    <w:link w:val="Podtitul"/>
    <w:uiPriority w:val="99"/>
    <w:rsid w:val="008C4605"/>
    <w:rPr>
      <w:rFonts w:ascii="Arial" w:eastAsia="Lucida Sans Unicode" w:hAnsi="Arial" w:cs="Mangal"/>
      <w:i/>
      <w:iCs/>
      <w:kern w:val="3"/>
      <w:sz w:val="28"/>
      <w:szCs w:val="28"/>
      <w:lang w:eastAsia="zh-CN"/>
    </w:rPr>
  </w:style>
  <w:style w:type="paragraph" w:styleId="Zoznam">
    <w:name w:val="List"/>
    <w:basedOn w:val="Textbody"/>
    <w:uiPriority w:val="99"/>
    <w:rsid w:val="008C4605"/>
    <w:rPr>
      <w:rFonts w:cs="Mangal"/>
    </w:rPr>
  </w:style>
  <w:style w:type="paragraph" w:styleId="Popis">
    <w:name w:val="caption"/>
    <w:basedOn w:val="Standard"/>
    <w:uiPriority w:val="99"/>
    <w:qFormat/>
    <w:rsid w:val="008C4605"/>
    <w:pPr>
      <w:suppressLineNumbers/>
      <w:spacing w:before="120" w:after="120"/>
    </w:pPr>
    <w:rPr>
      <w:rFonts w:cs="Mangal"/>
      <w:i/>
      <w:iCs/>
    </w:rPr>
  </w:style>
  <w:style w:type="paragraph" w:customStyle="1" w:styleId="Index">
    <w:name w:val="Index"/>
    <w:basedOn w:val="Standard"/>
    <w:uiPriority w:val="99"/>
    <w:rsid w:val="008C4605"/>
    <w:pPr>
      <w:suppressLineNumbers/>
    </w:pPr>
    <w:rPr>
      <w:rFonts w:cs="Mangal"/>
    </w:rPr>
  </w:style>
  <w:style w:type="paragraph" w:customStyle="1" w:styleId="Zkladntextodsazen21">
    <w:name w:val="Základní text odsazený 21"/>
    <w:basedOn w:val="Standard"/>
    <w:uiPriority w:val="99"/>
    <w:rsid w:val="008C4605"/>
    <w:pPr>
      <w:ind w:left="360"/>
      <w:jc w:val="both"/>
    </w:pPr>
  </w:style>
  <w:style w:type="paragraph" w:customStyle="1" w:styleId="Zkladntext31">
    <w:name w:val="Základní text 31"/>
    <w:basedOn w:val="Standard"/>
    <w:uiPriority w:val="99"/>
    <w:rsid w:val="008C4605"/>
    <w:pPr>
      <w:jc w:val="center"/>
    </w:pPr>
    <w:rPr>
      <w:color w:val="FF0000"/>
      <w:sz w:val="20"/>
      <w:szCs w:val="20"/>
    </w:rPr>
  </w:style>
  <w:style w:type="paragraph" w:customStyle="1" w:styleId="Zkladntext21">
    <w:name w:val="Základní text 21"/>
    <w:basedOn w:val="Standard"/>
    <w:uiPriority w:val="99"/>
    <w:rsid w:val="008C4605"/>
    <w:pPr>
      <w:overflowPunct w:val="0"/>
      <w:autoSpaceDE w:val="0"/>
      <w:ind w:left="720"/>
    </w:pPr>
    <w:rPr>
      <w:sz w:val="22"/>
      <w:szCs w:val="22"/>
    </w:rPr>
  </w:style>
  <w:style w:type="paragraph" w:customStyle="1" w:styleId="Zkladntextodsazen31">
    <w:name w:val="Základní text odsazený 31"/>
    <w:basedOn w:val="Standard"/>
    <w:uiPriority w:val="99"/>
    <w:rsid w:val="008C4605"/>
    <w:pPr>
      <w:ind w:left="4860"/>
    </w:pPr>
    <w:rPr>
      <w:sz w:val="30"/>
      <w:szCs w:val="30"/>
    </w:rPr>
  </w:style>
  <w:style w:type="paragraph" w:customStyle="1" w:styleId="NormlnsWWW">
    <w:name w:val="Normální (síť WWW)"/>
    <w:basedOn w:val="Standard"/>
    <w:uiPriority w:val="99"/>
    <w:rsid w:val="008C4605"/>
    <w:pPr>
      <w:autoSpaceDE w:val="0"/>
      <w:spacing w:before="100" w:after="100"/>
    </w:pPr>
  </w:style>
  <w:style w:type="paragraph" w:customStyle="1" w:styleId="Textbodyindent">
    <w:name w:val="Text body indent"/>
    <w:basedOn w:val="Standard"/>
    <w:uiPriority w:val="99"/>
    <w:rsid w:val="008C4605"/>
    <w:pPr>
      <w:spacing w:after="120"/>
      <w:ind w:left="283"/>
    </w:pPr>
  </w:style>
  <w:style w:type="paragraph" w:customStyle="1" w:styleId="Textpoznmky">
    <w:name w:val="Text poznámky"/>
    <w:basedOn w:val="Standard"/>
    <w:uiPriority w:val="99"/>
    <w:rsid w:val="008C4605"/>
    <w:pPr>
      <w:autoSpaceDE w:val="0"/>
    </w:pPr>
    <w:rPr>
      <w:rFonts w:eastAsia="Batang, 'Arial Unicode MS'"/>
      <w:sz w:val="20"/>
      <w:szCs w:val="20"/>
    </w:rPr>
  </w:style>
  <w:style w:type="paragraph" w:customStyle="1" w:styleId="Seznamsodrkami21">
    <w:name w:val="Seznam s odrážkami 21"/>
    <w:basedOn w:val="Standard"/>
    <w:uiPriority w:val="99"/>
    <w:rsid w:val="008C4605"/>
    <w:pPr>
      <w:widowControl w:val="0"/>
      <w:ind w:left="426"/>
      <w:jc w:val="both"/>
    </w:pPr>
  </w:style>
  <w:style w:type="paragraph" w:customStyle="1" w:styleId="Zarkazkladnhotextu21">
    <w:name w:val="Zarážka základného textu 21"/>
    <w:basedOn w:val="Standard"/>
    <w:uiPriority w:val="99"/>
    <w:rsid w:val="008C4605"/>
    <w:pPr>
      <w:spacing w:after="120" w:line="480" w:lineRule="auto"/>
      <w:ind w:left="283"/>
    </w:pPr>
  </w:style>
  <w:style w:type="paragraph" w:customStyle="1" w:styleId="TableContents">
    <w:name w:val="Table Contents"/>
    <w:basedOn w:val="Standard"/>
    <w:uiPriority w:val="99"/>
    <w:rsid w:val="008C4605"/>
    <w:pPr>
      <w:suppressLineNumbers/>
    </w:pPr>
  </w:style>
  <w:style w:type="paragraph" w:customStyle="1" w:styleId="TableHeading">
    <w:name w:val="Table Heading"/>
    <w:basedOn w:val="TableContents"/>
    <w:uiPriority w:val="99"/>
    <w:rsid w:val="008C4605"/>
    <w:pPr>
      <w:jc w:val="center"/>
    </w:pPr>
    <w:rPr>
      <w:b/>
      <w:bCs/>
    </w:rPr>
  </w:style>
  <w:style w:type="character" w:customStyle="1" w:styleId="WW8Num1z0">
    <w:name w:val="WW8Num1z0"/>
    <w:uiPriority w:val="99"/>
    <w:rsid w:val="008C4605"/>
    <w:rPr>
      <w:rFonts w:ascii="Symbol" w:hAnsi="Symbol" w:cs="Symbol"/>
    </w:rPr>
  </w:style>
  <w:style w:type="character" w:customStyle="1" w:styleId="WW8Num3z0">
    <w:name w:val="WW8Num3z0"/>
    <w:uiPriority w:val="99"/>
    <w:rsid w:val="008C4605"/>
    <w:rPr>
      <w:rFonts w:ascii="Times New Roman" w:eastAsia="Times New Roman" w:hAnsi="Times New Roman"/>
    </w:rPr>
  </w:style>
  <w:style w:type="character" w:customStyle="1" w:styleId="WW8Num5z0">
    <w:name w:val="WW8Num5z0"/>
    <w:uiPriority w:val="99"/>
    <w:rsid w:val="008C4605"/>
    <w:rPr>
      <w:b/>
      <w:bCs/>
    </w:rPr>
  </w:style>
  <w:style w:type="character" w:customStyle="1" w:styleId="WW8Num5z1">
    <w:name w:val="WW8Num5z1"/>
    <w:uiPriority w:val="99"/>
    <w:rsid w:val="008C4605"/>
    <w:rPr>
      <w:rFonts w:ascii="Times New Roman" w:hAnsi="Times New Roman" w:cs="Times New Roman"/>
      <w:b w:val="0"/>
      <w:bCs w:val="0"/>
      <w:i w:val="0"/>
      <w:iCs w:val="0"/>
      <w:color w:val="000000"/>
    </w:rPr>
  </w:style>
  <w:style w:type="character" w:customStyle="1" w:styleId="WW8Num5z2">
    <w:name w:val="WW8Num5z2"/>
    <w:uiPriority w:val="99"/>
    <w:rsid w:val="008C4605"/>
    <w:rPr>
      <w:b w:val="0"/>
      <w:bCs w:val="0"/>
      <w:i w:val="0"/>
      <w:iCs w:val="0"/>
    </w:rPr>
  </w:style>
  <w:style w:type="character" w:customStyle="1" w:styleId="WW8Num6z3">
    <w:name w:val="WW8Num6z3"/>
    <w:uiPriority w:val="99"/>
    <w:rsid w:val="008C4605"/>
    <w:rPr>
      <w:rFonts w:ascii="Times New Roman" w:eastAsia="Times New Roman" w:hAnsi="Times New Roman" w:cs="Times New Roman"/>
    </w:rPr>
  </w:style>
  <w:style w:type="character" w:customStyle="1" w:styleId="WW8Num7z0">
    <w:name w:val="WW8Num7z0"/>
    <w:uiPriority w:val="99"/>
    <w:rsid w:val="008C4605"/>
    <w:rPr>
      <w:rFonts w:eastAsia="Times New Roman"/>
      <w:b w:val="0"/>
      <w:color w:val="000000"/>
    </w:rPr>
  </w:style>
  <w:style w:type="character" w:customStyle="1" w:styleId="WW8Num10z0">
    <w:name w:val="WW8Num10z0"/>
    <w:uiPriority w:val="99"/>
    <w:rsid w:val="008C4605"/>
    <w:rPr>
      <w:b/>
    </w:rPr>
  </w:style>
  <w:style w:type="character" w:customStyle="1" w:styleId="WW8Num11z0">
    <w:name w:val="WW8Num11z0"/>
    <w:uiPriority w:val="99"/>
    <w:rsid w:val="008C4605"/>
    <w:rPr>
      <w:rFonts w:ascii="Wingdings" w:hAnsi="Wingdings"/>
    </w:rPr>
  </w:style>
  <w:style w:type="character" w:customStyle="1" w:styleId="WW8Num11z1">
    <w:name w:val="WW8Num11z1"/>
    <w:uiPriority w:val="99"/>
    <w:rsid w:val="008C4605"/>
    <w:rPr>
      <w:rFonts w:ascii="Courier New" w:hAnsi="Courier New" w:cs="Courier New"/>
    </w:rPr>
  </w:style>
  <w:style w:type="character" w:customStyle="1" w:styleId="WW8Num11z3">
    <w:name w:val="WW8Num11z3"/>
    <w:uiPriority w:val="99"/>
    <w:rsid w:val="008C4605"/>
    <w:rPr>
      <w:rFonts w:ascii="Symbol" w:hAnsi="Symbol"/>
    </w:rPr>
  </w:style>
  <w:style w:type="character" w:customStyle="1" w:styleId="WW8Num14z0">
    <w:name w:val="WW8Num14z0"/>
    <w:uiPriority w:val="99"/>
    <w:rsid w:val="008C4605"/>
    <w:rPr>
      <w:b/>
    </w:rPr>
  </w:style>
  <w:style w:type="character" w:customStyle="1" w:styleId="WW8Num14z1">
    <w:name w:val="WW8Num14z1"/>
    <w:uiPriority w:val="99"/>
    <w:rsid w:val="008C4605"/>
    <w:rPr>
      <w:b w:val="0"/>
      <w:sz w:val="22"/>
      <w:szCs w:val="22"/>
    </w:rPr>
  </w:style>
  <w:style w:type="character" w:customStyle="1" w:styleId="WW8Num14z2">
    <w:name w:val="WW8Num14z2"/>
    <w:uiPriority w:val="99"/>
    <w:rsid w:val="008C4605"/>
    <w:rPr>
      <w:b w:val="0"/>
    </w:rPr>
  </w:style>
  <w:style w:type="character" w:customStyle="1" w:styleId="WW8Num16z0">
    <w:name w:val="WW8Num16z0"/>
    <w:uiPriority w:val="99"/>
    <w:rsid w:val="008C4605"/>
    <w:rPr>
      <w:rFonts w:ascii="Symbol" w:hAnsi="Symbol" w:cs="Symbol"/>
    </w:rPr>
  </w:style>
  <w:style w:type="character" w:customStyle="1" w:styleId="WW8Num16z1">
    <w:name w:val="WW8Num16z1"/>
    <w:uiPriority w:val="99"/>
    <w:rsid w:val="008C4605"/>
    <w:rPr>
      <w:rFonts w:ascii="Courier New" w:hAnsi="Courier New" w:cs="Courier New"/>
    </w:rPr>
  </w:style>
  <w:style w:type="character" w:customStyle="1" w:styleId="WW8Num16z2">
    <w:name w:val="WW8Num16z2"/>
    <w:uiPriority w:val="99"/>
    <w:rsid w:val="008C4605"/>
    <w:rPr>
      <w:rFonts w:ascii="Wingdings" w:hAnsi="Wingdings" w:cs="Wingdings"/>
    </w:rPr>
  </w:style>
  <w:style w:type="character" w:customStyle="1" w:styleId="WW8Num17z0">
    <w:name w:val="WW8Num17z0"/>
    <w:uiPriority w:val="99"/>
    <w:rsid w:val="008C4605"/>
    <w:rPr>
      <w:rFonts w:ascii="Wingdings" w:hAnsi="Wingdings"/>
    </w:rPr>
  </w:style>
  <w:style w:type="character" w:customStyle="1" w:styleId="WW8Num17z1">
    <w:name w:val="WW8Num17z1"/>
    <w:uiPriority w:val="99"/>
    <w:rsid w:val="008C4605"/>
    <w:rPr>
      <w:rFonts w:ascii="Courier New" w:hAnsi="Courier New" w:cs="Courier New"/>
    </w:rPr>
  </w:style>
  <w:style w:type="character" w:customStyle="1" w:styleId="WW8Num17z3">
    <w:name w:val="WW8Num17z3"/>
    <w:uiPriority w:val="99"/>
    <w:rsid w:val="008C4605"/>
    <w:rPr>
      <w:rFonts w:ascii="Symbol" w:hAnsi="Symbol"/>
    </w:rPr>
  </w:style>
  <w:style w:type="character" w:customStyle="1" w:styleId="WW8Num22z0">
    <w:name w:val="WW8Num22z0"/>
    <w:uiPriority w:val="99"/>
    <w:rsid w:val="008C4605"/>
    <w:rPr>
      <w:b w:val="0"/>
    </w:rPr>
  </w:style>
  <w:style w:type="character" w:customStyle="1" w:styleId="WW8Num22z1">
    <w:name w:val="WW8Num22z1"/>
    <w:uiPriority w:val="99"/>
    <w:rsid w:val="008C4605"/>
    <w:rPr>
      <w:rFonts w:ascii="Symbol" w:hAnsi="Symbol"/>
      <w:b w:val="0"/>
      <w:i w:val="0"/>
    </w:rPr>
  </w:style>
  <w:style w:type="character" w:customStyle="1" w:styleId="WW8Num22z2">
    <w:name w:val="WW8Num22z2"/>
    <w:uiPriority w:val="99"/>
    <w:rsid w:val="008C4605"/>
    <w:rPr>
      <w:rFonts w:ascii="Times New Roman" w:eastAsia="Times New Roman" w:hAnsi="Times New Roman" w:cs="Times New Roman"/>
      <w:b w:val="0"/>
    </w:rPr>
  </w:style>
  <w:style w:type="character" w:customStyle="1" w:styleId="WW8Num26z0">
    <w:name w:val="WW8Num26z0"/>
    <w:uiPriority w:val="99"/>
    <w:rsid w:val="008C4605"/>
    <w:rPr>
      <w:rFonts w:ascii="Times New Roman" w:eastAsia="Times New Roman" w:hAnsi="Times New Roman" w:cs="Times New Roman"/>
    </w:rPr>
  </w:style>
  <w:style w:type="character" w:customStyle="1" w:styleId="WW8Num26z1">
    <w:name w:val="WW8Num26z1"/>
    <w:uiPriority w:val="99"/>
    <w:rsid w:val="008C4605"/>
    <w:rPr>
      <w:rFonts w:ascii="Courier New" w:hAnsi="Courier New" w:cs="Courier New"/>
    </w:rPr>
  </w:style>
  <w:style w:type="character" w:customStyle="1" w:styleId="WW8Num26z2">
    <w:name w:val="WW8Num26z2"/>
    <w:uiPriority w:val="99"/>
    <w:rsid w:val="008C4605"/>
    <w:rPr>
      <w:rFonts w:ascii="Wingdings" w:hAnsi="Wingdings"/>
    </w:rPr>
  </w:style>
  <w:style w:type="character" w:customStyle="1" w:styleId="WW8Num26z3">
    <w:name w:val="WW8Num26z3"/>
    <w:uiPriority w:val="99"/>
    <w:rsid w:val="008C4605"/>
    <w:rPr>
      <w:rFonts w:ascii="Symbol" w:hAnsi="Symbol"/>
    </w:rPr>
  </w:style>
  <w:style w:type="character" w:customStyle="1" w:styleId="WW8Num28z0">
    <w:name w:val="WW8Num28z0"/>
    <w:uiPriority w:val="99"/>
    <w:rsid w:val="008C4605"/>
    <w:rPr>
      <w:b/>
      <w:bCs/>
    </w:rPr>
  </w:style>
  <w:style w:type="character" w:customStyle="1" w:styleId="Standardnpsmoodstavce1">
    <w:name w:val="Standardní písmo odstavce1"/>
    <w:uiPriority w:val="99"/>
    <w:rsid w:val="008C4605"/>
  </w:style>
  <w:style w:type="character" w:customStyle="1" w:styleId="PsacstrojHTML1">
    <w:name w:val="Psací stroj HTML1"/>
    <w:basedOn w:val="Standardnpsmoodstavce1"/>
    <w:uiPriority w:val="99"/>
    <w:rsid w:val="008C4605"/>
    <w:rPr>
      <w:rFonts w:ascii="Courier New" w:eastAsia="Times New Roman" w:hAnsi="Courier New" w:cs="Courier New"/>
      <w:sz w:val="20"/>
      <w:szCs w:val="20"/>
    </w:rPr>
  </w:style>
  <w:style w:type="character" w:customStyle="1" w:styleId="Internetlink">
    <w:name w:val="Internet link"/>
    <w:basedOn w:val="Standardnpsmoodstavce1"/>
    <w:uiPriority w:val="99"/>
    <w:rsid w:val="008C4605"/>
    <w:rPr>
      <w:color w:val="0000FF"/>
      <w:u w:val="single"/>
    </w:rPr>
  </w:style>
  <w:style w:type="character" w:customStyle="1" w:styleId="Znakapoznmky">
    <w:name w:val="Značka poznámky"/>
    <w:basedOn w:val="Standardnpsmoodstavce1"/>
    <w:uiPriority w:val="99"/>
    <w:rsid w:val="008C4605"/>
    <w:rPr>
      <w:sz w:val="16"/>
      <w:szCs w:val="16"/>
    </w:rPr>
  </w:style>
  <w:style w:type="character" w:customStyle="1" w:styleId="VisitedInternetLink">
    <w:name w:val="Visited Internet Link"/>
    <w:basedOn w:val="Standardnpsmoodstavce1"/>
    <w:uiPriority w:val="99"/>
    <w:rsid w:val="008C4605"/>
    <w:rPr>
      <w:color w:val="800080"/>
      <w:u w:val="single"/>
    </w:rPr>
  </w:style>
  <w:style w:type="character" w:customStyle="1" w:styleId="NumberingSymbols">
    <w:name w:val="Numbering Symbols"/>
    <w:uiPriority w:val="99"/>
    <w:rsid w:val="008C4605"/>
  </w:style>
  <w:style w:type="character" w:customStyle="1" w:styleId="BulletSymbols">
    <w:name w:val="Bullet Symbols"/>
    <w:uiPriority w:val="99"/>
    <w:rsid w:val="008C4605"/>
    <w:rPr>
      <w:rFonts w:ascii="OpenSymbol" w:eastAsia="OpenSymbol" w:hAnsi="OpenSymbol" w:cs="OpenSymbol"/>
    </w:rPr>
  </w:style>
  <w:style w:type="numbering" w:customStyle="1" w:styleId="WW8Num1">
    <w:name w:val="WW8Num1"/>
    <w:basedOn w:val="Bezzoznamu"/>
    <w:rsid w:val="008C4605"/>
    <w:pPr>
      <w:numPr>
        <w:numId w:val="10"/>
      </w:numPr>
    </w:pPr>
  </w:style>
  <w:style w:type="numbering" w:customStyle="1" w:styleId="WW8Num2">
    <w:name w:val="WW8Num2"/>
    <w:basedOn w:val="Bezzoznamu"/>
    <w:rsid w:val="008C4605"/>
    <w:pPr>
      <w:numPr>
        <w:numId w:val="11"/>
      </w:numPr>
    </w:pPr>
  </w:style>
  <w:style w:type="numbering" w:customStyle="1" w:styleId="WW8Num3">
    <w:name w:val="WW8Num3"/>
    <w:basedOn w:val="Bezzoznamu"/>
    <w:rsid w:val="008C4605"/>
    <w:pPr>
      <w:numPr>
        <w:numId w:val="12"/>
      </w:numPr>
    </w:pPr>
  </w:style>
  <w:style w:type="numbering" w:customStyle="1" w:styleId="WW8Num4">
    <w:name w:val="WW8Num4"/>
    <w:basedOn w:val="Bezzoznamu"/>
    <w:rsid w:val="008C4605"/>
    <w:pPr>
      <w:numPr>
        <w:numId w:val="13"/>
      </w:numPr>
    </w:pPr>
  </w:style>
  <w:style w:type="numbering" w:customStyle="1" w:styleId="WW8Num5">
    <w:name w:val="WW8Num5"/>
    <w:basedOn w:val="Bezzoznamu"/>
    <w:rsid w:val="008C4605"/>
  </w:style>
  <w:style w:type="numbering" w:customStyle="1" w:styleId="WW8Num6">
    <w:name w:val="WW8Num6"/>
    <w:basedOn w:val="Bezzoznamu"/>
    <w:rsid w:val="008C4605"/>
  </w:style>
  <w:style w:type="numbering" w:customStyle="1" w:styleId="WW8Num7">
    <w:name w:val="WW8Num7"/>
    <w:basedOn w:val="Bezzoznamu"/>
    <w:rsid w:val="008C4605"/>
    <w:pPr>
      <w:numPr>
        <w:numId w:val="16"/>
      </w:numPr>
    </w:pPr>
  </w:style>
  <w:style w:type="numbering" w:customStyle="1" w:styleId="WW8Num8">
    <w:name w:val="WW8Num8"/>
    <w:basedOn w:val="Bezzoznamu"/>
    <w:rsid w:val="008C4605"/>
    <w:pPr>
      <w:numPr>
        <w:numId w:val="17"/>
      </w:numPr>
    </w:pPr>
  </w:style>
  <w:style w:type="numbering" w:customStyle="1" w:styleId="WW8Num9">
    <w:name w:val="WW8Num9"/>
    <w:basedOn w:val="Bezzoznamu"/>
    <w:rsid w:val="008C4605"/>
    <w:pPr>
      <w:numPr>
        <w:numId w:val="18"/>
      </w:numPr>
    </w:pPr>
  </w:style>
  <w:style w:type="numbering" w:customStyle="1" w:styleId="WW8Num10">
    <w:name w:val="WW8Num10"/>
    <w:basedOn w:val="Bezzoznamu"/>
    <w:rsid w:val="008C4605"/>
  </w:style>
  <w:style w:type="numbering" w:customStyle="1" w:styleId="WW8Num11">
    <w:name w:val="WW8Num11"/>
    <w:basedOn w:val="Bezzoznamu"/>
    <w:rsid w:val="008C4605"/>
    <w:pPr>
      <w:numPr>
        <w:numId w:val="20"/>
      </w:numPr>
    </w:pPr>
  </w:style>
  <w:style w:type="numbering" w:customStyle="1" w:styleId="WW8Num12">
    <w:name w:val="WW8Num12"/>
    <w:basedOn w:val="Bezzoznamu"/>
    <w:rsid w:val="008C4605"/>
  </w:style>
  <w:style w:type="numbering" w:customStyle="1" w:styleId="WW8Num13">
    <w:name w:val="WW8Num13"/>
    <w:basedOn w:val="Bezzoznamu"/>
    <w:rsid w:val="008C4605"/>
  </w:style>
  <w:style w:type="numbering" w:customStyle="1" w:styleId="WW8Num14">
    <w:name w:val="WW8Num14"/>
    <w:basedOn w:val="Bezzoznamu"/>
    <w:rsid w:val="008C4605"/>
  </w:style>
  <w:style w:type="numbering" w:customStyle="1" w:styleId="WW8Num15">
    <w:name w:val="WW8Num15"/>
    <w:basedOn w:val="Bezzoznamu"/>
    <w:rsid w:val="008C4605"/>
    <w:pPr>
      <w:numPr>
        <w:numId w:val="24"/>
      </w:numPr>
    </w:pPr>
  </w:style>
  <w:style w:type="numbering" w:customStyle="1" w:styleId="WW8Num16">
    <w:name w:val="WW8Num16"/>
    <w:basedOn w:val="Bezzoznamu"/>
    <w:rsid w:val="008C4605"/>
    <w:pPr>
      <w:numPr>
        <w:numId w:val="25"/>
      </w:numPr>
    </w:pPr>
  </w:style>
  <w:style w:type="numbering" w:customStyle="1" w:styleId="WW8Num17">
    <w:name w:val="WW8Num17"/>
    <w:basedOn w:val="Bezzoznamu"/>
    <w:rsid w:val="008C4605"/>
    <w:pPr>
      <w:numPr>
        <w:numId w:val="26"/>
      </w:numPr>
    </w:pPr>
  </w:style>
  <w:style w:type="numbering" w:customStyle="1" w:styleId="WW8Num18">
    <w:name w:val="WW8Num18"/>
    <w:basedOn w:val="Bezzoznamu"/>
    <w:rsid w:val="008C4605"/>
  </w:style>
  <w:style w:type="numbering" w:customStyle="1" w:styleId="WW8Num19">
    <w:name w:val="WW8Num19"/>
    <w:basedOn w:val="Bezzoznamu"/>
    <w:rsid w:val="008C4605"/>
  </w:style>
  <w:style w:type="numbering" w:customStyle="1" w:styleId="WW8Num20">
    <w:name w:val="WW8Num20"/>
    <w:basedOn w:val="Bezzoznamu"/>
    <w:rsid w:val="008C4605"/>
    <w:pPr>
      <w:numPr>
        <w:numId w:val="29"/>
      </w:numPr>
    </w:pPr>
  </w:style>
  <w:style w:type="numbering" w:customStyle="1" w:styleId="WW8Num21">
    <w:name w:val="WW8Num21"/>
    <w:basedOn w:val="Bezzoznamu"/>
    <w:rsid w:val="008C4605"/>
    <w:pPr>
      <w:numPr>
        <w:numId w:val="30"/>
      </w:numPr>
    </w:pPr>
  </w:style>
  <w:style w:type="numbering" w:customStyle="1" w:styleId="WW8Num22">
    <w:name w:val="WW8Num22"/>
    <w:basedOn w:val="Bezzoznamu"/>
    <w:rsid w:val="008C4605"/>
    <w:pPr>
      <w:numPr>
        <w:numId w:val="31"/>
      </w:numPr>
    </w:pPr>
  </w:style>
  <w:style w:type="numbering" w:customStyle="1" w:styleId="WW8Num23">
    <w:name w:val="WW8Num23"/>
    <w:basedOn w:val="Bezzoznamu"/>
    <w:rsid w:val="008C4605"/>
    <w:pPr>
      <w:numPr>
        <w:numId w:val="32"/>
      </w:numPr>
    </w:pPr>
  </w:style>
  <w:style w:type="numbering" w:customStyle="1" w:styleId="WW8Num24">
    <w:name w:val="WW8Num24"/>
    <w:basedOn w:val="Bezzoznamu"/>
    <w:rsid w:val="008C4605"/>
    <w:pPr>
      <w:numPr>
        <w:numId w:val="33"/>
      </w:numPr>
    </w:pPr>
  </w:style>
  <w:style w:type="numbering" w:customStyle="1" w:styleId="WW8Num25">
    <w:name w:val="WW8Num25"/>
    <w:basedOn w:val="Bezzoznamu"/>
    <w:rsid w:val="008C4605"/>
  </w:style>
  <w:style w:type="numbering" w:customStyle="1" w:styleId="WW8Num26">
    <w:name w:val="WW8Num26"/>
    <w:basedOn w:val="Bezzoznamu"/>
    <w:rsid w:val="008C4605"/>
  </w:style>
  <w:style w:type="numbering" w:customStyle="1" w:styleId="WW8Num27">
    <w:name w:val="WW8Num27"/>
    <w:basedOn w:val="Bezzoznamu"/>
    <w:rsid w:val="008C4605"/>
    <w:pPr>
      <w:numPr>
        <w:numId w:val="36"/>
      </w:numPr>
    </w:pPr>
  </w:style>
  <w:style w:type="numbering" w:customStyle="1" w:styleId="WW8Num28">
    <w:name w:val="WW8Num28"/>
    <w:basedOn w:val="Bezzoznamu"/>
    <w:rsid w:val="008C4605"/>
    <w:pPr>
      <w:numPr>
        <w:numId w:val="37"/>
      </w:numPr>
    </w:pPr>
  </w:style>
  <w:style w:type="numbering" w:customStyle="1" w:styleId="WW8Num29">
    <w:name w:val="WW8Num29"/>
    <w:basedOn w:val="Bezzoznamu"/>
    <w:rsid w:val="008C4605"/>
    <w:pPr>
      <w:numPr>
        <w:numId w:val="38"/>
      </w:numPr>
    </w:pPr>
  </w:style>
  <w:style w:type="numbering" w:customStyle="1" w:styleId="WW8Num30">
    <w:name w:val="WW8Num30"/>
    <w:basedOn w:val="Bezzoznamu"/>
    <w:rsid w:val="008C4605"/>
    <w:pPr>
      <w:numPr>
        <w:numId w:val="39"/>
      </w:numPr>
    </w:pPr>
  </w:style>
  <w:style w:type="table" w:customStyle="1" w:styleId="Mriekatabuky1">
    <w:name w:val="Mriežka tabuľky1"/>
    <w:basedOn w:val="Normlnatabuka"/>
    <w:next w:val="Mriekatabuky"/>
    <w:uiPriority w:val="99"/>
    <w:rsid w:val="008C460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yajntext">
    <w:name w:val="Plain Text"/>
    <w:basedOn w:val="Normlny"/>
    <w:link w:val="ObyajntextChar"/>
    <w:uiPriority w:val="99"/>
    <w:rsid w:val="00307F2B"/>
    <w:rPr>
      <w:rFonts w:ascii="Courier New" w:hAnsi="Courier New"/>
      <w:noProof w:val="0"/>
      <w:sz w:val="20"/>
      <w:szCs w:val="20"/>
    </w:rPr>
  </w:style>
  <w:style w:type="character" w:customStyle="1" w:styleId="ObyajntextChar">
    <w:name w:val="Obyčajný text Char"/>
    <w:basedOn w:val="Predvolenpsmoodseku"/>
    <w:link w:val="Obyajntext"/>
    <w:uiPriority w:val="99"/>
    <w:rsid w:val="00307F2B"/>
    <w:rPr>
      <w:rFonts w:ascii="Courier New" w:hAnsi="Courier New"/>
    </w:rPr>
  </w:style>
  <w:style w:type="character" w:customStyle="1" w:styleId="Nadpis1Char">
    <w:name w:val="Nadpis 1 Char"/>
    <w:basedOn w:val="Predvolenpsmoodseku"/>
    <w:link w:val="Nadpis1"/>
    <w:uiPriority w:val="99"/>
    <w:rsid w:val="00E11338"/>
    <w:rPr>
      <w:noProof/>
      <w:sz w:val="40"/>
      <w:szCs w:val="40"/>
    </w:rPr>
  </w:style>
  <w:style w:type="character" w:customStyle="1" w:styleId="Nadpis2Char">
    <w:name w:val="Nadpis 2 Char"/>
    <w:aliases w:val="Char Char5,Počet listov Char,h2 Char"/>
    <w:basedOn w:val="Predvolenpsmoodseku"/>
    <w:link w:val="Nadpis2"/>
    <w:uiPriority w:val="99"/>
    <w:rsid w:val="00E11338"/>
    <w:rPr>
      <w:b/>
      <w:bCs/>
      <w:noProof/>
      <w:sz w:val="30"/>
      <w:szCs w:val="30"/>
    </w:rPr>
  </w:style>
  <w:style w:type="paragraph" w:customStyle="1" w:styleId="NormlnIMP">
    <w:name w:val="Normální_IMP"/>
    <w:basedOn w:val="Normlny"/>
    <w:uiPriority w:val="99"/>
    <w:rsid w:val="00116BC9"/>
    <w:pPr>
      <w:suppressAutoHyphens/>
      <w:spacing w:line="230" w:lineRule="auto"/>
    </w:pPr>
    <w:rPr>
      <w:noProof w:val="0"/>
      <w:sz w:val="20"/>
      <w:szCs w:val="20"/>
      <w:lang w:val="cs-CZ"/>
    </w:rPr>
  </w:style>
  <w:style w:type="paragraph" w:customStyle="1" w:styleId="Styltabulky">
    <w:name w:val="Styl tabulky"/>
    <w:basedOn w:val="Normlny"/>
    <w:uiPriority w:val="99"/>
    <w:rsid w:val="00116BC9"/>
    <w:pPr>
      <w:suppressAutoHyphens/>
      <w:spacing w:line="230" w:lineRule="auto"/>
    </w:pPr>
    <w:rPr>
      <w:noProof w:val="0"/>
      <w:sz w:val="20"/>
      <w:szCs w:val="20"/>
      <w:lang w:val="cs-CZ"/>
    </w:rPr>
  </w:style>
  <w:style w:type="paragraph" w:customStyle="1" w:styleId="Normlnnorm2">
    <w:name w:val="Normální.norm2"/>
    <w:uiPriority w:val="99"/>
    <w:rsid w:val="00237FC8"/>
    <w:pPr>
      <w:widowControl w:val="0"/>
    </w:pPr>
    <w:rPr>
      <w:snapToGrid w:val="0"/>
      <w:lang w:val="cs-CZ" w:eastAsia="cs-CZ"/>
    </w:rPr>
  </w:style>
  <w:style w:type="paragraph" w:customStyle="1" w:styleId="Body">
    <w:name w:val="Body"/>
    <w:uiPriority w:val="99"/>
    <w:rsid w:val="001B5142"/>
    <w:rPr>
      <w:rFonts w:ascii="Helvetica" w:eastAsia="ヒラギノ角ゴ Pro W3" w:hAnsi="Helvetica"/>
      <w:color w:val="000000"/>
      <w:sz w:val="24"/>
      <w:lang w:val="en-US"/>
    </w:rPr>
  </w:style>
  <w:style w:type="paragraph" w:customStyle="1" w:styleId="FreeForm">
    <w:name w:val="Free Form"/>
    <w:uiPriority w:val="99"/>
    <w:rsid w:val="001B5142"/>
    <w:rPr>
      <w:rFonts w:ascii="Helvetica" w:eastAsia="ヒラギノ角ゴ Pro W3" w:hAnsi="Helvetica"/>
      <w:color w:val="000000"/>
      <w:sz w:val="24"/>
      <w:lang w:val="en-US"/>
    </w:rPr>
  </w:style>
  <w:style w:type="paragraph" w:customStyle="1" w:styleId="FreeFormA">
    <w:name w:val="Free Form A"/>
    <w:uiPriority w:val="99"/>
    <w:rsid w:val="007E41F1"/>
    <w:rPr>
      <w:rFonts w:ascii="Helvetica" w:eastAsia="ヒラギノ角ゴ Pro W3" w:hAnsi="Helvetica"/>
      <w:color w:val="000000"/>
      <w:sz w:val="24"/>
      <w:lang w:val="en-US"/>
    </w:rPr>
  </w:style>
  <w:style w:type="character" w:customStyle="1" w:styleId="Zkladntext3Char">
    <w:name w:val="Základný text 3 Char"/>
    <w:basedOn w:val="Predvolenpsmoodseku"/>
    <w:link w:val="Zkladntext3"/>
    <w:uiPriority w:val="99"/>
    <w:rsid w:val="00E425A4"/>
    <w:rPr>
      <w:noProof/>
      <w:color w:val="FF0000"/>
    </w:rPr>
  </w:style>
  <w:style w:type="character" w:customStyle="1" w:styleId="Zarkazkladnhotextu3Char">
    <w:name w:val="Zarážka základného textu 3 Char"/>
    <w:basedOn w:val="Predvolenpsmoodseku"/>
    <w:link w:val="Zarkazkladnhotextu3"/>
    <w:uiPriority w:val="99"/>
    <w:rsid w:val="00E425A4"/>
    <w:rPr>
      <w:noProof/>
      <w:sz w:val="30"/>
      <w:szCs w:val="30"/>
    </w:rPr>
  </w:style>
  <w:style w:type="paragraph" w:customStyle="1" w:styleId="SSCnadpis3">
    <w:name w:val="SSC_nadpis3"/>
    <w:basedOn w:val="Normlny"/>
    <w:uiPriority w:val="99"/>
    <w:rsid w:val="000A3D9B"/>
    <w:pPr>
      <w:numPr>
        <w:numId w:val="42"/>
      </w:numPr>
      <w:autoSpaceDE w:val="0"/>
      <w:autoSpaceDN w:val="0"/>
      <w:spacing w:before="240"/>
      <w:jc w:val="both"/>
    </w:pPr>
    <w:rPr>
      <w:rFonts w:ascii="Arial" w:hAnsi="Arial"/>
      <w:b/>
      <w:bCs/>
      <w:smallCaps/>
      <w:noProof w:val="0"/>
      <w:sz w:val="20"/>
      <w:lang w:eastAsia="cs-CZ"/>
    </w:rPr>
  </w:style>
  <w:style w:type="paragraph" w:customStyle="1" w:styleId="SSCnorm2">
    <w:name w:val="SSC_norm_2"/>
    <w:basedOn w:val="Normlny"/>
    <w:uiPriority w:val="99"/>
    <w:rsid w:val="000A3D9B"/>
    <w:pPr>
      <w:numPr>
        <w:ilvl w:val="2"/>
        <w:numId w:val="42"/>
      </w:numPr>
      <w:tabs>
        <w:tab w:val="num" w:pos="2488"/>
      </w:tabs>
      <w:autoSpaceDE w:val="0"/>
      <w:autoSpaceDN w:val="0"/>
      <w:spacing w:before="240"/>
      <w:jc w:val="both"/>
    </w:pPr>
    <w:rPr>
      <w:rFonts w:ascii="Arial" w:hAnsi="Arial"/>
      <w:bCs/>
      <w:noProof w:val="0"/>
      <w:sz w:val="20"/>
      <w:szCs w:val="20"/>
      <w:lang w:eastAsia="cs-CZ"/>
    </w:rPr>
  </w:style>
  <w:style w:type="paragraph" w:customStyle="1" w:styleId="wazza04">
    <w:name w:val="wazza_04"/>
    <w:basedOn w:val="Normlny"/>
    <w:uiPriority w:val="99"/>
    <w:rsid w:val="000A3D9B"/>
    <w:pPr>
      <w:numPr>
        <w:numId w:val="6"/>
      </w:numPr>
      <w:autoSpaceDE w:val="0"/>
      <w:autoSpaceDN w:val="0"/>
      <w:spacing w:before="240"/>
      <w:jc w:val="both"/>
    </w:pPr>
    <w:rPr>
      <w:rFonts w:ascii="Arial" w:hAnsi="Arial"/>
      <w:b/>
      <w:bCs/>
      <w:smallCaps/>
      <w:noProof w:val="0"/>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72481F"/>
    <w:rPr>
      <w:noProof/>
      <w:sz w:val="24"/>
      <w:szCs w:val="24"/>
    </w:rPr>
  </w:style>
  <w:style w:type="paragraph" w:customStyle="1" w:styleId="Odsekzoznamu1">
    <w:name w:val="Odsek zoznamu1"/>
    <w:basedOn w:val="Normlny"/>
    <w:uiPriority w:val="99"/>
    <w:rsid w:val="00755B8E"/>
    <w:pPr>
      <w:ind w:left="720"/>
      <w:contextualSpacing/>
    </w:pPr>
    <w:rPr>
      <w:noProof w:val="0"/>
      <w:lang w:val="cs-CZ" w:eastAsia="cs-CZ"/>
    </w:rPr>
  </w:style>
  <w:style w:type="character" w:styleId="Zvraznenie">
    <w:name w:val="Emphasis"/>
    <w:basedOn w:val="Predvolenpsmoodseku"/>
    <w:uiPriority w:val="99"/>
    <w:qFormat/>
    <w:rsid w:val="004A0E39"/>
    <w:rPr>
      <w:i/>
      <w:iCs/>
    </w:rPr>
  </w:style>
  <w:style w:type="character" w:customStyle="1" w:styleId="hps">
    <w:name w:val="hps"/>
    <w:basedOn w:val="Predvolenpsmoodseku"/>
    <w:uiPriority w:val="99"/>
    <w:rsid w:val="007F4D19"/>
  </w:style>
  <w:style w:type="character" w:customStyle="1" w:styleId="longtext">
    <w:name w:val="long_text"/>
    <w:basedOn w:val="Predvolenpsmoodseku"/>
    <w:uiPriority w:val="99"/>
    <w:rsid w:val="000D5774"/>
  </w:style>
  <w:style w:type="paragraph" w:customStyle="1" w:styleId="Odsekzoznamu2">
    <w:name w:val="Odsek zoznamu2"/>
    <w:basedOn w:val="Normlny"/>
    <w:uiPriority w:val="99"/>
    <w:rsid w:val="00F05C58"/>
    <w:pPr>
      <w:ind w:left="720"/>
      <w:contextualSpacing/>
    </w:pPr>
    <w:rPr>
      <w:noProof w:val="0"/>
      <w:lang w:val="cs-CZ" w:eastAsia="cs-CZ"/>
    </w:rPr>
  </w:style>
  <w:style w:type="paragraph" w:customStyle="1" w:styleId="Odsekzoznamu3">
    <w:name w:val="Odsek zoznamu3"/>
    <w:basedOn w:val="Normlny"/>
    <w:uiPriority w:val="99"/>
    <w:rsid w:val="005A4F4B"/>
    <w:pPr>
      <w:ind w:left="720"/>
      <w:contextualSpacing/>
    </w:pPr>
    <w:rPr>
      <w:noProof w:val="0"/>
      <w:lang w:val="cs-CZ" w:eastAsia="cs-CZ"/>
    </w:rPr>
  </w:style>
  <w:style w:type="character" w:customStyle="1" w:styleId="producttaxprice1">
    <w:name w:val="producttaxprice1"/>
    <w:uiPriority w:val="99"/>
    <w:rsid w:val="005F75AD"/>
    <w:rPr>
      <w:vanish/>
      <w:webHidden w:val="0"/>
      <w:shd w:val="clear" w:color="auto" w:fill="000000"/>
      <w:specVanish w:val="0"/>
    </w:rPr>
  </w:style>
  <w:style w:type="character" w:customStyle="1" w:styleId="HlavikaChar">
    <w:name w:val="Hlavička Char"/>
    <w:aliases w:val="Hlavička Char Char Char"/>
    <w:link w:val="Hlavika"/>
    <w:uiPriority w:val="99"/>
    <w:locked/>
    <w:rsid w:val="00636334"/>
    <w:rPr>
      <w:noProof/>
      <w:sz w:val="24"/>
      <w:szCs w:val="24"/>
    </w:rPr>
  </w:style>
  <w:style w:type="character" w:customStyle="1" w:styleId="PtaChar">
    <w:name w:val="Päta Char"/>
    <w:link w:val="Pta"/>
    <w:uiPriority w:val="99"/>
    <w:locked/>
    <w:rsid w:val="00636334"/>
    <w:rPr>
      <w:noProof/>
      <w:sz w:val="24"/>
      <w:szCs w:val="24"/>
    </w:rPr>
  </w:style>
  <w:style w:type="paragraph" w:customStyle="1" w:styleId="Zarkazkladnhotextu1">
    <w:name w:val="Zarážka základného textu1"/>
    <w:basedOn w:val="Normlny"/>
    <w:uiPriority w:val="99"/>
    <w:rsid w:val="00836162"/>
    <w:pPr>
      <w:spacing w:after="120"/>
      <w:ind w:left="283"/>
    </w:pPr>
    <w:rPr>
      <w:sz w:val="20"/>
      <w:szCs w:val="20"/>
      <w:lang w:eastAsia="cs-CZ"/>
    </w:rPr>
  </w:style>
  <w:style w:type="paragraph" w:customStyle="1" w:styleId="Zkladntextodsazen1">
    <w:name w:val="Základní text odsazený1"/>
    <w:basedOn w:val="Normlny"/>
    <w:uiPriority w:val="99"/>
    <w:rsid w:val="008878C4"/>
    <w:pPr>
      <w:spacing w:after="120"/>
      <w:ind w:left="283"/>
    </w:pPr>
    <w:rPr>
      <w:sz w:val="20"/>
      <w:szCs w:val="20"/>
      <w:lang w:val="cs-CZ" w:eastAsia="cs-CZ"/>
    </w:rPr>
  </w:style>
  <w:style w:type="numbering" w:customStyle="1" w:styleId="WWNum69">
    <w:name w:val="WWNum69"/>
    <w:basedOn w:val="Bezzoznamu"/>
    <w:rsid w:val="00CC2689"/>
    <w:pPr>
      <w:numPr>
        <w:numId w:val="45"/>
      </w:numPr>
    </w:pPr>
  </w:style>
  <w:style w:type="numbering" w:customStyle="1" w:styleId="WWNum70">
    <w:name w:val="WWNum70"/>
    <w:basedOn w:val="Bezzoznamu"/>
    <w:rsid w:val="00CC2689"/>
    <w:pPr>
      <w:numPr>
        <w:numId w:val="46"/>
      </w:numPr>
    </w:pPr>
  </w:style>
  <w:style w:type="numbering" w:customStyle="1" w:styleId="WWNum71">
    <w:name w:val="WWNum71"/>
    <w:basedOn w:val="Bezzoznamu"/>
    <w:rsid w:val="00CC2689"/>
    <w:pPr>
      <w:numPr>
        <w:numId w:val="47"/>
      </w:numPr>
    </w:pPr>
  </w:style>
  <w:style w:type="paragraph" w:customStyle="1" w:styleId="BodyA">
    <w:name w:val="Body A"/>
    <w:uiPriority w:val="99"/>
    <w:rsid w:val="00B756D3"/>
    <w:rPr>
      <w:rFonts w:ascii="Helvetica" w:eastAsia="ヒラギノ角ゴ Pro W3" w:hAnsi="Helvetica"/>
      <w:color w:val="000000"/>
      <w:sz w:val="24"/>
      <w:lang w:val="en-US"/>
    </w:rPr>
  </w:style>
  <w:style w:type="character" w:customStyle="1" w:styleId="TextkomentraChar">
    <w:name w:val="Text komentára Char"/>
    <w:basedOn w:val="Predvolenpsmoodseku"/>
    <w:link w:val="Textkomentra"/>
    <w:uiPriority w:val="99"/>
    <w:rsid w:val="00B756D3"/>
    <w:rPr>
      <w:rFonts w:eastAsia="Batang"/>
      <w:lang w:eastAsia="cs-CZ"/>
    </w:rPr>
  </w:style>
  <w:style w:type="paragraph" w:styleId="Bezriadkovania">
    <w:name w:val="No Spacing"/>
    <w:uiPriority w:val="1"/>
    <w:qFormat/>
    <w:rsid w:val="00B756D3"/>
    <w:rPr>
      <w:sz w:val="24"/>
      <w:szCs w:val="24"/>
    </w:rPr>
  </w:style>
  <w:style w:type="character" w:customStyle="1" w:styleId="Zarkazkladnhotextu2Char">
    <w:name w:val="Zarážka základného textu 2 Char"/>
    <w:basedOn w:val="Predvolenpsmoodseku"/>
    <w:link w:val="Zarkazkladnhotextu2"/>
    <w:uiPriority w:val="99"/>
    <w:rsid w:val="0028562A"/>
    <w:rPr>
      <w:noProof/>
      <w:sz w:val="24"/>
      <w:szCs w:val="24"/>
    </w:rPr>
  </w:style>
  <w:style w:type="character" w:customStyle="1" w:styleId="Zkladntext20">
    <w:name w:val="Základný text (2)_"/>
    <w:basedOn w:val="Predvolenpsmoodseku"/>
    <w:link w:val="Zkladntext210"/>
    <w:uiPriority w:val="99"/>
    <w:rsid w:val="00417071"/>
    <w:rPr>
      <w:rFonts w:ascii="Bookman Old Style" w:eastAsia="Bookman Old Style" w:hAnsi="Bookman Old Style" w:cs="Bookman Old Style"/>
      <w:sz w:val="19"/>
      <w:szCs w:val="19"/>
      <w:shd w:val="clear" w:color="auto" w:fill="FFFFFF"/>
    </w:rPr>
  </w:style>
  <w:style w:type="character" w:customStyle="1" w:styleId="Zkladntext22">
    <w:name w:val="Základný text (2)"/>
    <w:basedOn w:val="Zkladntext20"/>
    <w:rsid w:val="00417071"/>
    <w:rPr>
      <w:rFonts w:ascii="Bookman Old Style" w:eastAsia="Bookman Old Style" w:hAnsi="Bookman Old Style" w:cs="Bookman Old Style"/>
      <w:color w:val="000000"/>
      <w:spacing w:val="0"/>
      <w:w w:val="100"/>
      <w:position w:val="0"/>
      <w:sz w:val="19"/>
      <w:szCs w:val="19"/>
      <w:shd w:val="clear" w:color="auto" w:fill="FFFFFF"/>
      <w:lang w:val="sk-SK" w:eastAsia="sk-SK" w:bidi="sk-SK"/>
    </w:rPr>
  </w:style>
  <w:style w:type="paragraph" w:customStyle="1" w:styleId="Zkladntext210">
    <w:name w:val="Základný text (2)1"/>
    <w:basedOn w:val="Normlny"/>
    <w:link w:val="Zkladntext20"/>
    <w:uiPriority w:val="99"/>
    <w:rsid w:val="00417071"/>
    <w:pPr>
      <w:widowControl w:val="0"/>
      <w:shd w:val="clear" w:color="auto" w:fill="FFFFFF"/>
      <w:spacing w:after="360" w:line="221" w:lineRule="exact"/>
      <w:ind w:hanging="400"/>
      <w:jc w:val="both"/>
    </w:pPr>
    <w:rPr>
      <w:rFonts w:ascii="Bookman Old Style" w:eastAsia="Bookman Old Style" w:hAnsi="Bookman Old Style" w:cs="Bookman Old Style"/>
      <w:noProof w:val="0"/>
      <w:sz w:val="19"/>
      <w:szCs w:val="19"/>
    </w:rPr>
  </w:style>
  <w:style w:type="character" w:styleId="PremennHTML">
    <w:name w:val="HTML Variable"/>
    <w:basedOn w:val="Predvolenpsmoodseku"/>
    <w:uiPriority w:val="99"/>
    <w:unhideWhenUsed/>
    <w:rsid w:val="00D9665A"/>
    <w:rPr>
      <w:b/>
      <w:bCs/>
      <w:i w:val="0"/>
      <w:iCs w:val="0"/>
    </w:rPr>
  </w:style>
  <w:style w:type="character" w:customStyle="1" w:styleId="OdsekzoznamuChar1">
    <w:name w:val="Odsek zoznamu Char1"/>
    <w:uiPriority w:val="99"/>
    <w:locked/>
    <w:rsid w:val="000D3DD4"/>
    <w:rPr>
      <w:noProof/>
      <w:sz w:val="24"/>
    </w:rPr>
  </w:style>
  <w:style w:type="character" w:customStyle="1" w:styleId="apple-converted-space">
    <w:name w:val="apple-converted-space"/>
    <w:basedOn w:val="Predvolenpsmoodseku"/>
    <w:uiPriority w:val="99"/>
    <w:rsid w:val="00F103D6"/>
  </w:style>
  <w:style w:type="paragraph" w:customStyle="1" w:styleId="Normln1">
    <w:name w:val="Normální1"/>
    <w:rsid w:val="00A737F3"/>
    <w:pPr>
      <w:suppressAutoHyphens/>
      <w:autoSpaceDN w:val="0"/>
      <w:textAlignment w:val="baseline"/>
    </w:pPr>
    <w:rPr>
      <w:sz w:val="24"/>
      <w:szCs w:val="24"/>
    </w:rPr>
  </w:style>
  <w:style w:type="character" w:customStyle="1" w:styleId="Standardnpsmoodstavce2">
    <w:name w:val="Standardní písmo odstavce2"/>
    <w:rsid w:val="00A737F3"/>
  </w:style>
  <w:style w:type="numbering" w:customStyle="1" w:styleId="WW8Num281">
    <w:name w:val="WW8Num281"/>
    <w:rsid w:val="00B21E20"/>
    <w:pPr>
      <w:numPr>
        <w:numId w:val="49"/>
      </w:numPr>
    </w:pPr>
  </w:style>
  <w:style w:type="character" w:customStyle="1" w:styleId="highlight1">
    <w:name w:val="highlight1"/>
    <w:basedOn w:val="Predvolenpsmoodseku"/>
    <w:rsid w:val="00787770"/>
    <w:rPr>
      <w:shd w:val="clear" w:color="auto" w:fill="FFFF00"/>
    </w:rPr>
  </w:style>
  <w:style w:type="numbering" w:customStyle="1" w:styleId="tl1">
    <w:name w:val="Štýl1"/>
    <w:rsid w:val="008E3081"/>
    <w:pPr>
      <w:numPr>
        <w:numId w:val="53"/>
      </w:numPr>
    </w:pPr>
  </w:style>
  <w:style w:type="character" w:customStyle="1" w:styleId="apple-style-span">
    <w:name w:val="apple-style-span"/>
    <w:rsid w:val="005D0D65"/>
    <w:rPr>
      <w:rFonts w:ascii="Times New Roman" w:hAnsi="Times New Roman" w:cs="Times New Roman"/>
    </w:rPr>
  </w:style>
  <w:style w:type="paragraph" w:styleId="Predmetkomentra">
    <w:name w:val="annotation subject"/>
    <w:basedOn w:val="Textkomentra"/>
    <w:next w:val="Textkomentra"/>
    <w:link w:val="PredmetkomentraChar"/>
    <w:uiPriority w:val="99"/>
    <w:rsid w:val="005D0D65"/>
    <w:pPr>
      <w:autoSpaceDE/>
      <w:autoSpaceDN/>
    </w:pPr>
    <w:rPr>
      <w:rFonts w:eastAsia="Times New Roman"/>
      <w:b/>
      <w:bCs/>
      <w:lang w:eastAsia="sk-SK"/>
    </w:rPr>
  </w:style>
  <w:style w:type="character" w:customStyle="1" w:styleId="PredmetkomentraChar">
    <w:name w:val="Predmet komentára Char"/>
    <w:basedOn w:val="TextkomentraChar"/>
    <w:link w:val="Predmetkomentra"/>
    <w:uiPriority w:val="99"/>
    <w:rsid w:val="005D0D65"/>
    <w:rPr>
      <w:rFonts w:eastAsia="Batang"/>
      <w:b/>
      <w:bCs/>
      <w:lang w:eastAsia="cs-CZ"/>
    </w:rPr>
  </w:style>
  <w:style w:type="character" w:customStyle="1" w:styleId="blacktext1">
    <w:name w:val="blacktext1"/>
    <w:rsid w:val="005D0D65"/>
    <w:rPr>
      <w:color w:val="000000"/>
    </w:rPr>
  </w:style>
  <w:style w:type="character" w:customStyle="1" w:styleId="Nadpis3Char">
    <w:name w:val="Nadpis 3 Char"/>
    <w:aliases w:val="Obsah Char,Nadpis 3 Char1 Char1,Nadpis 3 Char Char Char1,h3 Char"/>
    <w:link w:val="Nadpis3"/>
    <w:uiPriority w:val="99"/>
    <w:rsid w:val="005D0D65"/>
    <w:rPr>
      <w:noProof/>
      <w:sz w:val="40"/>
      <w:szCs w:val="40"/>
    </w:rPr>
  </w:style>
  <w:style w:type="character" w:customStyle="1" w:styleId="Nadpis5Char">
    <w:name w:val="Nadpis 5 Char"/>
    <w:aliases w:val="h5 Char"/>
    <w:link w:val="Nadpis5"/>
    <w:uiPriority w:val="99"/>
    <w:rsid w:val="005D0D65"/>
    <w:rPr>
      <w:b/>
      <w:bCs/>
      <w:noProof/>
      <w:sz w:val="28"/>
      <w:szCs w:val="28"/>
    </w:rPr>
  </w:style>
  <w:style w:type="character" w:customStyle="1" w:styleId="Nadpis6Char">
    <w:name w:val="Nadpis 6 Char"/>
    <w:aliases w:val="h6 Char"/>
    <w:link w:val="Nadpis6"/>
    <w:uiPriority w:val="99"/>
    <w:rsid w:val="005D0D65"/>
    <w:rPr>
      <w:b/>
      <w:bCs/>
      <w:noProof/>
      <w:sz w:val="24"/>
      <w:szCs w:val="24"/>
    </w:rPr>
  </w:style>
  <w:style w:type="character" w:customStyle="1" w:styleId="Nadpis7Char">
    <w:name w:val="Nadpis 7 Char"/>
    <w:link w:val="Nadpis7"/>
    <w:uiPriority w:val="99"/>
    <w:rsid w:val="005D0D65"/>
    <w:rPr>
      <w:b/>
      <w:bCs/>
      <w:noProof/>
      <w:sz w:val="24"/>
      <w:szCs w:val="24"/>
      <w:u w:val="single"/>
    </w:rPr>
  </w:style>
  <w:style w:type="character" w:customStyle="1" w:styleId="Nadpis8Char">
    <w:name w:val="Nadpis 8 Char"/>
    <w:link w:val="Nadpis8"/>
    <w:uiPriority w:val="99"/>
    <w:rsid w:val="005D0D65"/>
    <w:rPr>
      <w:noProof/>
      <w:sz w:val="24"/>
      <w:szCs w:val="24"/>
      <w:u w:val="single"/>
    </w:rPr>
  </w:style>
  <w:style w:type="character" w:customStyle="1" w:styleId="Nadpis9Char">
    <w:name w:val="Nadpis 9 Char"/>
    <w:link w:val="Nadpis9"/>
    <w:uiPriority w:val="99"/>
    <w:rsid w:val="005D0D65"/>
    <w:rPr>
      <w:b/>
      <w:bCs/>
      <w:noProof/>
      <w:sz w:val="24"/>
      <w:szCs w:val="24"/>
      <w:u w:val="single"/>
    </w:rPr>
  </w:style>
  <w:style w:type="character" w:customStyle="1" w:styleId="ListLabel32">
    <w:name w:val="ListLabel 32"/>
    <w:rsid w:val="005D0D65"/>
    <w:rPr>
      <w:rFonts w:eastAsia="OpenSymbol" w:cs="OpenSymbol"/>
    </w:rPr>
  </w:style>
  <w:style w:type="character" w:customStyle="1" w:styleId="Nadpis4Char">
    <w:name w:val="Nadpis 4 Char"/>
    <w:aliases w:val="h4 Char"/>
    <w:uiPriority w:val="99"/>
    <w:rsid w:val="005D0D65"/>
    <w:rPr>
      <w:rFonts w:eastAsia="Times New Roman" w:cs="Times New Roman"/>
      <w:b/>
      <w:bCs/>
      <w:kern w:val="0"/>
      <w:u w:val="single"/>
      <w:lang w:val="sk-SK" w:eastAsia="sk-SK" w:bidi="ar-SA"/>
    </w:rPr>
  </w:style>
  <w:style w:type="character" w:customStyle="1" w:styleId="Nadpis2Char1">
    <w:name w:val="Nadpis 2 Char1"/>
    <w:uiPriority w:val="99"/>
    <w:rsid w:val="005D0D65"/>
    <w:rPr>
      <w:rFonts w:ascii="Times New Roman" w:hAnsi="Times New Roman" w:cs="Times New Roman"/>
      <w:sz w:val="24"/>
      <w:szCs w:val="24"/>
      <w:lang w:val="sk-SK" w:eastAsia="sk-SK" w:bidi="ar-SA"/>
    </w:rPr>
  </w:style>
  <w:style w:type="paragraph" w:styleId="Register1">
    <w:name w:val="index 1"/>
    <w:basedOn w:val="Normlny"/>
    <w:next w:val="Normlny"/>
    <w:autoRedefine/>
    <w:uiPriority w:val="99"/>
    <w:rsid w:val="005D0D65"/>
    <w:pPr>
      <w:tabs>
        <w:tab w:val="right" w:leader="underscore" w:pos="9072"/>
      </w:tabs>
      <w:autoSpaceDE w:val="0"/>
      <w:autoSpaceDN w:val="0"/>
      <w:ind w:left="72"/>
    </w:pPr>
    <w:rPr>
      <w:rFonts w:ascii="Arial" w:hAnsi="Arial" w:cs="Arial"/>
      <w:noProof w:val="0"/>
    </w:rPr>
  </w:style>
  <w:style w:type="paragraph" w:styleId="Textvysvetlivky">
    <w:name w:val="endnote text"/>
    <w:basedOn w:val="Normlny"/>
    <w:link w:val="TextvysvetlivkyChar2"/>
    <w:uiPriority w:val="99"/>
    <w:rsid w:val="005D0D65"/>
    <w:pPr>
      <w:autoSpaceDE w:val="0"/>
      <w:autoSpaceDN w:val="0"/>
      <w:spacing w:after="240"/>
      <w:jc w:val="both"/>
    </w:pPr>
    <w:rPr>
      <w:rFonts w:eastAsia="Calibri"/>
      <w:noProof w:val="0"/>
      <w:sz w:val="20"/>
      <w:szCs w:val="20"/>
      <w:lang w:val="fr-FR"/>
    </w:rPr>
  </w:style>
  <w:style w:type="character" w:customStyle="1" w:styleId="TextvysvetlivkyChar2">
    <w:name w:val="Text vysvetlivky Char2"/>
    <w:basedOn w:val="Predvolenpsmoodseku"/>
    <w:link w:val="Textvysvetlivky"/>
    <w:rsid w:val="005D0D65"/>
    <w:rPr>
      <w:rFonts w:eastAsia="Calibri"/>
      <w:lang w:val="fr-FR"/>
    </w:rPr>
  </w:style>
  <w:style w:type="paragraph" w:styleId="slovanzoznam">
    <w:name w:val="List Number"/>
    <w:basedOn w:val="Zkladntext"/>
    <w:uiPriority w:val="99"/>
    <w:rsid w:val="005D0D65"/>
    <w:pPr>
      <w:autoSpaceDN w:val="0"/>
      <w:spacing w:after="120"/>
      <w:ind w:left="284" w:hanging="284"/>
    </w:pPr>
    <w:rPr>
      <w:noProof w:val="0"/>
      <w:szCs w:val="20"/>
      <w:lang w:eastAsia="cs-CZ"/>
    </w:rPr>
  </w:style>
  <w:style w:type="paragraph" w:styleId="slovanzoznam2">
    <w:name w:val="List Number 2"/>
    <w:basedOn w:val="Normlny"/>
    <w:uiPriority w:val="99"/>
    <w:rsid w:val="005D0D65"/>
    <w:pPr>
      <w:numPr>
        <w:numId w:val="58"/>
      </w:numPr>
      <w:autoSpaceDN w:val="0"/>
    </w:pPr>
    <w:rPr>
      <w:noProof w:val="0"/>
      <w:szCs w:val="20"/>
    </w:rPr>
  </w:style>
  <w:style w:type="paragraph" w:styleId="Oznaitext">
    <w:name w:val="Block Text"/>
    <w:basedOn w:val="Normlny"/>
    <w:uiPriority w:val="99"/>
    <w:rsid w:val="005D0D65"/>
    <w:pPr>
      <w:tabs>
        <w:tab w:val="right" w:pos="1134"/>
      </w:tabs>
      <w:autoSpaceDN w:val="0"/>
      <w:ind w:left="709" w:right="142"/>
    </w:pPr>
    <w:rPr>
      <w:noProof w:val="0"/>
      <w:szCs w:val="20"/>
    </w:rPr>
  </w:style>
  <w:style w:type="character" w:customStyle="1" w:styleId="truktradokumentuChar">
    <w:name w:val="Štruktúra dokumentu Char"/>
    <w:link w:val="truktradokumentu"/>
    <w:uiPriority w:val="99"/>
    <w:rsid w:val="005D0D65"/>
    <w:rPr>
      <w:rFonts w:ascii="Tahoma" w:hAnsi="Tahoma" w:cs="Tahoma"/>
      <w:noProof/>
      <w:shd w:val="clear" w:color="auto" w:fill="000080"/>
    </w:rPr>
  </w:style>
  <w:style w:type="character" w:customStyle="1" w:styleId="TextbublinyChar">
    <w:name w:val="Text bubliny Char"/>
    <w:uiPriority w:val="99"/>
    <w:rsid w:val="005D0D65"/>
    <w:rPr>
      <w:rFonts w:ascii="Tahoma" w:eastAsia="Times New Roman" w:hAnsi="Tahoma" w:cs="Tahoma"/>
      <w:kern w:val="0"/>
      <w:sz w:val="16"/>
      <w:szCs w:val="16"/>
      <w:lang w:val="sk-SK" w:eastAsia="sk-SK" w:bidi="ar-SA"/>
    </w:rPr>
  </w:style>
  <w:style w:type="paragraph" w:customStyle="1" w:styleId="CharCharChar">
    <w:name w:val="Char Char Char"/>
    <w:basedOn w:val="Normlny"/>
    <w:uiPriority w:val="99"/>
    <w:rsid w:val="005D0D65"/>
    <w:pPr>
      <w:autoSpaceDN w:val="0"/>
      <w:spacing w:after="160" w:line="240" w:lineRule="exact"/>
    </w:pPr>
    <w:rPr>
      <w:rFonts w:ascii="Arial" w:eastAsia="Calibri" w:hAnsi="Arial" w:cs="Arial"/>
      <w:noProof w:val="0"/>
      <w:sz w:val="20"/>
      <w:szCs w:val="20"/>
      <w:lang w:val="en-US" w:eastAsia="en-US"/>
    </w:rPr>
  </w:style>
  <w:style w:type="paragraph" w:customStyle="1" w:styleId="CharCharCharChar">
    <w:name w:val="Char Char Char Char"/>
    <w:basedOn w:val="Normlny"/>
    <w:rsid w:val="005D0D65"/>
    <w:pPr>
      <w:autoSpaceDN w:val="0"/>
      <w:spacing w:after="160" w:line="240" w:lineRule="exact"/>
    </w:pPr>
    <w:rPr>
      <w:rFonts w:ascii="Arial" w:eastAsia="Calibri" w:hAnsi="Arial"/>
      <w:noProof w:val="0"/>
      <w:sz w:val="20"/>
      <w:szCs w:val="20"/>
      <w:lang w:val="en-US" w:eastAsia="en-US"/>
    </w:rPr>
  </w:style>
  <w:style w:type="paragraph" w:customStyle="1" w:styleId="NormlnyPred0pt">
    <w:name w:val="Normálny + Pred:  0 pt"/>
    <w:basedOn w:val="Normlny"/>
    <w:rsid w:val="005D0D65"/>
    <w:pPr>
      <w:autoSpaceDN w:val="0"/>
      <w:spacing w:before="120"/>
      <w:ind w:firstLine="397"/>
      <w:jc w:val="both"/>
    </w:pPr>
    <w:rPr>
      <w:rFonts w:eastAsia="Calibri"/>
      <w:noProof w:val="0"/>
    </w:rPr>
  </w:style>
  <w:style w:type="paragraph" w:customStyle="1" w:styleId="CharCharCharChar1">
    <w:name w:val="Char Char Char Char1"/>
    <w:basedOn w:val="Normlny"/>
    <w:rsid w:val="005D0D65"/>
    <w:pPr>
      <w:autoSpaceDN w:val="0"/>
      <w:spacing w:after="160" w:line="240" w:lineRule="exact"/>
    </w:pPr>
    <w:rPr>
      <w:rFonts w:ascii="Arial" w:eastAsia="Batang" w:hAnsi="Arial" w:cs="Arial"/>
      <w:noProof w:val="0"/>
      <w:sz w:val="20"/>
      <w:szCs w:val="20"/>
      <w:lang w:val="en-US" w:eastAsia="en-US"/>
    </w:rPr>
  </w:style>
  <w:style w:type="paragraph" w:customStyle="1" w:styleId="CharCharChar1Char">
    <w:name w:val="Char Char Char1 Char"/>
    <w:basedOn w:val="Normlny"/>
    <w:rsid w:val="005D0D65"/>
    <w:pPr>
      <w:autoSpaceDN w:val="0"/>
      <w:spacing w:after="160" w:line="240" w:lineRule="exact"/>
    </w:pPr>
    <w:rPr>
      <w:rFonts w:ascii="Arial" w:hAnsi="Arial"/>
      <w:noProof w:val="0"/>
      <w:sz w:val="20"/>
      <w:szCs w:val="20"/>
      <w:lang w:val="en-US" w:eastAsia="en-US"/>
    </w:rPr>
  </w:style>
  <w:style w:type="paragraph" w:customStyle="1" w:styleId="Poiadavka3">
    <w:name w:val="Požiadavka 3"/>
    <w:rsid w:val="005D0D65"/>
    <w:pPr>
      <w:numPr>
        <w:numId w:val="59"/>
      </w:numPr>
      <w:autoSpaceDN w:val="0"/>
      <w:spacing w:before="120"/>
      <w:jc w:val="both"/>
    </w:pPr>
    <w:rPr>
      <w:sz w:val="24"/>
    </w:rPr>
  </w:style>
  <w:style w:type="paragraph" w:customStyle="1" w:styleId="Zarkazkladnhotextu31">
    <w:name w:val="Zarážka základného textu 31"/>
    <w:basedOn w:val="Normlny"/>
    <w:rsid w:val="005D0D65"/>
    <w:pPr>
      <w:overflowPunct w:val="0"/>
      <w:autoSpaceDE w:val="0"/>
      <w:autoSpaceDN w:val="0"/>
      <w:ind w:left="567" w:hanging="283"/>
    </w:pPr>
    <w:rPr>
      <w:noProof w:val="0"/>
      <w:szCs w:val="20"/>
      <w:lang w:eastAsia="cs-CZ"/>
    </w:rPr>
  </w:style>
  <w:style w:type="paragraph" w:customStyle="1" w:styleId="Zarkazkladnhotextu20">
    <w:name w:val="Zarážka základného textu2"/>
    <w:basedOn w:val="Normlny"/>
    <w:rsid w:val="005D0D65"/>
    <w:pPr>
      <w:autoSpaceDN w:val="0"/>
      <w:spacing w:after="120"/>
      <w:ind w:left="283"/>
    </w:pPr>
    <w:rPr>
      <w:noProof w:val="0"/>
    </w:rPr>
  </w:style>
  <w:style w:type="paragraph" w:customStyle="1" w:styleId="CharChar1CharCharCharChar">
    <w:name w:val="Char Char1 Char Char Char Char"/>
    <w:basedOn w:val="Normlny"/>
    <w:rsid w:val="005D0D65"/>
    <w:pPr>
      <w:autoSpaceDN w:val="0"/>
      <w:spacing w:before="40" w:after="160" w:line="240" w:lineRule="exact"/>
    </w:pPr>
    <w:rPr>
      <w:rFonts w:ascii="Arial" w:hAnsi="Arial"/>
      <w:noProof w:val="0"/>
      <w:sz w:val="20"/>
      <w:szCs w:val="20"/>
      <w:lang w:val="en-US" w:eastAsia="en-US"/>
    </w:rPr>
  </w:style>
  <w:style w:type="paragraph" w:customStyle="1" w:styleId="Zarkazkladnhotextu32">
    <w:name w:val="Zarážka základného textu 32"/>
    <w:basedOn w:val="Normlny"/>
    <w:rsid w:val="005D0D65"/>
    <w:pPr>
      <w:overflowPunct w:val="0"/>
      <w:autoSpaceDE w:val="0"/>
      <w:autoSpaceDN w:val="0"/>
      <w:ind w:left="567" w:hanging="283"/>
    </w:pPr>
    <w:rPr>
      <w:noProof w:val="0"/>
      <w:szCs w:val="20"/>
      <w:lang w:eastAsia="cs-CZ"/>
    </w:rPr>
  </w:style>
  <w:style w:type="paragraph" w:customStyle="1" w:styleId="Nadpis">
    <w:name w:val="Nadpis"/>
    <w:basedOn w:val="Normlny"/>
    <w:next w:val="Zkladntext"/>
    <w:rsid w:val="005D0D65"/>
    <w:pPr>
      <w:keepNext/>
      <w:suppressAutoHyphens/>
      <w:autoSpaceDN w:val="0"/>
      <w:spacing w:before="240" w:after="120"/>
    </w:pPr>
    <w:rPr>
      <w:rFonts w:ascii="Arial" w:eastAsia="Calibri" w:hAnsi="Arial" w:cs="Tahoma"/>
      <w:noProof w:val="0"/>
      <w:sz w:val="28"/>
      <w:szCs w:val="28"/>
      <w:lang w:eastAsia="ar-SA"/>
    </w:rPr>
  </w:style>
  <w:style w:type="paragraph" w:customStyle="1" w:styleId="Popisok">
    <w:name w:val="Popisok"/>
    <w:basedOn w:val="Normlny"/>
    <w:rsid w:val="005D0D65"/>
    <w:pPr>
      <w:suppressLineNumbers/>
      <w:suppressAutoHyphens/>
      <w:autoSpaceDN w:val="0"/>
      <w:spacing w:before="120" w:after="120"/>
    </w:pPr>
    <w:rPr>
      <w:rFonts w:cs="Tahoma"/>
      <w:i/>
      <w:iCs/>
      <w:noProof w:val="0"/>
      <w:lang w:eastAsia="ar-SA"/>
    </w:rPr>
  </w:style>
  <w:style w:type="paragraph" w:customStyle="1" w:styleId="Zkladntext310">
    <w:name w:val="Základný text 31"/>
    <w:basedOn w:val="Normlny"/>
    <w:rsid w:val="005D0D65"/>
    <w:pPr>
      <w:suppressAutoHyphens/>
      <w:autoSpaceDN w:val="0"/>
      <w:jc w:val="center"/>
    </w:pPr>
    <w:rPr>
      <w:noProof w:val="0"/>
      <w:color w:val="FF0000"/>
      <w:sz w:val="20"/>
      <w:szCs w:val="20"/>
      <w:lang w:eastAsia="ar-SA"/>
    </w:rPr>
  </w:style>
  <w:style w:type="paragraph" w:customStyle="1" w:styleId="Zkladntext211">
    <w:name w:val="Základný text 21"/>
    <w:basedOn w:val="Normlny"/>
    <w:uiPriority w:val="99"/>
    <w:rsid w:val="005D0D65"/>
    <w:pPr>
      <w:suppressAutoHyphens/>
      <w:overflowPunct w:val="0"/>
      <w:autoSpaceDE w:val="0"/>
      <w:autoSpaceDN w:val="0"/>
      <w:ind w:left="720"/>
    </w:pPr>
    <w:rPr>
      <w:noProof w:val="0"/>
      <w:sz w:val="22"/>
      <w:szCs w:val="22"/>
      <w:lang w:eastAsia="ar-SA"/>
    </w:rPr>
  </w:style>
  <w:style w:type="paragraph" w:customStyle="1" w:styleId="Textkomentra1">
    <w:name w:val="Text komentára1"/>
    <w:basedOn w:val="Normlny"/>
    <w:rsid w:val="005D0D65"/>
    <w:pPr>
      <w:suppressAutoHyphens/>
      <w:autoSpaceDE w:val="0"/>
      <w:autoSpaceDN w:val="0"/>
    </w:pPr>
    <w:rPr>
      <w:rFonts w:eastAsia="Batang"/>
      <w:noProof w:val="0"/>
      <w:sz w:val="20"/>
      <w:szCs w:val="20"/>
      <w:lang w:eastAsia="ar-SA"/>
    </w:rPr>
  </w:style>
  <w:style w:type="paragraph" w:customStyle="1" w:styleId="Zoznamsodrkami21">
    <w:name w:val="Zoznam s odrážkami 21"/>
    <w:basedOn w:val="Normlny"/>
    <w:rsid w:val="005D0D65"/>
    <w:pPr>
      <w:widowControl w:val="0"/>
      <w:suppressAutoHyphens/>
      <w:autoSpaceDN w:val="0"/>
      <w:ind w:left="426"/>
      <w:jc w:val="both"/>
    </w:pPr>
    <w:rPr>
      <w:noProof w:val="0"/>
      <w:lang w:eastAsia="ar-SA"/>
    </w:rPr>
  </w:style>
  <w:style w:type="paragraph" w:customStyle="1" w:styleId="Obsahtabuky">
    <w:name w:val="Obsah tabuľky"/>
    <w:basedOn w:val="Normlny"/>
    <w:rsid w:val="005D0D65"/>
    <w:pPr>
      <w:suppressLineNumbers/>
      <w:suppressAutoHyphens/>
      <w:autoSpaceDN w:val="0"/>
    </w:pPr>
    <w:rPr>
      <w:noProof w:val="0"/>
      <w:lang w:eastAsia="ar-SA"/>
    </w:rPr>
  </w:style>
  <w:style w:type="paragraph" w:customStyle="1" w:styleId="Nadpistabuky">
    <w:name w:val="Nadpis tabuľky"/>
    <w:basedOn w:val="Obsahtabuky"/>
    <w:rsid w:val="005D0D65"/>
    <w:pPr>
      <w:jc w:val="center"/>
    </w:pPr>
    <w:rPr>
      <w:b/>
      <w:bCs/>
    </w:rPr>
  </w:style>
  <w:style w:type="paragraph" w:customStyle="1" w:styleId="Obsahrmca">
    <w:name w:val="Obsah rámca"/>
    <w:basedOn w:val="Zkladntext"/>
    <w:rsid w:val="005D0D65"/>
    <w:pPr>
      <w:suppressAutoHyphens/>
      <w:autoSpaceDN w:val="0"/>
    </w:pPr>
    <w:rPr>
      <w:noProof w:val="0"/>
      <w:lang w:eastAsia="ar-SA"/>
    </w:rPr>
  </w:style>
  <w:style w:type="paragraph" w:customStyle="1" w:styleId="Pa2">
    <w:name w:val="Pa2"/>
    <w:basedOn w:val="Default"/>
    <w:next w:val="Default"/>
    <w:uiPriority w:val="99"/>
    <w:rsid w:val="005D0D65"/>
    <w:pPr>
      <w:adjustRightInd/>
      <w:spacing w:line="241" w:lineRule="atLeast"/>
    </w:pPr>
    <w:rPr>
      <w:rFonts w:ascii="Myriad Pro" w:eastAsia="Calibri" w:hAnsi="Myriad Pro"/>
      <w:color w:val="auto"/>
      <w:lang w:eastAsia="en-US"/>
    </w:rPr>
  </w:style>
  <w:style w:type="paragraph" w:customStyle="1" w:styleId="Pa1">
    <w:name w:val="Pa1"/>
    <w:basedOn w:val="Default"/>
    <w:next w:val="Default"/>
    <w:rsid w:val="005D0D65"/>
    <w:pPr>
      <w:adjustRightInd/>
      <w:spacing w:line="241" w:lineRule="atLeast"/>
    </w:pPr>
    <w:rPr>
      <w:rFonts w:ascii="Myriad Pro" w:eastAsia="Calibri" w:hAnsi="Myriad Pro"/>
      <w:color w:val="auto"/>
      <w:lang w:eastAsia="en-US"/>
    </w:rPr>
  </w:style>
  <w:style w:type="paragraph" w:customStyle="1" w:styleId="xl69">
    <w:name w:val="xl6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0">
    <w:name w:val="xl7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1">
    <w:name w:val="xl7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2">
    <w:name w:val="xl7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3">
    <w:name w:val="xl7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4">
    <w:name w:val="xl7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5">
    <w:name w:val="xl7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6">
    <w:name w:val="xl7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7">
    <w:name w:val="xl7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8">
    <w:name w:val="xl7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79">
    <w:name w:val="xl7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0">
    <w:name w:val="xl8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1">
    <w:name w:val="xl8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82">
    <w:name w:val="xl8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3">
    <w:name w:val="xl8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84">
    <w:name w:val="xl8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85">
    <w:name w:val="xl8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86">
    <w:name w:val="xl8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7">
    <w:name w:val="xl8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88">
    <w:name w:val="xl8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89">
    <w:name w:val="xl8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0">
    <w:name w:val="xl9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1">
    <w:name w:val="xl9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2">
    <w:name w:val="xl9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3">
    <w:name w:val="xl9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4">
    <w:name w:val="xl9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5">
    <w:name w:val="xl9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6">
    <w:name w:val="xl9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7">
    <w:name w:val="xl9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8">
    <w:name w:val="xl9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9">
    <w:name w:val="xl9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100">
    <w:name w:val="xl10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1">
    <w:name w:val="xl10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102">
    <w:name w:val="xl10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3">
    <w:name w:val="xl10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4">
    <w:name w:val="xl10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5">
    <w:name w:val="xl10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6">
    <w:name w:val="xl10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sz w:val="22"/>
      <w:szCs w:val="22"/>
    </w:rPr>
  </w:style>
  <w:style w:type="paragraph" w:customStyle="1" w:styleId="xl107">
    <w:name w:val="xl10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8">
    <w:name w:val="xl10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9">
    <w:name w:val="xl10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0">
    <w:name w:val="xl11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1">
    <w:name w:val="xl11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2">
    <w:name w:val="xl11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113">
    <w:name w:val="xl11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14">
    <w:name w:val="xl11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ascii="Arial" w:eastAsia="Calibri" w:hAnsi="Arial" w:cs="Arial"/>
      <w:b/>
      <w:bCs/>
      <w:noProof w:val="0"/>
    </w:rPr>
  </w:style>
  <w:style w:type="paragraph" w:customStyle="1" w:styleId="xl115">
    <w:name w:val="xl11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jc w:val="center"/>
    </w:pPr>
    <w:rPr>
      <w:rFonts w:eastAsia="Calibri"/>
      <w:b/>
      <w:bCs/>
      <w:noProof w:val="0"/>
    </w:rPr>
  </w:style>
  <w:style w:type="paragraph" w:customStyle="1" w:styleId="xl116">
    <w:name w:val="xl11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jc w:val="center"/>
    </w:pPr>
    <w:rPr>
      <w:rFonts w:eastAsia="Calibri"/>
      <w:noProof w:val="0"/>
    </w:rPr>
  </w:style>
  <w:style w:type="paragraph" w:customStyle="1" w:styleId="xl117">
    <w:name w:val="xl11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pPr>
    <w:rPr>
      <w:rFonts w:eastAsia="Calibri"/>
      <w:noProof w:val="0"/>
    </w:rPr>
  </w:style>
  <w:style w:type="paragraph" w:customStyle="1" w:styleId="xl118">
    <w:name w:val="xl11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b/>
      <w:bCs/>
      <w:noProof w:val="0"/>
    </w:rPr>
  </w:style>
  <w:style w:type="paragraph" w:customStyle="1" w:styleId="xl119">
    <w:name w:val="xl11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b/>
      <w:bCs/>
      <w:noProof w:val="0"/>
    </w:rPr>
  </w:style>
  <w:style w:type="paragraph" w:customStyle="1" w:styleId="xl120">
    <w:name w:val="xl12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noProof w:val="0"/>
    </w:rPr>
  </w:style>
  <w:style w:type="paragraph" w:customStyle="1" w:styleId="xl121">
    <w:name w:val="xl12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pPr>
    <w:rPr>
      <w:rFonts w:eastAsia="Calibri"/>
      <w:noProof w:val="0"/>
    </w:rPr>
  </w:style>
  <w:style w:type="paragraph" w:customStyle="1" w:styleId="xl122">
    <w:name w:val="xl12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pPr>
    <w:rPr>
      <w:rFonts w:eastAsia="Calibri"/>
      <w:noProof w:val="0"/>
    </w:rPr>
  </w:style>
  <w:style w:type="paragraph" w:customStyle="1" w:styleId="xl123">
    <w:name w:val="xl12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jc w:val="center"/>
    </w:pPr>
    <w:rPr>
      <w:rFonts w:eastAsia="Calibri"/>
      <w:noProof w:val="0"/>
    </w:rPr>
  </w:style>
  <w:style w:type="paragraph" w:customStyle="1" w:styleId="xl124">
    <w:name w:val="xl12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jc w:val="center"/>
    </w:pPr>
    <w:rPr>
      <w:rFonts w:eastAsia="Calibri"/>
      <w:b/>
      <w:bCs/>
      <w:noProof w:val="0"/>
    </w:rPr>
  </w:style>
  <w:style w:type="paragraph" w:customStyle="1" w:styleId="xl125">
    <w:name w:val="xl12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pPr>
    <w:rPr>
      <w:rFonts w:eastAsia="Calibri"/>
      <w:noProof w:val="0"/>
    </w:rPr>
  </w:style>
  <w:style w:type="paragraph" w:customStyle="1" w:styleId="xl126">
    <w:name w:val="xl12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noProof w:val="0"/>
    </w:rPr>
  </w:style>
  <w:style w:type="paragraph" w:customStyle="1" w:styleId="xl127">
    <w:name w:val="xl12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b/>
      <w:bCs/>
      <w:noProof w:val="0"/>
    </w:rPr>
  </w:style>
  <w:style w:type="paragraph" w:customStyle="1" w:styleId="xl128">
    <w:name w:val="xl12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29">
    <w:name w:val="xl12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jc w:val="center"/>
    </w:pPr>
    <w:rPr>
      <w:rFonts w:eastAsia="Calibri"/>
      <w:noProof w:val="0"/>
    </w:rPr>
  </w:style>
  <w:style w:type="paragraph" w:customStyle="1" w:styleId="xl130">
    <w:name w:val="xl13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jc w:val="center"/>
    </w:pPr>
    <w:rPr>
      <w:rFonts w:eastAsia="Calibri"/>
      <w:b/>
      <w:bCs/>
      <w:noProof w:val="0"/>
    </w:rPr>
  </w:style>
  <w:style w:type="paragraph" w:customStyle="1" w:styleId="xl131">
    <w:name w:val="xl13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pPr>
    <w:rPr>
      <w:rFonts w:eastAsia="Calibri"/>
      <w:noProof w:val="0"/>
    </w:rPr>
  </w:style>
  <w:style w:type="paragraph" w:customStyle="1" w:styleId="xl132">
    <w:name w:val="xl13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jc w:val="center"/>
    </w:pPr>
    <w:rPr>
      <w:rFonts w:eastAsia="Calibri"/>
      <w:noProof w:val="0"/>
    </w:rPr>
  </w:style>
  <w:style w:type="paragraph" w:customStyle="1" w:styleId="xl133">
    <w:name w:val="xl13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jc w:val="center"/>
    </w:pPr>
    <w:rPr>
      <w:rFonts w:eastAsia="Calibri"/>
      <w:b/>
      <w:bCs/>
      <w:noProof w:val="0"/>
    </w:rPr>
  </w:style>
  <w:style w:type="paragraph" w:customStyle="1" w:styleId="xl134">
    <w:name w:val="xl13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pPr>
    <w:rPr>
      <w:rFonts w:eastAsia="Calibri"/>
      <w:noProof w:val="0"/>
    </w:rPr>
  </w:style>
  <w:style w:type="paragraph" w:customStyle="1" w:styleId="xl135">
    <w:name w:val="xl13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jc w:val="center"/>
    </w:pPr>
    <w:rPr>
      <w:rFonts w:eastAsia="Calibri"/>
      <w:noProof w:val="0"/>
    </w:rPr>
  </w:style>
  <w:style w:type="paragraph" w:customStyle="1" w:styleId="xl136">
    <w:name w:val="xl13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jc w:val="center"/>
    </w:pPr>
    <w:rPr>
      <w:rFonts w:eastAsia="Calibri"/>
      <w:b/>
      <w:bCs/>
      <w:noProof w:val="0"/>
    </w:rPr>
  </w:style>
  <w:style w:type="paragraph" w:customStyle="1" w:styleId="xl137">
    <w:name w:val="xl13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jc w:val="center"/>
    </w:pPr>
    <w:rPr>
      <w:rFonts w:eastAsia="Calibri"/>
      <w:noProof w:val="0"/>
    </w:rPr>
  </w:style>
  <w:style w:type="paragraph" w:customStyle="1" w:styleId="xl138">
    <w:name w:val="xl13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jc w:val="center"/>
    </w:pPr>
    <w:rPr>
      <w:rFonts w:eastAsia="Calibri"/>
      <w:b/>
      <w:bCs/>
      <w:noProof w:val="0"/>
    </w:rPr>
  </w:style>
  <w:style w:type="paragraph" w:customStyle="1" w:styleId="xl139">
    <w:name w:val="xl13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pPr>
    <w:rPr>
      <w:rFonts w:eastAsia="Calibri"/>
      <w:noProof w:val="0"/>
    </w:rPr>
  </w:style>
  <w:style w:type="paragraph" w:customStyle="1" w:styleId="xl140">
    <w:name w:val="xl14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1">
    <w:name w:val="xl14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2">
    <w:name w:val="xl14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noProof w:val="0"/>
    </w:rPr>
  </w:style>
  <w:style w:type="paragraph" w:customStyle="1" w:styleId="xl143">
    <w:name w:val="xl14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4">
    <w:name w:val="xl14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5">
    <w:name w:val="xl14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6">
    <w:name w:val="xl14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7">
    <w:name w:val="xl14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8">
    <w:name w:val="xl14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jc w:val="center"/>
    </w:pPr>
    <w:rPr>
      <w:rFonts w:eastAsia="Calibri"/>
      <w:noProof w:val="0"/>
    </w:rPr>
  </w:style>
  <w:style w:type="paragraph" w:customStyle="1" w:styleId="xl149">
    <w:name w:val="xl14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jc w:val="center"/>
    </w:pPr>
    <w:rPr>
      <w:rFonts w:eastAsia="Calibri"/>
      <w:b/>
      <w:bCs/>
      <w:noProof w:val="0"/>
    </w:rPr>
  </w:style>
  <w:style w:type="paragraph" w:customStyle="1" w:styleId="xl150">
    <w:name w:val="xl15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1">
    <w:name w:val="xl15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2">
    <w:name w:val="xl15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3">
    <w:name w:val="xl15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4">
    <w:name w:val="xl15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5">
    <w:name w:val="xl15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jc w:val="center"/>
    </w:pPr>
    <w:rPr>
      <w:rFonts w:eastAsia="Calibri"/>
      <w:noProof w:val="0"/>
    </w:rPr>
  </w:style>
  <w:style w:type="paragraph" w:customStyle="1" w:styleId="xl156">
    <w:name w:val="xl15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jc w:val="center"/>
    </w:pPr>
    <w:rPr>
      <w:rFonts w:eastAsia="Calibri"/>
      <w:b/>
      <w:bCs/>
      <w:noProof w:val="0"/>
    </w:rPr>
  </w:style>
  <w:style w:type="paragraph" w:customStyle="1" w:styleId="xl157">
    <w:name w:val="xl15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pPr>
    <w:rPr>
      <w:rFonts w:eastAsia="Calibri"/>
      <w:noProof w:val="0"/>
    </w:rPr>
  </w:style>
  <w:style w:type="paragraph" w:customStyle="1" w:styleId="xl158">
    <w:name w:val="xl15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jc w:val="center"/>
    </w:pPr>
    <w:rPr>
      <w:rFonts w:eastAsia="Calibri"/>
      <w:noProof w:val="0"/>
    </w:rPr>
  </w:style>
  <w:style w:type="paragraph" w:customStyle="1" w:styleId="xl159">
    <w:name w:val="xl15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jc w:val="center"/>
    </w:pPr>
    <w:rPr>
      <w:rFonts w:eastAsia="Calibri"/>
      <w:b/>
      <w:bCs/>
      <w:noProof w:val="0"/>
    </w:rPr>
  </w:style>
  <w:style w:type="paragraph" w:customStyle="1" w:styleId="xl160">
    <w:name w:val="xl16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pPr>
    <w:rPr>
      <w:rFonts w:eastAsia="Calibri"/>
      <w:noProof w:val="0"/>
    </w:rPr>
  </w:style>
  <w:style w:type="paragraph" w:customStyle="1" w:styleId="xl161">
    <w:name w:val="xl16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pPr>
    <w:rPr>
      <w:rFonts w:eastAsia="Calibri"/>
      <w:noProof w:val="0"/>
    </w:rPr>
  </w:style>
  <w:style w:type="paragraph" w:customStyle="1" w:styleId="xl162">
    <w:name w:val="xl162"/>
    <w:basedOn w:val="Normlny"/>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pPr>
    <w:rPr>
      <w:rFonts w:eastAsia="Calibri"/>
      <w:noProof w:val="0"/>
    </w:rPr>
  </w:style>
  <w:style w:type="paragraph" w:customStyle="1" w:styleId="xl163">
    <w:name w:val="xl163"/>
    <w:basedOn w:val="Normlny"/>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pPr>
    <w:rPr>
      <w:rFonts w:eastAsia="Calibri"/>
      <w:noProof w:val="0"/>
    </w:rPr>
  </w:style>
  <w:style w:type="paragraph" w:customStyle="1" w:styleId="xl164">
    <w:name w:val="xl164"/>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jc w:val="center"/>
    </w:pPr>
    <w:rPr>
      <w:rFonts w:eastAsia="Calibri"/>
      <w:noProof w:val="0"/>
    </w:rPr>
  </w:style>
  <w:style w:type="paragraph" w:customStyle="1" w:styleId="xl165">
    <w:name w:val="xl165"/>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jc w:val="center"/>
    </w:pPr>
    <w:rPr>
      <w:rFonts w:eastAsia="Calibri"/>
      <w:b/>
      <w:bCs/>
      <w:noProof w:val="0"/>
    </w:rPr>
  </w:style>
  <w:style w:type="paragraph" w:customStyle="1" w:styleId="xl166">
    <w:name w:val="xl166"/>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pPr>
    <w:rPr>
      <w:rFonts w:eastAsia="Calibri"/>
      <w:noProof w:val="0"/>
    </w:rPr>
  </w:style>
  <w:style w:type="paragraph" w:customStyle="1" w:styleId="xl167">
    <w:name w:val="xl167"/>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b/>
      <w:bCs/>
      <w:noProof w:val="0"/>
    </w:rPr>
  </w:style>
  <w:style w:type="paragraph" w:customStyle="1" w:styleId="xl168">
    <w:name w:val="xl168"/>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69">
    <w:name w:val="xl169"/>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NAZACIATOK">
    <w:name w:val="NA_ZACIATOK"/>
    <w:uiPriority w:val="99"/>
    <w:rsid w:val="005D0D65"/>
    <w:pPr>
      <w:widowControl w:val="0"/>
      <w:autoSpaceDN w:val="0"/>
      <w:jc w:val="both"/>
    </w:pPr>
    <w:rPr>
      <w:color w:val="000000"/>
      <w:lang w:eastAsia="cs-CZ"/>
    </w:rPr>
  </w:style>
  <w:style w:type="paragraph" w:customStyle="1" w:styleId="NormlnyWWW">
    <w:name w:val="Normálny (WWW)"/>
    <w:basedOn w:val="Normlny"/>
    <w:uiPriority w:val="99"/>
    <w:rsid w:val="005D0D65"/>
    <w:pPr>
      <w:autoSpaceDN w:val="0"/>
      <w:spacing w:before="100" w:after="100"/>
    </w:pPr>
    <w:rPr>
      <w:rFonts w:ascii="Arial Unicode MS" w:eastAsia="Arial Unicode MS" w:hAnsi="Arial Unicode MS"/>
      <w:noProof w:val="0"/>
      <w:color w:val="000000"/>
    </w:rPr>
  </w:style>
  <w:style w:type="paragraph" w:customStyle="1" w:styleId="Zkladntext1">
    <w:name w:val="Základný text1"/>
    <w:link w:val="Zkladntext0"/>
    <w:rsid w:val="005D0D65"/>
    <w:pPr>
      <w:widowControl w:val="0"/>
      <w:autoSpaceDE w:val="0"/>
      <w:autoSpaceDN w:val="0"/>
      <w:spacing w:before="160"/>
      <w:ind w:firstLine="454"/>
      <w:jc w:val="both"/>
    </w:pPr>
    <w:rPr>
      <w:color w:val="000000"/>
      <w:szCs w:val="24"/>
      <w:lang w:val="en-US"/>
    </w:rPr>
  </w:style>
  <w:style w:type="paragraph" w:customStyle="1" w:styleId="ODSAD">
    <w:name w:val="ODSAD"/>
    <w:basedOn w:val="Normlny"/>
    <w:uiPriority w:val="99"/>
    <w:rsid w:val="005D0D65"/>
    <w:pPr>
      <w:widowControl w:val="0"/>
      <w:tabs>
        <w:tab w:val="left" w:pos="454"/>
      </w:tabs>
      <w:autoSpaceDE w:val="0"/>
      <w:autoSpaceDN w:val="0"/>
      <w:ind w:left="454" w:hanging="454"/>
      <w:jc w:val="both"/>
    </w:pPr>
    <w:rPr>
      <w:noProof w:val="0"/>
      <w:color w:val="000000"/>
      <w:sz w:val="20"/>
      <w:lang w:val="en-US"/>
    </w:rPr>
  </w:style>
  <w:style w:type="paragraph" w:customStyle="1" w:styleId="Normlny1">
    <w:name w:val="Normálny1"/>
    <w:basedOn w:val="Normlny"/>
    <w:uiPriority w:val="99"/>
    <w:rsid w:val="005D0D65"/>
    <w:pPr>
      <w:tabs>
        <w:tab w:val="left" w:pos="709"/>
      </w:tabs>
      <w:autoSpaceDN w:val="0"/>
      <w:ind w:left="705" w:hanging="705"/>
      <w:jc w:val="both"/>
    </w:pPr>
    <w:rPr>
      <w:b/>
      <w:noProof w:val="0"/>
      <w:sz w:val="20"/>
      <w:lang w:val="en-GB"/>
    </w:rPr>
  </w:style>
  <w:style w:type="paragraph" w:customStyle="1" w:styleId="Normlnywebov1">
    <w:name w:val="Normálny (webový)1"/>
    <w:basedOn w:val="Normlny"/>
    <w:uiPriority w:val="99"/>
    <w:rsid w:val="005D0D65"/>
    <w:pPr>
      <w:autoSpaceDN w:val="0"/>
      <w:spacing w:before="100" w:after="100"/>
    </w:pPr>
    <w:rPr>
      <w:rFonts w:ascii="Arial Unicode MS" w:eastAsia="Arial Unicode MS" w:hAnsi="Arial Unicode MS"/>
      <w:noProof w:val="0"/>
      <w:szCs w:val="20"/>
      <w:lang w:val="cs-CZ" w:eastAsia="cs-CZ"/>
    </w:rPr>
  </w:style>
  <w:style w:type="paragraph" w:customStyle="1" w:styleId="Rejstk">
    <w:name w:val="Rejstřík"/>
    <w:basedOn w:val="Normlny"/>
    <w:rsid w:val="005D0D65"/>
    <w:pPr>
      <w:suppressLineNumbers/>
      <w:suppressAutoHyphens/>
      <w:autoSpaceDN w:val="0"/>
    </w:pPr>
    <w:rPr>
      <w:rFonts w:cs="Tahoma"/>
      <w:noProof w:val="0"/>
      <w:lang w:val="cs-CZ" w:eastAsia="ar-SA"/>
    </w:rPr>
  </w:style>
  <w:style w:type="character" w:customStyle="1" w:styleId="PlainTextChar">
    <w:name w:val="Plain Text Char"/>
    <w:rsid w:val="005D0D65"/>
    <w:rPr>
      <w:rFonts w:ascii="Courier New" w:hAnsi="Courier New" w:cs="Courier New"/>
      <w:sz w:val="20"/>
      <w:szCs w:val="20"/>
      <w:lang w:eastAsia="en-US"/>
    </w:rPr>
  </w:style>
  <w:style w:type="character" w:customStyle="1" w:styleId="CharChar2">
    <w:name w:val="Char Char2"/>
    <w:rsid w:val="005D0D65"/>
    <w:rPr>
      <w:rFonts w:ascii="Courier New" w:hAnsi="Courier New" w:cs="Courier New"/>
      <w:lang w:val="sk-SK" w:eastAsia="sk-SK" w:bidi="ar-SA"/>
    </w:rPr>
  </w:style>
  <w:style w:type="character" w:customStyle="1" w:styleId="WW8Num4z0">
    <w:name w:val="WW8Num4z0"/>
    <w:rsid w:val="005D0D65"/>
    <w:rPr>
      <w:b/>
      <w:bCs w:val="0"/>
    </w:rPr>
  </w:style>
  <w:style w:type="character" w:customStyle="1" w:styleId="WW8Num4z1">
    <w:name w:val="WW8Num4z1"/>
    <w:rsid w:val="005D0D65"/>
    <w:rPr>
      <w:rFonts w:ascii="Times New Roman" w:hAnsi="Times New Roman" w:cs="Times New Roman"/>
      <w:color w:val="auto"/>
    </w:rPr>
  </w:style>
  <w:style w:type="character" w:customStyle="1" w:styleId="WW8Num4z2">
    <w:name w:val="WW8Num4z2"/>
    <w:rsid w:val="005D0D65"/>
  </w:style>
  <w:style w:type="character" w:customStyle="1" w:styleId="WW8Num8z0">
    <w:name w:val="WW8Num8z0"/>
    <w:rsid w:val="005D0D65"/>
    <w:rPr>
      <w:rFonts w:ascii="Univers" w:hAnsi="Univers"/>
    </w:rPr>
  </w:style>
  <w:style w:type="character" w:customStyle="1" w:styleId="WW8Num9z0">
    <w:name w:val="WW8Num9z0"/>
    <w:rsid w:val="005D0D65"/>
    <w:rPr>
      <w:rFonts w:ascii="Univers" w:hAnsi="Univers"/>
    </w:rPr>
  </w:style>
  <w:style w:type="character" w:customStyle="1" w:styleId="WW8Num15z0">
    <w:name w:val="WW8Num15z0"/>
    <w:rsid w:val="005D0D65"/>
    <w:rPr>
      <w:rFonts w:ascii="Symbol" w:hAnsi="Symbol"/>
    </w:rPr>
  </w:style>
  <w:style w:type="character" w:customStyle="1" w:styleId="WW8Num15z1">
    <w:name w:val="WW8Num15z1"/>
    <w:rsid w:val="005D0D65"/>
    <w:rPr>
      <w:rFonts w:ascii="Courier New" w:hAnsi="Courier New" w:cs="Courier New"/>
    </w:rPr>
  </w:style>
  <w:style w:type="character" w:customStyle="1" w:styleId="WW8Num15z2">
    <w:name w:val="WW8Num15z2"/>
    <w:rsid w:val="005D0D65"/>
    <w:rPr>
      <w:rFonts w:ascii="Wingdings" w:hAnsi="Wingdings"/>
    </w:rPr>
  </w:style>
  <w:style w:type="character" w:customStyle="1" w:styleId="WW8Num18z1">
    <w:name w:val="WW8Num18z1"/>
    <w:rsid w:val="005D0D65"/>
  </w:style>
  <w:style w:type="character" w:customStyle="1" w:styleId="WW8Num19z0">
    <w:name w:val="WW8Num19z0"/>
    <w:rsid w:val="005D0D65"/>
    <w:rPr>
      <w:rFonts w:ascii="Univers" w:hAnsi="Univers"/>
    </w:rPr>
  </w:style>
  <w:style w:type="character" w:customStyle="1" w:styleId="WW8Num20z0">
    <w:name w:val="WW8Num20z0"/>
    <w:rsid w:val="005D0D65"/>
  </w:style>
  <w:style w:type="character" w:customStyle="1" w:styleId="WW8Num21z0">
    <w:name w:val="WW8Num21z0"/>
    <w:rsid w:val="005D0D65"/>
    <w:rPr>
      <w:b/>
      <w:bCs w:val="0"/>
      <w:color w:val="auto"/>
    </w:rPr>
  </w:style>
  <w:style w:type="character" w:customStyle="1" w:styleId="WW8Num21z3">
    <w:name w:val="WW8Num21z3"/>
    <w:rsid w:val="005D0D65"/>
    <w:rPr>
      <w:b/>
      <w:bCs w:val="0"/>
    </w:rPr>
  </w:style>
  <w:style w:type="character" w:customStyle="1" w:styleId="WW8Num23z0">
    <w:name w:val="WW8Num23z0"/>
    <w:rsid w:val="005D0D65"/>
    <w:rPr>
      <w:rFonts w:ascii="Univers" w:hAnsi="Univers"/>
    </w:rPr>
  </w:style>
  <w:style w:type="character" w:customStyle="1" w:styleId="WW8Num24z0">
    <w:name w:val="WW8Num24z0"/>
    <w:rsid w:val="005D0D65"/>
    <w:rPr>
      <w:rFonts w:ascii="Univers" w:hAnsi="Univers"/>
    </w:rPr>
  </w:style>
  <w:style w:type="character" w:customStyle="1" w:styleId="WW8Num25z0">
    <w:name w:val="WW8Num25z0"/>
    <w:rsid w:val="005D0D65"/>
    <w:rPr>
      <w:rFonts w:ascii="Univers" w:hAnsi="Univers"/>
    </w:rPr>
  </w:style>
  <w:style w:type="character" w:customStyle="1" w:styleId="WW8Num29z0">
    <w:name w:val="WW8Num29z0"/>
    <w:rsid w:val="005D0D65"/>
    <w:rPr>
      <w:rFonts w:ascii="Times New Roman" w:hAnsi="Times New Roman" w:cs="Times New Roman"/>
    </w:rPr>
  </w:style>
  <w:style w:type="character" w:customStyle="1" w:styleId="WW8Num29z1">
    <w:name w:val="WW8Num29z1"/>
    <w:rsid w:val="005D0D65"/>
    <w:rPr>
      <w:rFonts w:ascii="Courier New" w:hAnsi="Courier New" w:cs="Courier New"/>
    </w:rPr>
  </w:style>
  <w:style w:type="character" w:customStyle="1" w:styleId="WW8Num29z2">
    <w:name w:val="WW8Num29z2"/>
    <w:rsid w:val="005D0D65"/>
    <w:rPr>
      <w:rFonts w:ascii="Wingdings" w:hAnsi="Wingdings"/>
    </w:rPr>
  </w:style>
  <w:style w:type="character" w:customStyle="1" w:styleId="WW8Num29z3">
    <w:name w:val="WW8Num29z3"/>
    <w:rsid w:val="005D0D65"/>
    <w:rPr>
      <w:rFonts w:ascii="Symbol" w:hAnsi="Symbol"/>
    </w:rPr>
  </w:style>
  <w:style w:type="character" w:customStyle="1" w:styleId="WW8Num30z0">
    <w:name w:val="WW8Num30z0"/>
    <w:rsid w:val="005D0D65"/>
  </w:style>
  <w:style w:type="character" w:customStyle="1" w:styleId="Predvolenpsmoodseku1">
    <w:name w:val="Predvolené písmo odseku1"/>
    <w:rsid w:val="005D0D65"/>
  </w:style>
  <w:style w:type="character" w:customStyle="1" w:styleId="Odkaznakomentr1">
    <w:name w:val="Odkaz na komentár1"/>
    <w:rsid w:val="005D0D65"/>
    <w:rPr>
      <w:sz w:val="16"/>
    </w:rPr>
  </w:style>
  <w:style w:type="character" w:customStyle="1" w:styleId="A4">
    <w:name w:val="A4"/>
    <w:rsid w:val="005D0D65"/>
    <w:rPr>
      <w:color w:val="000000"/>
      <w:sz w:val="18"/>
    </w:rPr>
  </w:style>
  <w:style w:type="character" w:customStyle="1" w:styleId="A3">
    <w:name w:val="A3"/>
    <w:uiPriority w:val="99"/>
    <w:rsid w:val="005D0D65"/>
    <w:rPr>
      <w:b/>
      <w:bCs w:val="0"/>
      <w:color w:val="D22229"/>
      <w:sz w:val="26"/>
    </w:rPr>
  </w:style>
  <w:style w:type="character" w:customStyle="1" w:styleId="A2">
    <w:name w:val="A2"/>
    <w:uiPriority w:val="99"/>
    <w:rsid w:val="005D0D65"/>
    <w:rPr>
      <w:b/>
      <w:bCs w:val="0"/>
      <w:color w:val="D22229"/>
      <w:sz w:val="34"/>
    </w:rPr>
  </w:style>
  <w:style w:type="character" w:customStyle="1" w:styleId="A5">
    <w:name w:val="A5"/>
    <w:rsid w:val="005D0D65"/>
    <w:rPr>
      <w:b/>
      <w:bCs w:val="0"/>
      <w:color w:val="D22229"/>
      <w:sz w:val="26"/>
    </w:rPr>
  </w:style>
  <w:style w:type="character" w:customStyle="1" w:styleId="EndnoteTextChar">
    <w:name w:val="Endnote Text Char"/>
    <w:uiPriority w:val="99"/>
    <w:rsid w:val="005D0D65"/>
    <w:rPr>
      <w:rFonts w:ascii="Times New Roman" w:hAnsi="Times New Roman" w:cs="Times New Roman"/>
      <w:sz w:val="20"/>
      <w:lang w:val="fr-FR" w:eastAsia="sk-SK"/>
    </w:rPr>
  </w:style>
  <w:style w:type="character" w:customStyle="1" w:styleId="BalloonTextChar">
    <w:name w:val="Balloon Text Char"/>
    <w:uiPriority w:val="99"/>
    <w:rsid w:val="005D0D65"/>
    <w:rPr>
      <w:rFonts w:ascii="Tahoma" w:hAnsi="Tahoma" w:cs="Tahoma"/>
      <w:sz w:val="16"/>
      <w:lang w:eastAsia="sk-SK"/>
    </w:rPr>
  </w:style>
  <w:style w:type="character" w:customStyle="1" w:styleId="CommentSubjectChar">
    <w:name w:val="Comment Subject Char"/>
    <w:uiPriority w:val="99"/>
    <w:rsid w:val="005D0D65"/>
    <w:rPr>
      <w:rFonts w:ascii="Times New Roman" w:hAnsi="Times New Roman" w:cs="Times New Roman"/>
      <w:b/>
      <w:bCs w:val="0"/>
      <w:sz w:val="20"/>
      <w:lang w:eastAsia="sk-SK"/>
    </w:rPr>
  </w:style>
  <w:style w:type="character" w:customStyle="1" w:styleId="nazov">
    <w:name w:val="nazov"/>
    <w:rsid w:val="005D0D65"/>
    <w:rPr>
      <w:rFonts w:ascii="Times New Roman" w:hAnsi="Times New Roman" w:cs="Times New Roman"/>
      <w:b/>
      <w:bCs/>
    </w:rPr>
  </w:style>
  <w:style w:type="character" w:customStyle="1" w:styleId="CharChar14">
    <w:name w:val="Char Char14"/>
    <w:rsid w:val="005D0D65"/>
    <w:rPr>
      <w:rFonts w:ascii="Times New Roman" w:eastAsia="Times New Roman" w:hAnsi="Times New Roman" w:cs="Times New Roman"/>
      <w:sz w:val="40"/>
      <w:szCs w:val="40"/>
      <w:lang w:val="sk-SK" w:eastAsia="sk-SK" w:bidi="ar-SA"/>
    </w:rPr>
  </w:style>
  <w:style w:type="character" w:customStyle="1" w:styleId="CharCharChar1">
    <w:name w:val="Char Char Char1"/>
    <w:rsid w:val="005D0D65"/>
    <w:rPr>
      <w:rFonts w:ascii="Times New Roman" w:hAnsi="Times New Roman" w:cs="Times New Roman"/>
      <w:sz w:val="24"/>
      <w:lang w:val="sk-SK" w:eastAsia="cs-CZ" w:bidi="ar-SA"/>
    </w:rPr>
  </w:style>
  <w:style w:type="character" w:customStyle="1" w:styleId="CharChar13">
    <w:name w:val="Char Char13"/>
    <w:rsid w:val="005D0D65"/>
    <w:rPr>
      <w:rFonts w:ascii="Times New Roman" w:eastAsia="Times New Roman" w:hAnsi="Times New Roman" w:cs="Times New Roman"/>
      <w:sz w:val="40"/>
      <w:szCs w:val="40"/>
      <w:lang w:val="sk-SK" w:eastAsia="sk-SK" w:bidi="ar-SA"/>
    </w:rPr>
  </w:style>
  <w:style w:type="character" w:customStyle="1" w:styleId="CharChar12">
    <w:name w:val="Char Char12"/>
    <w:rsid w:val="005D0D65"/>
    <w:rPr>
      <w:rFonts w:ascii="Times New Roman" w:eastAsia="Times New Roman" w:hAnsi="Times New Roman" w:cs="Times New Roman"/>
      <w:b/>
      <w:bCs/>
      <w:sz w:val="24"/>
      <w:szCs w:val="24"/>
      <w:lang w:val="sk-SK" w:eastAsia="sk-SK" w:bidi="ar-SA"/>
    </w:rPr>
  </w:style>
  <w:style w:type="character" w:customStyle="1" w:styleId="CharChar11">
    <w:name w:val="Char Char11"/>
    <w:rsid w:val="005D0D65"/>
    <w:rPr>
      <w:rFonts w:ascii="Times New Roman" w:eastAsia="Times New Roman" w:hAnsi="Times New Roman" w:cs="Times New Roman"/>
      <w:sz w:val="24"/>
      <w:szCs w:val="24"/>
      <w:lang w:val="sk-SK" w:eastAsia="sk-SK" w:bidi="ar-SA"/>
    </w:rPr>
  </w:style>
  <w:style w:type="character" w:customStyle="1" w:styleId="CharChar10">
    <w:name w:val="Char Char10"/>
    <w:rsid w:val="005D0D65"/>
    <w:rPr>
      <w:rFonts w:ascii="Times New Roman" w:eastAsia="Times New Roman" w:hAnsi="Times New Roman" w:cs="Times New Roman"/>
      <w:sz w:val="24"/>
      <w:szCs w:val="24"/>
      <w:lang w:val="sk-SK" w:eastAsia="sk-SK" w:bidi="ar-SA"/>
    </w:rPr>
  </w:style>
  <w:style w:type="character" w:customStyle="1" w:styleId="CharChar9">
    <w:name w:val="Char Char9"/>
    <w:uiPriority w:val="99"/>
    <w:rsid w:val="005D0D65"/>
    <w:rPr>
      <w:rFonts w:ascii="Times New Roman" w:hAnsi="Times New Roman" w:cs="Times New Roman"/>
      <w:lang w:val="sk-SK" w:eastAsia="cs-CZ" w:bidi="ar-SA"/>
    </w:rPr>
  </w:style>
  <w:style w:type="character" w:customStyle="1" w:styleId="CharChar7">
    <w:name w:val="Char Char7"/>
    <w:rsid w:val="005D0D65"/>
    <w:rPr>
      <w:rFonts w:ascii="Calibri" w:hAnsi="Calibri" w:cs="Times New Roman"/>
      <w:sz w:val="22"/>
      <w:szCs w:val="22"/>
      <w:lang w:val="sk-SK" w:eastAsia="en-US" w:bidi="ar-SA"/>
    </w:rPr>
  </w:style>
  <w:style w:type="character" w:customStyle="1" w:styleId="CharChar3">
    <w:name w:val="Char Char3"/>
    <w:rsid w:val="005D0D65"/>
    <w:rPr>
      <w:rFonts w:ascii="Times New Roman" w:eastAsia="Times New Roman" w:hAnsi="Times New Roman" w:cs="Times New Roman"/>
      <w:color w:val="FF0000"/>
      <w:lang w:val="sk-SK" w:eastAsia="sk-SK" w:bidi="ar-SA"/>
    </w:rPr>
  </w:style>
  <w:style w:type="character" w:customStyle="1" w:styleId="CharChar1">
    <w:name w:val="Char Char1"/>
    <w:rsid w:val="005D0D65"/>
    <w:rPr>
      <w:rFonts w:ascii="Times New Roman" w:eastAsia="Times New Roman" w:hAnsi="Times New Roman" w:cs="Times New Roman"/>
      <w:sz w:val="16"/>
      <w:szCs w:val="16"/>
      <w:lang w:val="sk-SK" w:eastAsia="sk-SK" w:bidi="ar-SA"/>
    </w:rPr>
  </w:style>
  <w:style w:type="character" w:customStyle="1" w:styleId="podnazov">
    <w:name w:val="podnazov"/>
    <w:rsid w:val="005D0D65"/>
    <w:rPr>
      <w:rFonts w:ascii="Times New Roman" w:hAnsi="Times New Roman" w:cs="Times New Roman"/>
    </w:rPr>
  </w:style>
  <w:style w:type="character" w:customStyle="1" w:styleId="Nzov1">
    <w:name w:val="Názov1"/>
    <w:rsid w:val="005D0D65"/>
    <w:rPr>
      <w:rFonts w:ascii="Times New Roman" w:hAnsi="Times New Roman" w:cs="Times New Roman"/>
    </w:rPr>
  </w:style>
  <w:style w:type="character" w:customStyle="1" w:styleId="CharChar6">
    <w:name w:val="Char Char6"/>
    <w:rsid w:val="005D0D65"/>
    <w:rPr>
      <w:rFonts w:ascii="Times New Roman" w:hAnsi="Times New Roman" w:cs="Times New Roman"/>
      <w:sz w:val="20"/>
      <w:szCs w:val="20"/>
      <w:lang w:eastAsia="cs-CZ"/>
    </w:rPr>
  </w:style>
  <w:style w:type="character" w:customStyle="1" w:styleId="CharChar4">
    <w:name w:val="Char Char4"/>
    <w:rsid w:val="005D0D65"/>
    <w:rPr>
      <w:rFonts w:ascii="Calibri" w:hAnsi="Calibri" w:cs="Times New Roman"/>
      <w:sz w:val="22"/>
      <w:szCs w:val="22"/>
      <w:lang w:val="sk-SK" w:eastAsia="en-US" w:bidi="ar-SA"/>
    </w:rPr>
  </w:style>
  <w:style w:type="character" w:customStyle="1" w:styleId="PlainTextChar1">
    <w:name w:val="Plain Text Char1"/>
    <w:rsid w:val="005D0D65"/>
    <w:rPr>
      <w:rFonts w:ascii="Courier New" w:hAnsi="Courier New" w:cs="Courier New"/>
      <w:lang w:val="sk-SK" w:eastAsia="sk-SK"/>
    </w:rPr>
  </w:style>
  <w:style w:type="numbering" w:customStyle="1" w:styleId="LFO32">
    <w:name w:val="LFO32"/>
    <w:basedOn w:val="Bezzoznamu"/>
    <w:rsid w:val="005D0D65"/>
    <w:pPr>
      <w:numPr>
        <w:numId w:val="57"/>
      </w:numPr>
    </w:pPr>
  </w:style>
  <w:style w:type="numbering" w:customStyle="1" w:styleId="LFO33">
    <w:name w:val="LFO33"/>
    <w:basedOn w:val="Bezzoznamu"/>
    <w:rsid w:val="005D0D65"/>
    <w:pPr>
      <w:numPr>
        <w:numId w:val="58"/>
      </w:numPr>
    </w:pPr>
  </w:style>
  <w:style w:type="numbering" w:customStyle="1" w:styleId="LFO35">
    <w:name w:val="LFO35"/>
    <w:basedOn w:val="Bezzoznamu"/>
    <w:rsid w:val="005D0D65"/>
    <w:pPr>
      <w:numPr>
        <w:numId w:val="59"/>
      </w:numPr>
    </w:pPr>
  </w:style>
  <w:style w:type="paragraph" w:customStyle="1" w:styleId="Zkladntextodsazen32">
    <w:name w:val="Základní text odsazený 32"/>
    <w:basedOn w:val="Normlny"/>
    <w:rsid w:val="005D0D65"/>
    <w:pPr>
      <w:overflowPunct w:val="0"/>
      <w:autoSpaceDE w:val="0"/>
      <w:autoSpaceDN w:val="0"/>
      <w:adjustRightInd w:val="0"/>
      <w:ind w:left="567" w:hanging="283"/>
    </w:pPr>
    <w:rPr>
      <w:noProof w:val="0"/>
      <w:szCs w:val="20"/>
      <w:lang w:eastAsia="cs-CZ"/>
    </w:rPr>
  </w:style>
  <w:style w:type="character" w:customStyle="1" w:styleId="contentbold1">
    <w:name w:val="contentbold1"/>
    <w:uiPriority w:val="99"/>
    <w:rsid w:val="005D0D65"/>
    <w:rPr>
      <w:rFonts w:ascii="Arial" w:hAnsi="Arial" w:cs="Arial" w:hint="default"/>
      <w:b/>
      <w:bCs/>
      <w:sz w:val="20"/>
      <w:szCs w:val="20"/>
    </w:rPr>
  </w:style>
  <w:style w:type="paragraph" w:customStyle="1" w:styleId="BodyText21">
    <w:name w:val="Body Text 21"/>
    <w:basedOn w:val="Normlny"/>
    <w:rsid w:val="005D0D65"/>
    <w:pPr>
      <w:spacing w:line="240" w:lineRule="exact"/>
      <w:ind w:left="1701"/>
    </w:pPr>
    <w:rPr>
      <w:rFonts w:ascii="Courier" w:hAnsi="Courier"/>
      <w:noProof w:val="0"/>
      <w:szCs w:val="20"/>
    </w:rPr>
  </w:style>
  <w:style w:type="paragraph" w:customStyle="1" w:styleId="BodyTextIndent31">
    <w:name w:val="Body Text Indent 31"/>
    <w:basedOn w:val="Normlny"/>
    <w:uiPriority w:val="99"/>
    <w:rsid w:val="005D0D65"/>
    <w:pPr>
      <w:overflowPunct w:val="0"/>
      <w:autoSpaceDE w:val="0"/>
      <w:autoSpaceDN w:val="0"/>
      <w:adjustRightInd w:val="0"/>
      <w:ind w:left="567" w:hanging="283"/>
    </w:pPr>
    <w:rPr>
      <w:noProof w:val="0"/>
      <w:szCs w:val="20"/>
      <w:lang w:eastAsia="cs-CZ"/>
    </w:rPr>
  </w:style>
  <w:style w:type="paragraph" w:styleId="Zoznam3">
    <w:name w:val="List 3"/>
    <w:basedOn w:val="Normlny"/>
    <w:uiPriority w:val="99"/>
    <w:rsid w:val="005D0D65"/>
    <w:pPr>
      <w:ind w:left="849" w:hanging="283"/>
    </w:pPr>
    <w:rPr>
      <w:noProof w:val="0"/>
    </w:rPr>
  </w:style>
  <w:style w:type="paragraph" w:customStyle="1" w:styleId="Bn2">
    <w:name w:val="Běžný 2."/>
    <w:basedOn w:val="Normlny"/>
    <w:rsid w:val="005D0D65"/>
    <w:pPr>
      <w:widowControl w:val="0"/>
      <w:tabs>
        <w:tab w:val="left" w:pos="5670"/>
      </w:tabs>
      <w:adjustRightInd w:val="0"/>
      <w:spacing w:line="360" w:lineRule="atLeast"/>
      <w:jc w:val="both"/>
      <w:textAlignment w:val="baseline"/>
    </w:pPr>
    <w:rPr>
      <w:noProof w:val="0"/>
      <w:spacing w:val="4"/>
      <w:szCs w:val="20"/>
      <w:lang w:val="cs-CZ" w:eastAsia="cs-CZ"/>
    </w:rPr>
  </w:style>
  <w:style w:type="paragraph" w:customStyle="1" w:styleId="Odstavecseseznamem1">
    <w:name w:val="Odstavec se seznamem1"/>
    <w:basedOn w:val="Normlny"/>
    <w:link w:val="ListParagraphChar"/>
    <w:rsid w:val="005D0D65"/>
    <w:pPr>
      <w:ind w:left="720"/>
    </w:pPr>
    <w:rPr>
      <w:rFonts w:eastAsia="Calibri"/>
      <w:noProof w:val="0"/>
      <w:sz w:val="20"/>
      <w:szCs w:val="20"/>
      <w:lang w:eastAsia="cs-CZ"/>
    </w:rPr>
  </w:style>
  <w:style w:type="paragraph" w:customStyle="1" w:styleId="lnok">
    <w:name w:val="Článok"/>
    <w:basedOn w:val="Normlny"/>
    <w:rsid w:val="005D0D65"/>
    <w:pPr>
      <w:tabs>
        <w:tab w:val="left" w:pos="3969"/>
      </w:tabs>
      <w:spacing w:before="240" w:line="240" w:lineRule="exact"/>
      <w:jc w:val="both"/>
    </w:pPr>
    <w:rPr>
      <w:b/>
      <w:bCs/>
      <w:noProof w:val="0"/>
      <w:color w:val="000000"/>
      <w:lang w:eastAsia="cs-CZ"/>
    </w:rPr>
  </w:style>
  <w:style w:type="paragraph" w:customStyle="1" w:styleId="Prav1lanok">
    <w:name w:val="Prav (1) članok"/>
    <w:basedOn w:val="Nadpis2"/>
    <w:rsid w:val="005D0D65"/>
    <w:pPr>
      <w:keepNext w:val="0"/>
      <w:tabs>
        <w:tab w:val="clear" w:pos="540"/>
      </w:tabs>
      <w:spacing w:before="240" w:line="240" w:lineRule="auto"/>
      <w:jc w:val="left"/>
    </w:pPr>
    <w:rPr>
      <w:b w:val="0"/>
      <w:bCs w:val="0"/>
      <w:noProof w:val="0"/>
      <w:sz w:val="24"/>
      <w:szCs w:val="24"/>
      <w:lang w:val="en-US" w:eastAsia="cs-CZ"/>
    </w:rPr>
  </w:style>
  <w:style w:type="character" w:customStyle="1" w:styleId="ListParagraphChar">
    <w:name w:val="List Paragraph Char"/>
    <w:link w:val="Odstavecseseznamem1"/>
    <w:locked/>
    <w:rsid w:val="005D0D65"/>
    <w:rPr>
      <w:rFonts w:eastAsia="Calibri"/>
      <w:lang w:eastAsia="cs-CZ"/>
    </w:rPr>
  </w:style>
  <w:style w:type="paragraph" w:customStyle="1" w:styleId="Bezmezer1">
    <w:name w:val="Bez mezer1"/>
    <w:rsid w:val="005D0D65"/>
    <w:rPr>
      <w:rFonts w:eastAsia="Calibri"/>
      <w:sz w:val="24"/>
      <w:szCs w:val="24"/>
    </w:rPr>
  </w:style>
  <w:style w:type="paragraph" w:customStyle="1" w:styleId="Zarkazkladnhotextu33">
    <w:name w:val="Zarážka základného textu 33"/>
    <w:basedOn w:val="Normlny"/>
    <w:rsid w:val="005D0D65"/>
    <w:pPr>
      <w:overflowPunct w:val="0"/>
      <w:autoSpaceDE w:val="0"/>
      <w:autoSpaceDN w:val="0"/>
      <w:adjustRightInd w:val="0"/>
      <w:ind w:left="567" w:hanging="283"/>
    </w:pPr>
    <w:rPr>
      <w:rFonts w:eastAsia="Calibri"/>
      <w:noProof w:val="0"/>
      <w:szCs w:val="20"/>
      <w:lang w:eastAsia="cs-CZ"/>
    </w:rPr>
  </w:style>
  <w:style w:type="paragraph" w:customStyle="1" w:styleId="Odsekzoznamu4">
    <w:name w:val="Odsek zoznamu4"/>
    <w:basedOn w:val="Normlny"/>
    <w:rsid w:val="005D0D65"/>
    <w:pPr>
      <w:ind w:left="720"/>
    </w:pPr>
    <w:rPr>
      <w:noProof w:val="0"/>
      <w:sz w:val="20"/>
      <w:szCs w:val="20"/>
      <w:lang w:eastAsia="cs-CZ"/>
    </w:rPr>
  </w:style>
  <w:style w:type="character" w:customStyle="1" w:styleId="TextvysvetlivkyChar">
    <w:name w:val="Text vysvetlivky Char"/>
    <w:uiPriority w:val="99"/>
    <w:rsid w:val="005D0D65"/>
    <w:rPr>
      <w:rFonts w:eastAsia="Times New Roman"/>
      <w:lang w:val="fr-FR"/>
    </w:rPr>
  </w:style>
  <w:style w:type="paragraph" w:styleId="Zoznam2">
    <w:name w:val="List 2"/>
    <w:basedOn w:val="Normlny"/>
    <w:rsid w:val="005D0D65"/>
    <w:pPr>
      <w:autoSpaceDE w:val="0"/>
      <w:autoSpaceDN w:val="0"/>
      <w:spacing w:before="120" w:line="360" w:lineRule="auto"/>
      <w:ind w:left="720" w:hanging="360"/>
      <w:jc w:val="both"/>
    </w:pPr>
    <w:rPr>
      <w:rFonts w:ascii="Arial" w:eastAsia="Batang" w:hAnsi="Arial" w:cs="Arial"/>
      <w:noProof w:val="0"/>
      <w:lang w:eastAsia="cs-CZ"/>
    </w:rPr>
  </w:style>
  <w:style w:type="paragraph" w:styleId="Zoznamsodrkami">
    <w:name w:val="List Bullet"/>
    <w:basedOn w:val="Normlny"/>
    <w:autoRedefine/>
    <w:rsid w:val="005D0D65"/>
    <w:pPr>
      <w:keepLines/>
      <w:numPr>
        <w:numId w:val="60"/>
      </w:numPr>
      <w:autoSpaceDE w:val="0"/>
      <w:autoSpaceDN w:val="0"/>
      <w:spacing w:before="120" w:line="240" w:lineRule="atLeast"/>
      <w:ind w:left="357" w:hanging="357"/>
      <w:jc w:val="both"/>
    </w:pPr>
    <w:rPr>
      <w:rFonts w:eastAsia="Batang"/>
      <w:noProof w:val="0"/>
      <w:sz w:val="22"/>
      <w:szCs w:val="22"/>
      <w:lang w:eastAsia="cs-CZ"/>
    </w:rPr>
  </w:style>
  <w:style w:type="paragraph" w:styleId="Pokraovaniezoznamu">
    <w:name w:val="List Continue"/>
    <w:basedOn w:val="Normlny"/>
    <w:rsid w:val="005D0D65"/>
    <w:pPr>
      <w:autoSpaceDE w:val="0"/>
      <w:autoSpaceDN w:val="0"/>
      <w:spacing w:before="120" w:after="120" w:line="360" w:lineRule="auto"/>
      <w:ind w:left="360"/>
      <w:jc w:val="both"/>
    </w:pPr>
    <w:rPr>
      <w:rFonts w:ascii="Arial" w:eastAsia="Batang" w:hAnsi="Arial" w:cs="Arial"/>
      <w:noProof w:val="0"/>
      <w:lang w:eastAsia="cs-CZ"/>
    </w:rPr>
  </w:style>
  <w:style w:type="paragraph" w:customStyle="1" w:styleId="dka">
    <w:name w:val="Øádka"/>
    <w:basedOn w:val="Normlny"/>
    <w:rsid w:val="005D0D65"/>
    <w:pPr>
      <w:autoSpaceDE w:val="0"/>
      <w:autoSpaceDN w:val="0"/>
    </w:pPr>
    <w:rPr>
      <w:rFonts w:eastAsia="Batang"/>
      <w:noProof w:val="0"/>
      <w:color w:val="000000"/>
      <w:lang w:eastAsia="cs-CZ"/>
    </w:rPr>
  </w:style>
  <w:style w:type="paragraph" w:customStyle="1" w:styleId="xl25">
    <w:name w:val="xl25"/>
    <w:basedOn w:val="Normlny"/>
    <w:uiPriority w:val="99"/>
    <w:rsid w:val="005D0D65"/>
    <w:pPr>
      <w:autoSpaceDE w:val="0"/>
      <w:autoSpaceDN w:val="0"/>
      <w:spacing w:before="100" w:after="100"/>
      <w:jc w:val="center"/>
    </w:pPr>
    <w:rPr>
      <w:rFonts w:eastAsia="Batang"/>
      <w:b/>
      <w:bCs/>
      <w:noProof w:val="0"/>
      <w:lang w:val="cs-CZ" w:eastAsia="cs-CZ"/>
    </w:rPr>
  </w:style>
  <w:style w:type="character" w:customStyle="1" w:styleId="CharChar">
    <w:name w:val="Char Char"/>
    <w:locked/>
    <w:rsid w:val="005D0D65"/>
    <w:rPr>
      <w:noProof/>
      <w:sz w:val="24"/>
      <w:lang w:val="sk-SK" w:eastAsia="sk-SK"/>
    </w:rPr>
  </w:style>
  <w:style w:type="paragraph" w:customStyle="1" w:styleId="Zarkazkladnhotextu30">
    <w:name w:val="Zarážka základného textu3"/>
    <w:basedOn w:val="Normlny"/>
    <w:rsid w:val="005D0D65"/>
    <w:pPr>
      <w:spacing w:after="120"/>
      <w:ind w:left="283"/>
    </w:pPr>
    <w:rPr>
      <w:rFonts w:eastAsia="Calibri"/>
    </w:rPr>
  </w:style>
  <w:style w:type="table" w:customStyle="1" w:styleId="Mriekatabuky11">
    <w:name w:val="Mriežka tabuľky11"/>
    <w:uiPriority w:val="99"/>
    <w:rsid w:val="005D0D6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vysvetlivkyChar1">
    <w:name w:val="Text vysvetlivky Char1"/>
    <w:uiPriority w:val="99"/>
    <w:rsid w:val="005D0D65"/>
    <w:rPr>
      <w:rFonts w:ascii="Calibri" w:hAnsi="Calibri"/>
      <w:lang w:eastAsia="en-US"/>
    </w:rPr>
  </w:style>
  <w:style w:type="numbering" w:customStyle="1" w:styleId="1111111">
    <w:name w:val="1 / 1.1 / 1.1.11"/>
    <w:rsid w:val="005D0D65"/>
    <w:pPr>
      <w:numPr>
        <w:numId w:val="4"/>
      </w:numPr>
    </w:pPr>
  </w:style>
  <w:style w:type="paragraph" w:customStyle="1" w:styleId="xl65">
    <w:name w:val="xl65"/>
    <w:basedOn w:val="Normlny"/>
    <w:uiPriority w:val="99"/>
    <w:rsid w:val="005D0D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noProof w:val="0"/>
    </w:rPr>
  </w:style>
  <w:style w:type="paragraph" w:customStyle="1" w:styleId="xl66">
    <w:name w:val="xl66"/>
    <w:basedOn w:val="Normlny"/>
    <w:uiPriority w:val="99"/>
    <w:rsid w:val="005D0D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noProof w:val="0"/>
    </w:rPr>
  </w:style>
  <w:style w:type="paragraph" w:customStyle="1" w:styleId="xl67">
    <w:name w:val="xl67"/>
    <w:basedOn w:val="Normlny"/>
    <w:uiPriority w:val="99"/>
    <w:rsid w:val="005D0D65"/>
    <w:pPr>
      <w:spacing w:before="100" w:beforeAutospacing="1" w:after="100" w:afterAutospacing="1"/>
      <w:textAlignment w:val="center"/>
    </w:pPr>
    <w:rPr>
      <w:rFonts w:ascii="Arial" w:hAnsi="Arial" w:cs="Arial"/>
      <w:b/>
      <w:bCs/>
      <w:noProof w:val="0"/>
    </w:rPr>
  </w:style>
  <w:style w:type="paragraph" w:customStyle="1" w:styleId="xl68">
    <w:name w:val="xl68"/>
    <w:basedOn w:val="Normlny"/>
    <w:uiPriority w:val="99"/>
    <w:rsid w:val="005D0D65"/>
    <w:pPr>
      <w:spacing w:before="100" w:beforeAutospacing="1" w:after="100" w:afterAutospacing="1"/>
    </w:pPr>
    <w:rPr>
      <w:rFonts w:ascii="Arial" w:hAnsi="Arial" w:cs="Arial"/>
      <w:b/>
      <w:bCs/>
      <w:noProof w:val="0"/>
    </w:rPr>
  </w:style>
  <w:style w:type="table" w:styleId="Webovtabuka3">
    <w:name w:val="Table Web 3"/>
    <w:basedOn w:val="Normlnatabuka"/>
    <w:rsid w:val="005D0D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Elegantntabuka">
    <w:name w:val="Table Elegant"/>
    <w:basedOn w:val="Normlnatabuka"/>
    <w:rsid w:val="005D0D6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otvtabuky">
    <w:name w:val="Table Theme"/>
    <w:basedOn w:val="Normlnatabuka"/>
    <w:rsid w:val="005D0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rsid w:val="005D0D6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rmtext1">
    <w:name w:val="formtext1"/>
    <w:rsid w:val="005D0D65"/>
    <w:rPr>
      <w:rFonts w:ascii="Verdana" w:hAnsi="Verdana" w:hint="default"/>
      <w:sz w:val="20"/>
      <w:szCs w:val="20"/>
    </w:rPr>
  </w:style>
  <w:style w:type="paragraph" w:customStyle="1" w:styleId="Blockquote">
    <w:name w:val="Blockquote"/>
    <w:basedOn w:val="Normlny"/>
    <w:uiPriority w:val="99"/>
    <w:rsid w:val="005D0D65"/>
    <w:pPr>
      <w:snapToGrid w:val="0"/>
      <w:spacing w:before="100" w:after="100"/>
      <w:ind w:left="360" w:right="360"/>
    </w:pPr>
    <w:rPr>
      <w:noProof w:val="0"/>
      <w:szCs w:val="20"/>
    </w:rPr>
  </w:style>
  <w:style w:type="character" w:styleId="Odkaznapoznmkupodiarou">
    <w:name w:val="footnote reference"/>
    <w:uiPriority w:val="99"/>
    <w:rsid w:val="00B53EA4"/>
    <w:rPr>
      <w:vertAlign w:val="superscript"/>
    </w:rPr>
  </w:style>
  <w:style w:type="character" w:customStyle="1" w:styleId="HlavikaChar1">
    <w:name w:val="Hlavička Char1"/>
    <w:uiPriority w:val="99"/>
    <w:rsid w:val="00B53EA4"/>
    <w:rPr>
      <w:sz w:val="24"/>
      <w:szCs w:val="24"/>
    </w:rPr>
  </w:style>
  <w:style w:type="character" w:customStyle="1" w:styleId="shorttext">
    <w:name w:val="short_text"/>
    <w:rsid w:val="00B53EA4"/>
  </w:style>
  <w:style w:type="character" w:customStyle="1" w:styleId="st1">
    <w:name w:val="st1"/>
    <w:rsid w:val="00B53EA4"/>
  </w:style>
  <w:style w:type="character" w:customStyle="1" w:styleId="Zkladntext2Char0">
    <w:name w:val="Základní text 2 Char"/>
    <w:rsid w:val="00B53EA4"/>
    <w:rPr>
      <w:sz w:val="24"/>
      <w:lang w:val="cs-CZ" w:eastAsia="cs-CZ" w:bidi="ar-SA"/>
    </w:rPr>
  </w:style>
  <w:style w:type="paragraph" w:customStyle="1" w:styleId="Odstavecseseznamem2">
    <w:name w:val="Odstavec se seznamem2"/>
    <w:basedOn w:val="Normlny"/>
    <w:uiPriority w:val="34"/>
    <w:qFormat/>
    <w:rsid w:val="00B53EA4"/>
    <w:pPr>
      <w:overflowPunct w:val="0"/>
      <w:autoSpaceDE w:val="0"/>
      <w:autoSpaceDN w:val="0"/>
      <w:adjustRightInd w:val="0"/>
      <w:ind w:left="720"/>
      <w:contextualSpacing/>
    </w:pPr>
    <w:rPr>
      <w:noProof w:val="0"/>
      <w:sz w:val="20"/>
      <w:szCs w:val="20"/>
      <w:lang w:val="cs-CZ" w:eastAsia="cs-CZ"/>
    </w:rPr>
  </w:style>
  <w:style w:type="paragraph" w:customStyle="1" w:styleId="normlnodsazen">
    <w:name w:val="normální odsazený"/>
    <w:basedOn w:val="Normlny"/>
    <w:rsid w:val="00B53EA4"/>
    <w:pPr>
      <w:widowControl w:val="0"/>
      <w:spacing w:before="120"/>
      <w:ind w:firstLine="709"/>
      <w:jc w:val="both"/>
    </w:pPr>
    <w:rPr>
      <w:noProof w:val="0"/>
      <w:kern w:val="28"/>
      <w:szCs w:val="20"/>
      <w:lang w:val="cs-CZ" w:eastAsia="cs-CZ"/>
    </w:rPr>
  </w:style>
  <w:style w:type="paragraph" w:customStyle="1" w:styleId="slovan">
    <w:name w:val="Číslovaný"/>
    <w:basedOn w:val="Normlny"/>
    <w:rsid w:val="00B53EA4"/>
    <w:pPr>
      <w:spacing w:before="120"/>
    </w:pPr>
    <w:rPr>
      <w:b/>
      <w:noProof w:val="0"/>
      <w:lang w:val="cs-CZ" w:eastAsia="cs-CZ"/>
    </w:rPr>
  </w:style>
  <w:style w:type="paragraph" w:customStyle="1" w:styleId="Odsekzoznamu5">
    <w:name w:val="Odsek zoznamu5"/>
    <w:basedOn w:val="Normlny"/>
    <w:rsid w:val="00B53EA4"/>
    <w:pPr>
      <w:ind w:left="720"/>
    </w:pPr>
    <w:rPr>
      <w:rFonts w:eastAsia="Calibri"/>
      <w:noProof w:val="0"/>
      <w:sz w:val="20"/>
      <w:szCs w:val="20"/>
      <w:lang w:eastAsia="cs-CZ"/>
    </w:rPr>
  </w:style>
  <w:style w:type="paragraph" w:styleId="Textpoznmkypodiarou">
    <w:name w:val="footnote text"/>
    <w:basedOn w:val="Normlny"/>
    <w:link w:val="TextpoznmkypodiarouChar"/>
    <w:uiPriority w:val="99"/>
    <w:rsid w:val="00B53EA4"/>
    <w:rPr>
      <w:noProof w:val="0"/>
      <w:sz w:val="20"/>
      <w:szCs w:val="20"/>
      <w:lang w:eastAsia="en-US"/>
    </w:rPr>
  </w:style>
  <w:style w:type="character" w:customStyle="1" w:styleId="TextpoznmkypodiarouChar">
    <w:name w:val="Text poznámky pod čiarou Char"/>
    <w:basedOn w:val="Predvolenpsmoodseku"/>
    <w:link w:val="Textpoznmkypodiarou"/>
    <w:uiPriority w:val="99"/>
    <w:rsid w:val="00B53EA4"/>
    <w:rPr>
      <w:lang w:eastAsia="en-US"/>
    </w:rPr>
  </w:style>
  <w:style w:type="paragraph" w:customStyle="1" w:styleId="1">
    <w:name w:val="1"/>
    <w:link w:val="TextkoncovejpoznmkyChar"/>
    <w:uiPriority w:val="99"/>
    <w:rsid w:val="00B53EA4"/>
    <w:pPr>
      <w:numPr>
        <w:ilvl w:val="1"/>
        <w:numId w:val="61"/>
      </w:numPr>
      <w:tabs>
        <w:tab w:val="clear" w:pos="360"/>
      </w:tabs>
    </w:pPr>
    <w:rPr>
      <w:rFonts w:ascii="Calibri" w:eastAsia="SimSun" w:hAnsi="Calibri"/>
      <w:sz w:val="22"/>
      <w:szCs w:val="22"/>
      <w:lang w:eastAsia="zh-CN"/>
    </w:rPr>
  </w:style>
  <w:style w:type="character" w:customStyle="1" w:styleId="TextkoncovejpoznmkyChar">
    <w:name w:val="Text koncovej poznámky Char"/>
    <w:link w:val="1"/>
    <w:uiPriority w:val="99"/>
    <w:rsid w:val="00B53EA4"/>
    <w:rPr>
      <w:rFonts w:ascii="Calibri" w:eastAsia="SimSun" w:hAnsi="Calibri"/>
      <w:sz w:val="22"/>
      <w:szCs w:val="22"/>
      <w:lang w:eastAsia="zh-CN"/>
    </w:rPr>
  </w:style>
  <w:style w:type="paragraph" w:customStyle="1" w:styleId="lnek">
    <w:name w:val="článek"/>
    <w:basedOn w:val="Normlny"/>
    <w:uiPriority w:val="99"/>
    <w:rsid w:val="00B53EA4"/>
    <w:pPr>
      <w:tabs>
        <w:tab w:val="num" w:pos="360"/>
      </w:tabs>
      <w:spacing w:before="240" w:line="360" w:lineRule="auto"/>
      <w:jc w:val="both"/>
    </w:pPr>
    <w:rPr>
      <w:noProof w:val="0"/>
      <w:sz w:val="22"/>
      <w:szCs w:val="20"/>
      <w:lang w:val="cs-CZ" w:eastAsia="cs-CZ"/>
    </w:rPr>
  </w:style>
  <w:style w:type="paragraph" w:customStyle="1" w:styleId="KDlnek">
    <w:name w:val="KD článek"/>
    <w:basedOn w:val="Normlny"/>
    <w:uiPriority w:val="99"/>
    <w:qFormat/>
    <w:rsid w:val="00B53EA4"/>
    <w:pPr>
      <w:spacing w:before="120"/>
      <w:jc w:val="both"/>
    </w:pPr>
    <w:rPr>
      <w:noProof w:val="0"/>
      <w:sz w:val="20"/>
      <w:szCs w:val="20"/>
      <w:lang w:val="cs-CZ" w:eastAsia="cs-CZ"/>
    </w:rPr>
  </w:style>
  <w:style w:type="paragraph" w:customStyle="1" w:styleId="CharCharChar2">
    <w:name w:val="Char Char Char2"/>
    <w:basedOn w:val="Normlny"/>
    <w:uiPriority w:val="99"/>
    <w:rsid w:val="00B53EA4"/>
    <w:pPr>
      <w:spacing w:after="160" w:line="240" w:lineRule="exact"/>
    </w:pPr>
    <w:rPr>
      <w:rFonts w:ascii="Arial" w:hAnsi="Arial"/>
      <w:noProof w:val="0"/>
      <w:sz w:val="20"/>
      <w:szCs w:val="20"/>
      <w:lang w:val="en-US" w:eastAsia="en-US"/>
    </w:rPr>
  </w:style>
  <w:style w:type="character" w:styleId="Odkaznavysvetlivku">
    <w:name w:val="endnote reference"/>
    <w:uiPriority w:val="99"/>
    <w:unhideWhenUsed/>
    <w:rsid w:val="00B53EA4"/>
    <w:rPr>
      <w:vertAlign w:val="superscript"/>
    </w:rPr>
  </w:style>
  <w:style w:type="paragraph" w:customStyle="1" w:styleId="milos">
    <w:name w:val="milos"/>
    <w:basedOn w:val="Normlny"/>
    <w:rsid w:val="00B53EA4"/>
    <w:pPr>
      <w:widowControl w:val="0"/>
      <w:tabs>
        <w:tab w:val="left" w:pos="567"/>
      </w:tabs>
      <w:suppressAutoHyphens/>
      <w:ind w:left="567"/>
    </w:pPr>
    <w:rPr>
      <w:rFonts w:ascii="EEL1 Aval" w:eastAsia="Lucida Sans Unicode" w:hAnsi="EEL1 Aval" w:cs="EEL1 Aval"/>
      <w:noProof w:val="0"/>
      <w:szCs w:val="20"/>
      <w:lang w:val="de-DE"/>
    </w:rPr>
  </w:style>
  <w:style w:type="paragraph" w:customStyle="1" w:styleId="norm3uroven">
    <w:name w:val="norm_3uroven"/>
    <w:basedOn w:val="Normlny"/>
    <w:rsid w:val="00B53EA4"/>
    <w:pPr>
      <w:widowControl w:val="0"/>
      <w:suppressAutoHyphens/>
      <w:ind w:left="766" w:hanging="312"/>
      <w:jc w:val="both"/>
    </w:pPr>
    <w:rPr>
      <w:rFonts w:ascii="Arial" w:eastAsia="Lucida Sans Unicode" w:hAnsi="Arial" w:cs="Arial"/>
      <w:noProof w:val="0"/>
      <w:szCs w:val="20"/>
    </w:rPr>
  </w:style>
  <w:style w:type="paragraph" w:customStyle="1" w:styleId="WW-Zarkazkladnhotextu3">
    <w:name w:val="WW-Zarážka základného textu 3"/>
    <w:basedOn w:val="Normlny"/>
    <w:rsid w:val="00B53EA4"/>
    <w:pPr>
      <w:widowControl w:val="0"/>
      <w:suppressAutoHyphens/>
      <w:ind w:left="4860"/>
    </w:pPr>
    <w:rPr>
      <w:rFonts w:eastAsia="Lucida Sans Unicode"/>
      <w:noProof w:val="0"/>
      <w:sz w:val="30"/>
      <w:szCs w:val="30"/>
    </w:rPr>
  </w:style>
  <w:style w:type="paragraph" w:customStyle="1" w:styleId="norm2uroven">
    <w:name w:val="norm_2uroven"/>
    <w:basedOn w:val="Normlny"/>
    <w:rsid w:val="00B53EA4"/>
    <w:pPr>
      <w:widowControl w:val="0"/>
      <w:suppressAutoHyphens/>
      <w:ind w:left="454" w:hanging="454"/>
      <w:jc w:val="both"/>
    </w:pPr>
    <w:rPr>
      <w:rFonts w:ascii="Arial" w:eastAsia="Lucida Sans Unicode" w:hAnsi="Arial" w:cs="Arial"/>
      <w:noProof w:val="0"/>
      <w:szCs w:val="20"/>
    </w:rPr>
  </w:style>
  <w:style w:type="character" w:customStyle="1" w:styleId="h1a1">
    <w:name w:val="h1a1"/>
    <w:rsid w:val="00B53EA4"/>
    <w:rPr>
      <w:vanish w:val="0"/>
      <w:webHidden w:val="0"/>
      <w:sz w:val="24"/>
      <w:szCs w:val="24"/>
      <w:specVanish w:val="0"/>
    </w:rPr>
  </w:style>
  <w:style w:type="character" w:customStyle="1" w:styleId="FooterChar">
    <w:name w:val="Footer Char"/>
    <w:locked/>
    <w:rsid w:val="00B53EA4"/>
    <w:rPr>
      <w:rFonts w:ascii="Times New Roman" w:hAnsi="Times New Roman" w:cs="Times New Roman"/>
      <w:noProof/>
      <w:sz w:val="24"/>
      <w:szCs w:val="24"/>
      <w:lang w:eastAsia="sk-SK"/>
    </w:rPr>
  </w:style>
  <w:style w:type="character" w:customStyle="1" w:styleId="formtext">
    <w:name w:val="formtext"/>
    <w:rsid w:val="00B53EA4"/>
  </w:style>
  <w:style w:type="character" w:customStyle="1" w:styleId="ssdatatext">
    <w:name w:val="ssdatatext"/>
    <w:uiPriority w:val="99"/>
    <w:rsid w:val="00B53EA4"/>
  </w:style>
  <w:style w:type="paragraph" w:customStyle="1" w:styleId="font5">
    <w:name w:val="font5"/>
    <w:basedOn w:val="Normlny"/>
    <w:rsid w:val="00B53EA4"/>
    <w:pPr>
      <w:spacing w:before="100" w:beforeAutospacing="1" w:after="100" w:afterAutospacing="1"/>
    </w:pPr>
    <w:rPr>
      <w:noProof w:val="0"/>
      <w:sz w:val="20"/>
      <w:szCs w:val="20"/>
    </w:rPr>
  </w:style>
  <w:style w:type="paragraph" w:customStyle="1" w:styleId="font6">
    <w:name w:val="font6"/>
    <w:basedOn w:val="Normlny"/>
    <w:rsid w:val="00B53EA4"/>
    <w:pPr>
      <w:spacing w:before="100" w:beforeAutospacing="1" w:after="100" w:afterAutospacing="1"/>
    </w:pPr>
    <w:rPr>
      <w:noProof w:val="0"/>
      <w:color w:val="000000"/>
      <w:sz w:val="22"/>
      <w:szCs w:val="22"/>
    </w:rPr>
  </w:style>
  <w:style w:type="paragraph" w:customStyle="1" w:styleId="font7">
    <w:name w:val="font7"/>
    <w:basedOn w:val="Normlny"/>
    <w:rsid w:val="00B53EA4"/>
    <w:pPr>
      <w:spacing w:before="100" w:beforeAutospacing="1" w:after="100" w:afterAutospacing="1"/>
    </w:pPr>
    <w:rPr>
      <w:i/>
      <w:iCs/>
      <w:noProof w:val="0"/>
      <w:color w:val="000000"/>
      <w:sz w:val="22"/>
      <w:szCs w:val="22"/>
    </w:rPr>
  </w:style>
  <w:style w:type="paragraph" w:customStyle="1" w:styleId="font8">
    <w:name w:val="font8"/>
    <w:basedOn w:val="Normlny"/>
    <w:rsid w:val="00B53EA4"/>
    <w:pPr>
      <w:spacing w:before="100" w:beforeAutospacing="1" w:after="100" w:afterAutospacing="1"/>
    </w:pPr>
    <w:rPr>
      <w:i/>
      <w:iCs/>
      <w:noProof w:val="0"/>
      <w:color w:val="000000"/>
      <w:sz w:val="22"/>
      <w:szCs w:val="22"/>
    </w:rPr>
  </w:style>
  <w:style w:type="paragraph" w:customStyle="1" w:styleId="xl63">
    <w:name w:val="xl63"/>
    <w:basedOn w:val="Normlny"/>
    <w:rsid w:val="00B53EA4"/>
    <w:pPr>
      <w:pBdr>
        <w:top w:val="single" w:sz="8" w:space="0" w:color="auto"/>
        <w:left w:val="single" w:sz="4" w:space="0" w:color="auto"/>
        <w:bottom w:val="single" w:sz="4" w:space="0" w:color="auto"/>
        <w:right w:val="single" w:sz="8" w:space="0" w:color="auto"/>
      </w:pBdr>
      <w:spacing w:before="100" w:beforeAutospacing="1" w:after="100" w:afterAutospacing="1"/>
    </w:pPr>
    <w:rPr>
      <w:noProof w:val="0"/>
    </w:rPr>
  </w:style>
  <w:style w:type="paragraph" w:customStyle="1" w:styleId="xl64">
    <w:name w:val="xl64"/>
    <w:basedOn w:val="Normlny"/>
    <w:rsid w:val="00B53EA4"/>
    <w:pPr>
      <w:pBdr>
        <w:top w:val="single" w:sz="4" w:space="0" w:color="auto"/>
        <w:left w:val="single" w:sz="4" w:space="0" w:color="auto"/>
        <w:bottom w:val="single" w:sz="4" w:space="0" w:color="auto"/>
        <w:right w:val="single" w:sz="8" w:space="0" w:color="auto"/>
      </w:pBdr>
      <w:spacing w:before="100" w:beforeAutospacing="1" w:after="100" w:afterAutospacing="1"/>
    </w:pPr>
    <w:rPr>
      <w:noProof w:val="0"/>
    </w:rPr>
  </w:style>
  <w:style w:type="character" w:customStyle="1" w:styleId="HlavikaChar2">
    <w:name w:val="Hlavička Char2"/>
    <w:basedOn w:val="Predvolenpsmoodseku"/>
    <w:uiPriority w:val="99"/>
    <w:locked/>
    <w:rsid w:val="00B10EA0"/>
    <w:rPr>
      <w:rFonts w:cs="Times New Roman"/>
      <w:noProof/>
      <w:sz w:val="24"/>
    </w:rPr>
  </w:style>
  <w:style w:type="paragraph" w:customStyle="1" w:styleId="nadpis0">
    <w:name w:val="nadpis"/>
    <w:basedOn w:val="Zkladntext"/>
    <w:link w:val="nadpisChar"/>
    <w:uiPriority w:val="99"/>
    <w:qFormat/>
    <w:rsid w:val="00B10EA0"/>
    <w:pPr>
      <w:tabs>
        <w:tab w:val="num" w:pos="-180"/>
      </w:tabs>
      <w:autoSpaceDE w:val="0"/>
      <w:autoSpaceDN w:val="0"/>
      <w:ind w:left="360" w:hanging="360"/>
    </w:pPr>
  </w:style>
  <w:style w:type="character" w:customStyle="1" w:styleId="nadpisChar">
    <w:name w:val="nadpis Char"/>
    <w:basedOn w:val="ZkladntextChar"/>
    <w:link w:val="nadpis0"/>
    <w:uiPriority w:val="99"/>
    <w:locked/>
    <w:rsid w:val="00B10EA0"/>
    <w:rPr>
      <w:noProof/>
      <w:sz w:val="24"/>
      <w:szCs w:val="24"/>
    </w:rPr>
  </w:style>
  <w:style w:type="paragraph" w:styleId="Revzia">
    <w:name w:val="Revision"/>
    <w:hidden/>
    <w:uiPriority w:val="99"/>
    <w:semiHidden/>
    <w:rsid w:val="00B10EA0"/>
    <w:rPr>
      <w:noProof/>
      <w:sz w:val="24"/>
      <w:szCs w:val="24"/>
    </w:rPr>
  </w:style>
  <w:style w:type="character" w:customStyle="1" w:styleId="Poznmkapodiarou">
    <w:name w:val="Poznámka pod čiarou_"/>
    <w:basedOn w:val="Predvolenpsmoodseku"/>
    <w:link w:val="Poznmkapodiarou1"/>
    <w:uiPriority w:val="99"/>
    <w:locked/>
    <w:rsid w:val="00B10EA0"/>
    <w:rPr>
      <w:rFonts w:ascii="Bookman Old Style" w:hAnsi="Bookman Old Style" w:cs="Bookman Old Style"/>
      <w:sz w:val="15"/>
      <w:szCs w:val="15"/>
      <w:shd w:val="clear" w:color="auto" w:fill="FFFFFF"/>
    </w:rPr>
  </w:style>
  <w:style w:type="character" w:customStyle="1" w:styleId="Poznmkapodiarou0">
    <w:name w:val="Poznámka pod čiarou"/>
    <w:basedOn w:val="Poznmkapodiarou"/>
    <w:uiPriority w:val="99"/>
    <w:rsid w:val="00B10EA0"/>
    <w:rPr>
      <w:rFonts w:ascii="Bookman Old Style" w:hAnsi="Bookman Old Style" w:cs="Bookman Old Style"/>
      <w:color w:val="000000"/>
      <w:spacing w:val="0"/>
      <w:w w:val="100"/>
      <w:position w:val="0"/>
      <w:sz w:val="15"/>
      <w:szCs w:val="15"/>
      <w:shd w:val="clear" w:color="auto" w:fill="FFFFFF"/>
      <w:lang w:val="sk-SK" w:eastAsia="sk-SK"/>
    </w:rPr>
  </w:style>
  <w:style w:type="character" w:customStyle="1" w:styleId="Poznmkapodiarou9">
    <w:name w:val="Poznámka pod čiarou + 9"/>
    <w:aliases w:val="5 bodov"/>
    <w:basedOn w:val="Poznmkapodiarou"/>
    <w:uiPriority w:val="99"/>
    <w:rsid w:val="00B10EA0"/>
    <w:rPr>
      <w:rFonts w:ascii="Bookman Old Style" w:hAnsi="Bookman Old Style" w:cs="Bookman Old Style"/>
      <w:color w:val="000000"/>
      <w:spacing w:val="0"/>
      <w:w w:val="100"/>
      <w:position w:val="0"/>
      <w:sz w:val="19"/>
      <w:szCs w:val="19"/>
      <w:shd w:val="clear" w:color="auto" w:fill="FFFFFF"/>
      <w:lang w:val="sk-SK" w:eastAsia="sk-SK"/>
    </w:rPr>
  </w:style>
  <w:style w:type="paragraph" w:customStyle="1" w:styleId="Poznmkapodiarou1">
    <w:name w:val="Poznámka pod čiarou1"/>
    <w:basedOn w:val="Normlny"/>
    <w:link w:val="Poznmkapodiarou"/>
    <w:uiPriority w:val="99"/>
    <w:rsid w:val="00B10EA0"/>
    <w:pPr>
      <w:widowControl w:val="0"/>
      <w:shd w:val="clear" w:color="auto" w:fill="FFFFFF"/>
      <w:spacing w:line="240" w:lineRule="atLeast"/>
      <w:ind w:hanging="380"/>
      <w:jc w:val="both"/>
    </w:pPr>
    <w:rPr>
      <w:rFonts w:ascii="Bookman Old Style" w:hAnsi="Bookman Old Style" w:cs="Bookman Old Style"/>
      <w:noProof w:val="0"/>
      <w:sz w:val="15"/>
      <w:szCs w:val="15"/>
    </w:rPr>
  </w:style>
  <w:style w:type="character" w:customStyle="1" w:styleId="TextbublinyChar1">
    <w:name w:val="Text bubliny Char1"/>
    <w:basedOn w:val="Predvolenpsmoodseku"/>
    <w:uiPriority w:val="99"/>
    <w:rsid w:val="00B10EA0"/>
    <w:rPr>
      <w:rFonts w:ascii="Tahoma" w:hAnsi="Tahoma" w:cs="Tahoma"/>
      <w:sz w:val="16"/>
      <w:szCs w:val="16"/>
    </w:rPr>
  </w:style>
  <w:style w:type="character" w:customStyle="1" w:styleId="PredmetkomentraChar1">
    <w:name w:val="Predmet komentára Char1"/>
    <w:basedOn w:val="TextkomentraChar"/>
    <w:uiPriority w:val="99"/>
    <w:rsid w:val="00B10EA0"/>
    <w:rPr>
      <w:rFonts w:ascii="Times New Roman" w:eastAsia="Batang" w:hAnsi="Times New Roman" w:cs="Times New Roman"/>
      <w:b/>
      <w:bCs/>
      <w:sz w:val="20"/>
      <w:szCs w:val="20"/>
      <w:lang w:eastAsia="cs-CZ"/>
    </w:rPr>
  </w:style>
  <w:style w:type="character" w:customStyle="1" w:styleId="CommentSubjectChar1">
    <w:name w:val="Comment Subject Char1"/>
    <w:basedOn w:val="TextkomentraChar"/>
    <w:uiPriority w:val="99"/>
    <w:semiHidden/>
    <w:locked/>
    <w:rsid w:val="00B10EA0"/>
    <w:rPr>
      <w:rFonts w:ascii="Times New Roman" w:eastAsia="Batang" w:hAnsi="Times New Roman" w:cs="Times New Roman"/>
      <w:b/>
      <w:bCs/>
      <w:sz w:val="20"/>
      <w:szCs w:val="20"/>
      <w:lang w:eastAsia="cs-CZ"/>
    </w:rPr>
  </w:style>
  <w:style w:type="character" w:customStyle="1" w:styleId="norm00e1lnychar">
    <w:name w:val="norm00e1lnychar"/>
    <w:basedOn w:val="Predvolenpsmoodseku"/>
    <w:uiPriority w:val="99"/>
    <w:rsid w:val="00B10EA0"/>
    <w:rPr>
      <w:rFonts w:cs="Times New Roman"/>
    </w:rPr>
  </w:style>
  <w:style w:type="table" w:customStyle="1" w:styleId="Mriekatabuky2">
    <w:name w:val="Mriežka tabuľky2"/>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uiPriority w:val="99"/>
    <w:rsid w:val="00B10EA0"/>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uiPriority w:val="99"/>
    <w:rsid w:val="00B10EA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99"/>
    <w:rsid w:val="00B10EA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uiPriority w:val="99"/>
    <w:rsid w:val="00B10EA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99"/>
    <w:rsid w:val="00B10EA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B10EA0"/>
    <w:rPr>
      <w:rFonts w:cs="Times New Roman"/>
      <w:color w:val="808080"/>
    </w:rPr>
  </w:style>
  <w:style w:type="character" w:customStyle="1" w:styleId="CommentSubjectChar2">
    <w:name w:val="Comment Subject Char2"/>
    <w:uiPriority w:val="99"/>
    <w:semiHidden/>
    <w:locked/>
    <w:rsid w:val="00B10EA0"/>
    <w:rPr>
      <w:rFonts w:ascii="Times New Roman" w:hAnsi="Times New Roman"/>
      <w:b/>
      <w:sz w:val="20"/>
      <w:lang w:eastAsia="sk-SK"/>
    </w:rPr>
  </w:style>
  <w:style w:type="paragraph" w:customStyle="1" w:styleId="Style15">
    <w:name w:val="Style15"/>
    <w:basedOn w:val="Normlny"/>
    <w:uiPriority w:val="99"/>
    <w:rsid w:val="00B10EA0"/>
    <w:pPr>
      <w:widowControl w:val="0"/>
      <w:autoSpaceDE w:val="0"/>
      <w:autoSpaceDN w:val="0"/>
      <w:adjustRightInd w:val="0"/>
      <w:spacing w:line="254" w:lineRule="exact"/>
      <w:ind w:hanging="374"/>
      <w:jc w:val="both"/>
    </w:pPr>
    <w:rPr>
      <w:rFonts w:ascii="Arial Narrow" w:hAnsi="Arial Narrow"/>
      <w:noProof w:val="0"/>
    </w:rPr>
  </w:style>
  <w:style w:type="paragraph" w:customStyle="1" w:styleId="Style3">
    <w:name w:val="Style3"/>
    <w:basedOn w:val="Normlny"/>
    <w:uiPriority w:val="99"/>
    <w:rsid w:val="00B10EA0"/>
    <w:pPr>
      <w:widowControl w:val="0"/>
      <w:autoSpaceDE w:val="0"/>
      <w:autoSpaceDN w:val="0"/>
      <w:adjustRightInd w:val="0"/>
    </w:pPr>
    <w:rPr>
      <w:rFonts w:ascii="Arial Narrow" w:hAnsi="Arial Narrow"/>
      <w:noProof w:val="0"/>
    </w:rPr>
  </w:style>
  <w:style w:type="character" w:customStyle="1" w:styleId="FontStyle24">
    <w:name w:val="Font Style24"/>
    <w:basedOn w:val="Predvolenpsmoodseku"/>
    <w:uiPriority w:val="99"/>
    <w:rsid w:val="00B10EA0"/>
    <w:rPr>
      <w:rFonts w:ascii="Arial Narrow" w:hAnsi="Arial Narrow" w:cs="Arial Narrow"/>
      <w:sz w:val="20"/>
      <w:szCs w:val="20"/>
    </w:rPr>
  </w:style>
  <w:style w:type="character" w:customStyle="1" w:styleId="FontStyle25">
    <w:name w:val="Font Style25"/>
    <w:basedOn w:val="Predvolenpsmoodseku"/>
    <w:uiPriority w:val="99"/>
    <w:rsid w:val="00B10EA0"/>
    <w:rPr>
      <w:rFonts w:ascii="Arial Narrow" w:hAnsi="Arial Narrow" w:cs="Arial Narrow"/>
      <w:b/>
      <w:bCs/>
      <w:sz w:val="20"/>
      <w:szCs w:val="20"/>
    </w:rPr>
  </w:style>
  <w:style w:type="paragraph" w:customStyle="1" w:styleId="zkladntabuka">
    <w:name w:val="_základný_tabuľka"/>
    <w:basedOn w:val="Normlny"/>
    <w:uiPriority w:val="99"/>
    <w:rsid w:val="00B10EA0"/>
    <w:pPr>
      <w:spacing w:before="60" w:after="60"/>
    </w:pPr>
    <w:rPr>
      <w:noProof w:val="0"/>
      <w:sz w:val="22"/>
      <w:szCs w:val="22"/>
      <w:lang w:val="en-US"/>
    </w:rPr>
  </w:style>
  <w:style w:type="paragraph" w:customStyle="1" w:styleId="Zkladntexterven">
    <w:name w:val="Základný text + Červená"/>
    <w:aliases w:val="Všetky písmená veľké,Pred:  6 pt,Riadkovanie:  Naj..."/>
    <w:basedOn w:val="Zkladntext"/>
    <w:uiPriority w:val="99"/>
    <w:rsid w:val="00B10EA0"/>
    <w:pPr>
      <w:spacing w:before="120" w:line="240" w:lineRule="atLeast"/>
    </w:pPr>
    <w:rPr>
      <w:bCs/>
      <w:caps/>
      <w:color w:val="FF0000"/>
    </w:rPr>
  </w:style>
  <w:style w:type="character" w:styleId="Jemnzvraznenie">
    <w:name w:val="Subtle Emphasis"/>
    <w:basedOn w:val="Predvolenpsmoodseku"/>
    <w:uiPriority w:val="99"/>
    <w:qFormat/>
    <w:rsid w:val="00B10EA0"/>
    <w:rPr>
      <w:rFonts w:cs="Times New Roman"/>
      <w:i/>
      <w:iCs/>
      <w:color w:val="404040"/>
    </w:rPr>
  </w:style>
  <w:style w:type="character" w:customStyle="1" w:styleId="h1a2">
    <w:name w:val="h1a2"/>
    <w:basedOn w:val="Predvolenpsmoodseku"/>
    <w:uiPriority w:val="99"/>
    <w:rsid w:val="00B10EA0"/>
    <w:rPr>
      <w:rFonts w:cs="Times New Roman"/>
      <w:sz w:val="24"/>
      <w:szCs w:val="24"/>
    </w:rPr>
  </w:style>
  <w:style w:type="paragraph" w:customStyle="1" w:styleId="BodyTextIndent21">
    <w:name w:val="Body Text Indent 21"/>
    <w:basedOn w:val="Normlny"/>
    <w:uiPriority w:val="99"/>
    <w:rsid w:val="00B10EA0"/>
    <w:pPr>
      <w:overflowPunct w:val="0"/>
      <w:autoSpaceDE w:val="0"/>
      <w:autoSpaceDN w:val="0"/>
      <w:adjustRightInd w:val="0"/>
      <w:spacing w:before="120"/>
      <w:ind w:left="709" w:hanging="283"/>
      <w:jc w:val="both"/>
    </w:pPr>
    <w:rPr>
      <w:noProof w:val="0"/>
      <w:szCs w:val="20"/>
      <w:lang w:eastAsia="cs-CZ"/>
    </w:rPr>
  </w:style>
  <w:style w:type="paragraph" w:customStyle="1" w:styleId="Styl2">
    <w:name w:val="Styl2"/>
    <w:basedOn w:val="Normlny"/>
    <w:uiPriority w:val="99"/>
    <w:rsid w:val="00B10EA0"/>
    <w:pPr>
      <w:tabs>
        <w:tab w:val="num" w:pos="648"/>
      </w:tabs>
      <w:spacing w:line="288" w:lineRule="auto"/>
      <w:ind w:left="648" w:hanging="360"/>
      <w:jc w:val="both"/>
    </w:pPr>
    <w:rPr>
      <w:rFonts w:ascii="Arial" w:hAnsi="Arial"/>
      <w:noProof w:val="0"/>
      <w:sz w:val="20"/>
      <w:lang w:eastAsia="cs-CZ"/>
    </w:rPr>
  </w:style>
  <w:style w:type="character" w:customStyle="1" w:styleId="manufacturername">
    <w:name w:val="manufacturername"/>
    <w:uiPriority w:val="99"/>
    <w:rsid w:val="00B10EA0"/>
  </w:style>
  <w:style w:type="character" w:customStyle="1" w:styleId="NormlnywebovChar">
    <w:name w:val="Normálny (webový) Char"/>
    <w:link w:val="Normlnywebov"/>
    <w:uiPriority w:val="99"/>
    <w:locked/>
    <w:rsid w:val="00B10EA0"/>
    <w:rPr>
      <w:sz w:val="24"/>
      <w:szCs w:val="24"/>
    </w:rPr>
  </w:style>
  <w:style w:type="numbering" w:customStyle="1" w:styleId="WW8Num210">
    <w:name w:val="WW8Num210"/>
    <w:rsid w:val="00B10EA0"/>
  </w:style>
  <w:style w:type="numbering" w:customStyle="1" w:styleId="WW8Num221">
    <w:name w:val="WW8Num221"/>
    <w:rsid w:val="00B10EA0"/>
    <w:pPr>
      <w:numPr>
        <w:numId w:val="66"/>
      </w:numPr>
    </w:pPr>
  </w:style>
  <w:style w:type="numbering" w:customStyle="1" w:styleId="WW8Num41">
    <w:name w:val="WW8Num41"/>
    <w:rsid w:val="00B10EA0"/>
    <w:pPr>
      <w:numPr>
        <w:numId w:val="19"/>
      </w:numPr>
    </w:pPr>
  </w:style>
  <w:style w:type="numbering" w:customStyle="1" w:styleId="WW8Num51">
    <w:name w:val="WW8Num51"/>
    <w:rsid w:val="00B10EA0"/>
    <w:pPr>
      <w:numPr>
        <w:numId w:val="28"/>
      </w:numPr>
    </w:pPr>
  </w:style>
  <w:style w:type="numbering" w:customStyle="1" w:styleId="WW8Num71">
    <w:name w:val="WW8Num71"/>
    <w:rsid w:val="00B10EA0"/>
    <w:pPr>
      <w:numPr>
        <w:numId w:val="62"/>
      </w:numPr>
    </w:pPr>
  </w:style>
  <w:style w:type="numbering" w:customStyle="1" w:styleId="WW8Num171">
    <w:name w:val="WW8Num171"/>
    <w:rsid w:val="00B10EA0"/>
    <w:pPr>
      <w:numPr>
        <w:numId w:val="34"/>
      </w:numPr>
    </w:pPr>
  </w:style>
  <w:style w:type="numbering" w:customStyle="1" w:styleId="1111112">
    <w:name w:val="1 / 1.1 / 1.1.12"/>
    <w:rsid w:val="00B10EA0"/>
    <w:pPr>
      <w:numPr>
        <w:numId w:val="65"/>
      </w:numPr>
    </w:pPr>
  </w:style>
  <w:style w:type="numbering" w:customStyle="1" w:styleId="WW8Num31">
    <w:name w:val="WW8Num31"/>
    <w:rsid w:val="00B10EA0"/>
    <w:pPr>
      <w:numPr>
        <w:numId w:val="22"/>
      </w:numPr>
    </w:pPr>
  </w:style>
  <w:style w:type="numbering" w:customStyle="1" w:styleId="WW8Num271">
    <w:name w:val="WW8Num271"/>
    <w:rsid w:val="00B10EA0"/>
    <w:pPr>
      <w:numPr>
        <w:numId w:val="27"/>
      </w:numPr>
    </w:pPr>
  </w:style>
  <w:style w:type="numbering" w:customStyle="1" w:styleId="WW8Num61">
    <w:name w:val="WW8Num61"/>
    <w:rsid w:val="00B10EA0"/>
    <w:pPr>
      <w:numPr>
        <w:numId w:val="14"/>
      </w:numPr>
    </w:pPr>
  </w:style>
  <w:style w:type="numbering" w:customStyle="1" w:styleId="WW8Num161">
    <w:name w:val="WW8Num161"/>
    <w:rsid w:val="00B10EA0"/>
    <w:pPr>
      <w:numPr>
        <w:numId w:val="23"/>
      </w:numPr>
    </w:pPr>
  </w:style>
  <w:style w:type="numbering" w:customStyle="1" w:styleId="WW8Num121">
    <w:name w:val="WW8Num121"/>
    <w:rsid w:val="00B10EA0"/>
    <w:pPr>
      <w:numPr>
        <w:numId w:val="15"/>
      </w:numPr>
    </w:pPr>
  </w:style>
  <w:style w:type="numbering" w:customStyle="1" w:styleId="WW8Num191">
    <w:name w:val="WW8Num191"/>
    <w:rsid w:val="00B10EA0"/>
    <w:pPr>
      <w:numPr>
        <w:numId w:val="35"/>
      </w:numPr>
    </w:pPr>
  </w:style>
  <w:style w:type="numbering" w:customStyle="1" w:styleId="11111111">
    <w:name w:val="1 / 1.1 / 1.1.111"/>
    <w:rsid w:val="00B10EA0"/>
    <w:pPr>
      <w:numPr>
        <w:numId w:val="63"/>
      </w:numPr>
    </w:pPr>
  </w:style>
  <w:style w:type="numbering" w:customStyle="1" w:styleId="WW8Num110">
    <w:name w:val="WW8Num110"/>
    <w:rsid w:val="00B10EA0"/>
    <w:pPr>
      <w:numPr>
        <w:numId w:val="21"/>
      </w:numPr>
    </w:pPr>
  </w:style>
  <w:style w:type="numbering" w:customStyle="1" w:styleId="WW8Num151">
    <w:name w:val="WW8Num151"/>
    <w:rsid w:val="00B10EA0"/>
    <w:pPr>
      <w:numPr>
        <w:numId w:val="67"/>
      </w:numPr>
    </w:pPr>
  </w:style>
  <w:style w:type="numbering" w:customStyle="1" w:styleId="1111114">
    <w:name w:val="1 / 1.1 / 1.1.14"/>
    <w:rsid w:val="00B10EA0"/>
    <w:pPr>
      <w:numPr>
        <w:numId w:val="64"/>
      </w:numPr>
    </w:pPr>
  </w:style>
  <w:style w:type="paragraph" w:customStyle="1" w:styleId="VZORnadpis">
    <w:name w:val="VZOR nadpis"/>
    <w:basedOn w:val="Nadpis3"/>
    <w:uiPriority w:val="99"/>
    <w:rsid w:val="00B7048F"/>
    <w:pPr>
      <w:tabs>
        <w:tab w:val="clear" w:pos="540"/>
      </w:tabs>
      <w:spacing w:before="240" w:after="240"/>
      <w:jc w:val="center"/>
    </w:pPr>
    <w:rPr>
      <w:rFonts w:ascii="Arial" w:hAnsi="Arial" w:cs="Arial"/>
      <w:b/>
      <w:bCs/>
      <w:noProof w:val="0"/>
      <w:sz w:val="24"/>
      <w:szCs w:val="24"/>
    </w:rPr>
  </w:style>
  <w:style w:type="paragraph" w:customStyle="1" w:styleId="Odstavecseseznamem3">
    <w:name w:val="Odstavec se seznamem3"/>
    <w:basedOn w:val="Normlny"/>
    <w:uiPriority w:val="34"/>
    <w:qFormat/>
    <w:rsid w:val="00D2403F"/>
    <w:pPr>
      <w:overflowPunct w:val="0"/>
      <w:autoSpaceDE w:val="0"/>
      <w:autoSpaceDN w:val="0"/>
      <w:adjustRightInd w:val="0"/>
      <w:ind w:left="720"/>
      <w:contextualSpacing/>
    </w:pPr>
    <w:rPr>
      <w:noProof w:val="0"/>
      <w:sz w:val="20"/>
      <w:szCs w:val="20"/>
      <w:lang w:val="cs-CZ" w:eastAsia="cs-CZ"/>
    </w:rPr>
  </w:style>
  <w:style w:type="paragraph" w:customStyle="1" w:styleId="Odstavecseseznamem4">
    <w:name w:val="Odstavec se seznamem4"/>
    <w:basedOn w:val="Normlny"/>
    <w:uiPriority w:val="34"/>
    <w:qFormat/>
    <w:rsid w:val="00971EF5"/>
    <w:pPr>
      <w:overflowPunct w:val="0"/>
      <w:autoSpaceDE w:val="0"/>
      <w:autoSpaceDN w:val="0"/>
      <w:adjustRightInd w:val="0"/>
      <w:ind w:left="720"/>
      <w:contextualSpacing/>
    </w:pPr>
    <w:rPr>
      <w:noProof w:val="0"/>
      <w:sz w:val="20"/>
      <w:szCs w:val="20"/>
      <w:lang w:val="cs-CZ" w:eastAsia="cs-CZ"/>
    </w:rPr>
  </w:style>
  <w:style w:type="paragraph" w:customStyle="1" w:styleId="normlnnorm20">
    <w:name w:val="normlnnorm2"/>
    <w:basedOn w:val="Normlny"/>
    <w:uiPriority w:val="99"/>
    <w:rsid w:val="00855D18"/>
    <w:pPr>
      <w:spacing w:before="100" w:beforeAutospacing="1" w:after="100" w:afterAutospacing="1"/>
    </w:pPr>
    <w:rPr>
      <w:noProof w:val="0"/>
      <w:lang w:val="cs-CZ" w:eastAsia="cs-CZ"/>
    </w:rPr>
  </w:style>
  <w:style w:type="character" w:styleId="CitciaHTML">
    <w:name w:val="HTML Cite"/>
    <w:basedOn w:val="Predvolenpsmoodseku"/>
    <w:uiPriority w:val="99"/>
    <w:semiHidden/>
    <w:unhideWhenUsed/>
    <w:rsid w:val="00533019"/>
    <w:rPr>
      <w:i/>
      <w:iCs/>
    </w:rPr>
  </w:style>
  <w:style w:type="paragraph" w:customStyle="1" w:styleId="Odsekzoznamu6">
    <w:name w:val="Odsek zoznamu6"/>
    <w:basedOn w:val="Normlny"/>
    <w:rsid w:val="003E6394"/>
    <w:pPr>
      <w:ind w:left="720"/>
    </w:pPr>
    <w:rPr>
      <w:rFonts w:eastAsia="Calibri"/>
      <w:noProof w:val="0"/>
      <w:sz w:val="20"/>
      <w:szCs w:val="20"/>
      <w:lang w:eastAsia="cs-CZ"/>
    </w:rPr>
  </w:style>
  <w:style w:type="character" w:customStyle="1" w:styleId="Nadpis4Char1">
    <w:name w:val="Nadpis 4 Char1"/>
    <w:uiPriority w:val="99"/>
    <w:semiHidden/>
    <w:locked/>
    <w:rsid w:val="003E6394"/>
    <w:rPr>
      <w:rFonts w:ascii="Calibri" w:hAnsi="Calibri" w:cs="Times New Roman"/>
      <w:b/>
      <w:bCs/>
      <w:noProof/>
      <w:sz w:val="28"/>
      <w:szCs w:val="28"/>
    </w:rPr>
  </w:style>
  <w:style w:type="character" w:customStyle="1" w:styleId="TextkomentraChar1">
    <w:name w:val="Text komentára Char1"/>
    <w:uiPriority w:val="99"/>
    <w:locked/>
    <w:rsid w:val="003E6394"/>
    <w:rPr>
      <w:rFonts w:eastAsia="Batang" w:cs="Times New Roman"/>
      <w:lang w:eastAsia="cs-CZ"/>
    </w:rPr>
  </w:style>
  <w:style w:type="paragraph" w:customStyle="1" w:styleId="tl">
    <w:name w:val="Štýl"/>
    <w:basedOn w:val="Normlny"/>
    <w:next w:val="Textvysvetlivky"/>
    <w:uiPriority w:val="99"/>
    <w:rsid w:val="003E6394"/>
    <w:pPr>
      <w:autoSpaceDE w:val="0"/>
      <w:autoSpaceDN w:val="0"/>
      <w:spacing w:after="240"/>
      <w:jc w:val="both"/>
    </w:pPr>
    <w:rPr>
      <w:noProof w:val="0"/>
      <w:sz w:val="20"/>
      <w:szCs w:val="20"/>
      <w:lang w:val="fr-FR"/>
    </w:rPr>
  </w:style>
  <w:style w:type="paragraph" w:customStyle="1" w:styleId="BodyTextIndent311">
    <w:name w:val="Body Text Indent 311"/>
    <w:basedOn w:val="Normlny"/>
    <w:uiPriority w:val="99"/>
    <w:rsid w:val="003E6394"/>
    <w:pPr>
      <w:overflowPunct w:val="0"/>
      <w:autoSpaceDE w:val="0"/>
      <w:autoSpaceDN w:val="0"/>
      <w:adjustRightInd w:val="0"/>
      <w:ind w:left="567" w:hanging="283"/>
    </w:pPr>
    <w:rPr>
      <w:noProof w:val="0"/>
      <w:szCs w:val="20"/>
      <w:lang w:eastAsia="cs-CZ"/>
    </w:rPr>
  </w:style>
  <w:style w:type="paragraph" w:customStyle="1" w:styleId="ListParagraph1">
    <w:name w:val="List Paragraph1"/>
    <w:basedOn w:val="Normlny"/>
    <w:uiPriority w:val="99"/>
    <w:rsid w:val="003E6394"/>
    <w:pPr>
      <w:ind w:left="720"/>
    </w:pPr>
    <w:rPr>
      <w:noProof w:val="0"/>
      <w:sz w:val="20"/>
      <w:szCs w:val="20"/>
      <w:lang w:eastAsia="cs-CZ"/>
    </w:rPr>
  </w:style>
  <w:style w:type="character" w:customStyle="1" w:styleId="CharChar101">
    <w:name w:val="Char Char101"/>
    <w:uiPriority w:val="99"/>
    <w:rsid w:val="003E6394"/>
    <w:rPr>
      <w:sz w:val="24"/>
    </w:rPr>
  </w:style>
  <w:style w:type="character" w:customStyle="1" w:styleId="CharChar18">
    <w:name w:val="Char Char18"/>
    <w:uiPriority w:val="99"/>
    <w:rsid w:val="003E6394"/>
    <w:rPr>
      <w:rFonts w:ascii="Cambria" w:hAnsi="Cambria"/>
      <w:b/>
      <w:kern w:val="3"/>
      <w:sz w:val="32"/>
    </w:rPr>
  </w:style>
  <w:style w:type="character" w:customStyle="1" w:styleId="CharChar17">
    <w:name w:val="Char Char17"/>
    <w:uiPriority w:val="99"/>
    <w:rsid w:val="003E6394"/>
    <w:rPr>
      <w:rFonts w:ascii="Cambria" w:hAnsi="Cambria"/>
      <w:b/>
      <w:i/>
      <w:sz w:val="28"/>
    </w:rPr>
  </w:style>
  <w:style w:type="character" w:customStyle="1" w:styleId="CharChar16">
    <w:name w:val="Char Char16"/>
    <w:uiPriority w:val="99"/>
    <w:rsid w:val="003E6394"/>
    <w:rPr>
      <w:rFonts w:ascii="Arial" w:hAnsi="Arial"/>
      <w:b/>
      <w:sz w:val="26"/>
      <w:lang w:eastAsia="en-US"/>
    </w:rPr>
  </w:style>
  <w:style w:type="character" w:customStyle="1" w:styleId="CharChar15">
    <w:name w:val="Char Char15"/>
    <w:uiPriority w:val="99"/>
    <w:rsid w:val="003E6394"/>
    <w:rPr>
      <w:rFonts w:eastAsia="SimSun"/>
      <w:color w:val="FF0000"/>
      <w:sz w:val="24"/>
      <w:u w:val="single"/>
      <w:lang w:eastAsia="zh-CN"/>
    </w:rPr>
  </w:style>
  <w:style w:type="character" w:customStyle="1" w:styleId="CharChar141">
    <w:name w:val="Char Char141"/>
    <w:uiPriority w:val="99"/>
    <w:rsid w:val="003E6394"/>
    <w:rPr>
      <w:b/>
      <w:sz w:val="24"/>
    </w:rPr>
  </w:style>
  <w:style w:type="character" w:customStyle="1" w:styleId="CharChar131">
    <w:name w:val="Char Char131"/>
    <w:uiPriority w:val="99"/>
    <w:rsid w:val="003E6394"/>
    <w:rPr>
      <w:rFonts w:eastAsia="SimSun"/>
      <w:sz w:val="24"/>
      <w:lang w:eastAsia="zh-CN"/>
    </w:rPr>
  </w:style>
  <w:style w:type="character" w:customStyle="1" w:styleId="CharChar121">
    <w:name w:val="Char Char121"/>
    <w:uiPriority w:val="99"/>
    <w:rsid w:val="003E6394"/>
    <w:rPr>
      <w:sz w:val="24"/>
      <w:u w:val="single"/>
    </w:rPr>
  </w:style>
  <w:style w:type="character" w:customStyle="1" w:styleId="CharChar111">
    <w:name w:val="Char Char111"/>
    <w:uiPriority w:val="99"/>
    <w:rsid w:val="003E6394"/>
    <w:rPr>
      <w:rFonts w:ascii="Arial" w:hAnsi="Arial"/>
      <w:sz w:val="22"/>
    </w:rPr>
  </w:style>
  <w:style w:type="character" w:customStyle="1" w:styleId="CharChar91">
    <w:name w:val="Char Char91"/>
    <w:uiPriority w:val="99"/>
    <w:rsid w:val="003E6394"/>
    <w:rPr>
      <w:rFonts w:ascii="Arial" w:hAnsi="Arial"/>
      <w:kern w:val="3"/>
      <w:sz w:val="28"/>
      <w:lang w:val="cs-CZ" w:eastAsia="zh-CN"/>
    </w:rPr>
  </w:style>
  <w:style w:type="character" w:customStyle="1" w:styleId="CharChar8">
    <w:name w:val="Char Char8"/>
    <w:uiPriority w:val="99"/>
    <w:rsid w:val="003E6394"/>
    <w:rPr>
      <w:rFonts w:ascii="Arial" w:hAnsi="Arial"/>
      <w:i/>
      <w:kern w:val="3"/>
      <w:sz w:val="28"/>
      <w:lang w:val="cs-CZ" w:eastAsia="zh-CN"/>
    </w:rPr>
  </w:style>
  <w:style w:type="character" w:customStyle="1" w:styleId="CharChar71">
    <w:name w:val="Char Char71"/>
    <w:uiPriority w:val="99"/>
    <w:rsid w:val="003E6394"/>
    <w:rPr>
      <w:rFonts w:eastAsia="Times New Roman"/>
      <w:kern w:val="3"/>
      <w:sz w:val="22"/>
      <w:lang w:val="cs-CZ" w:eastAsia="zh-CN"/>
    </w:rPr>
  </w:style>
  <w:style w:type="character" w:customStyle="1" w:styleId="CharChar61">
    <w:name w:val="Char Char61"/>
    <w:uiPriority w:val="99"/>
    <w:rsid w:val="003E6394"/>
    <w:rPr>
      <w:rFonts w:eastAsia="Times New Roman"/>
      <w:lang w:val="fr-FR"/>
    </w:rPr>
  </w:style>
  <w:style w:type="character" w:customStyle="1" w:styleId="CharChar41">
    <w:name w:val="Char Char41"/>
    <w:uiPriority w:val="99"/>
    <w:rsid w:val="003E6394"/>
    <w:rPr>
      <w:color w:val="FF0000"/>
    </w:rPr>
  </w:style>
  <w:style w:type="character" w:customStyle="1" w:styleId="CharChar31">
    <w:name w:val="Char Char31"/>
    <w:uiPriority w:val="99"/>
    <w:rsid w:val="003E6394"/>
    <w:rPr>
      <w:sz w:val="24"/>
    </w:rPr>
  </w:style>
  <w:style w:type="character" w:customStyle="1" w:styleId="CharChar21">
    <w:name w:val="Char Char21"/>
    <w:uiPriority w:val="99"/>
    <w:rsid w:val="003E6394"/>
    <w:rPr>
      <w:sz w:val="24"/>
      <w:lang w:eastAsia="cs-CZ"/>
    </w:rPr>
  </w:style>
  <w:style w:type="character" w:customStyle="1" w:styleId="CharChar110">
    <w:name w:val="Char Char110"/>
    <w:uiPriority w:val="99"/>
    <w:rsid w:val="003E6394"/>
    <w:rPr>
      <w:rFonts w:ascii="Tahoma" w:hAnsi="Tahoma"/>
      <w:shd w:val="clear" w:color="auto" w:fill="000080"/>
    </w:rPr>
  </w:style>
  <w:style w:type="character" w:customStyle="1" w:styleId="CharChar19">
    <w:name w:val="Char Char19"/>
    <w:uiPriority w:val="99"/>
    <w:rsid w:val="003E6394"/>
    <w:rPr>
      <w:rFonts w:ascii="Courier New" w:hAnsi="Courier New"/>
    </w:rPr>
  </w:style>
  <w:style w:type="paragraph" w:customStyle="1" w:styleId="xl24">
    <w:name w:val="xl24"/>
    <w:basedOn w:val="Normlny"/>
    <w:uiPriority w:val="99"/>
    <w:rsid w:val="003E6394"/>
    <w:pPr>
      <w:spacing w:before="100" w:beforeAutospacing="1" w:after="100" w:afterAutospacing="1"/>
    </w:pPr>
    <w:rPr>
      <w:b/>
      <w:bCs/>
      <w:noProof w:val="0"/>
      <w:sz w:val="26"/>
      <w:szCs w:val="26"/>
      <w:lang w:val="cs-CZ" w:eastAsia="cs-CZ"/>
    </w:rPr>
  </w:style>
  <w:style w:type="paragraph" w:customStyle="1" w:styleId="xl26">
    <w:name w:val="xl26"/>
    <w:basedOn w:val="Normlny"/>
    <w:uiPriority w:val="99"/>
    <w:rsid w:val="003E639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7">
    <w:name w:val="xl27"/>
    <w:basedOn w:val="Normlny"/>
    <w:uiPriority w:val="99"/>
    <w:rsid w:val="003E6394"/>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8">
    <w:name w:val="xl28"/>
    <w:basedOn w:val="Normlny"/>
    <w:uiPriority w:val="99"/>
    <w:rsid w:val="003E639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9">
    <w:name w:val="xl29"/>
    <w:basedOn w:val="Normlny"/>
    <w:uiPriority w:val="99"/>
    <w:rsid w:val="003E6394"/>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1">
    <w:name w:val="xl31"/>
    <w:basedOn w:val="Normlny"/>
    <w:uiPriority w:val="99"/>
    <w:rsid w:val="003E6394"/>
    <w:pPr>
      <w:pBdr>
        <w:top w:val="single" w:sz="8" w:space="0" w:color="000000"/>
        <w:left w:val="single" w:sz="8" w:space="0" w:color="000000"/>
        <w:right w:val="single" w:sz="8" w:space="0" w:color="000000"/>
      </w:pBdr>
      <w:spacing w:before="100" w:beforeAutospacing="1" w:after="100" w:afterAutospacing="1"/>
    </w:pPr>
    <w:rPr>
      <w:b/>
      <w:bCs/>
      <w:noProof w:val="0"/>
      <w:sz w:val="18"/>
      <w:szCs w:val="18"/>
      <w:lang w:val="cs-CZ" w:eastAsia="cs-CZ"/>
    </w:rPr>
  </w:style>
  <w:style w:type="paragraph" w:customStyle="1" w:styleId="xl32">
    <w:name w:val="xl32"/>
    <w:basedOn w:val="Normlny"/>
    <w:uiPriority w:val="99"/>
    <w:rsid w:val="003E6394"/>
    <w:pPr>
      <w:pBdr>
        <w:top w:val="single" w:sz="8" w:space="0" w:color="000000"/>
        <w:left w:val="single" w:sz="8" w:space="0" w:color="000000"/>
        <w:right w:val="single" w:sz="8" w:space="0" w:color="000000"/>
      </w:pBdr>
      <w:spacing w:before="100" w:beforeAutospacing="1" w:after="100" w:afterAutospacing="1"/>
      <w:jc w:val="center"/>
    </w:pPr>
    <w:rPr>
      <w:b/>
      <w:bCs/>
      <w:noProof w:val="0"/>
      <w:sz w:val="16"/>
      <w:szCs w:val="16"/>
      <w:lang w:val="cs-CZ" w:eastAsia="cs-CZ"/>
    </w:rPr>
  </w:style>
  <w:style w:type="paragraph" w:customStyle="1" w:styleId="xl33">
    <w:name w:val="xl33"/>
    <w:basedOn w:val="Normlny"/>
    <w:uiPriority w:val="99"/>
    <w:rsid w:val="003E6394"/>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4">
    <w:name w:val="xl34"/>
    <w:basedOn w:val="Normlny"/>
    <w:uiPriority w:val="99"/>
    <w:rsid w:val="003E6394"/>
    <w:pPr>
      <w:pBdr>
        <w:top w:val="single" w:sz="8" w:space="0" w:color="auto"/>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5">
    <w:name w:val="xl35"/>
    <w:basedOn w:val="Normlny"/>
    <w:uiPriority w:val="99"/>
    <w:rsid w:val="003E6394"/>
    <w:pPr>
      <w:pBdr>
        <w:top w:val="single" w:sz="8" w:space="0" w:color="auto"/>
        <w:left w:val="single" w:sz="4" w:space="0" w:color="000000"/>
        <w:bottom w:val="single" w:sz="4" w:space="0" w:color="000000"/>
        <w:right w:val="single" w:sz="8" w:space="0" w:color="auto"/>
      </w:pBdr>
      <w:spacing w:before="100" w:beforeAutospacing="1" w:after="100" w:afterAutospacing="1"/>
      <w:jc w:val="center"/>
    </w:pPr>
    <w:rPr>
      <w:noProof w:val="0"/>
      <w:sz w:val="16"/>
      <w:szCs w:val="16"/>
      <w:lang w:val="cs-CZ" w:eastAsia="cs-CZ"/>
    </w:rPr>
  </w:style>
  <w:style w:type="paragraph" w:customStyle="1" w:styleId="xl36">
    <w:name w:val="xl36"/>
    <w:basedOn w:val="Normlny"/>
    <w:uiPriority w:val="99"/>
    <w:rsid w:val="003E6394"/>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noProof w:val="0"/>
      <w:sz w:val="16"/>
      <w:szCs w:val="16"/>
      <w:lang w:val="cs-CZ" w:eastAsia="cs-CZ"/>
    </w:rPr>
  </w:style>
  <w:style w:type="paragraph" w:customStyle="1" w:styleId="xl37">
    <w:name w:val="xl37"/>
    <w:basedOn w:val="Normlny"/>
    <w:uiPriority w:val="99"/>
    <w:rsid w:val="003E6394"/>
    <w:pPr>
      <w:pBdr>
        <w:top w:val="single" w:sz="4" w:space="0" w:color="000000"/>
        <w:left w:val="single" w:sz="4"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38">
    <w:name w:val="xl38"/>
    <w:basedOn w:val="Normlny"/>
    <w:uiPriority w:val="99"/>
    <w:rsid w:val="003E6394"/>
    <w:pPr>
      <w:pBdr>
        <w:top w:val="single" w:sz="4" w:space="0" w:color="000000"/>
        <w:left w:val="single" w:sz="8"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39">
    <w:name w:val="xl39"/>
    <w:basedOn w:val="Normlny"/>
    <w:uiPriority w:val="99"/>
    <w:rsid w:val="003E6394"/>
    <w:pPr>
      <w:pBdr>
        <w:top w:val="single" w:sz="4" w:space="0" w:color="000000"/>
        <w:left w:val="single" w:sz="4" w:space="0" w:color="000000"/>
        <w:bottom w:val="single" w:sz="8" w:space="0" w:color="auto"/>
        <w:right w:val="single" w:sz="8" w:space="0" w:color="auto"/>
      </w:pBdr>
      <w:spacing w:before="100" w:beforeAutospacing="1" w:after="100" w:afterAutospacing="1"/>
      <w:jc w:val="center"/>
    </w:pPr>
    <w:rPr>
      <w:noProof w:val="0"/>
      <w:sz w:val="16"/>
      <w:szCs w:val="16"/>
      <w:lang w:val="cs-CZ" w:eastAsia="cs-CZ"/>
    </w:rPr>
  </w:style>
  <w:style w:type="paragraph" w:customStyle="1" w:styleId="xl40">
    <w:name w:val="xl40"/>
    <w:basedOn w:val="Normlny"/>
    <w:uiPriority w:val="99"/>
    <w:rsid w:val="003E6394"/>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1">
    <w:name w:val="xl41"/>
    <w:basedOn w:val="Normlny"/>
    <w:uiPriority w:val="99"/>
    <w:rsid w:val="003E6394"/>
    <w:pPr>
      <w:pBdr>
        <w:top w:val="single" w:sz="8" w:space="0" w:color="auto"/>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2">
    <w:name w:val="xl42"/>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3">
    <w:name w:val="xl43"/>
    <w:basedOn w:val="Normlny"/>
    <w:uiPriority w:val="99"/>
    <w:rsid w:val="003E6394"/>
    <w:pPr>
      <w:pBdr>
        <w:top w:val="single" w:sz="4" w:space="0" w:color="000000"/>
        <w:bottom w:val="single" w:sz="4" w:space="0" w:color="000000"/>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4">
    <w:name w:val="xl44"/>
    <w:basedOn w:val="Normlny"/>
    <w:uiPriority w:val="99"/>
    <w:rsid w:val="003E6394"/>
    <w:pPr>
      <w:pBdr>
        <w:top w:val="single" w:sz="4" w:space="0" w:color="000000"/>
        <w:bottom w:val="single" w:sz="8" w:space="0" w:color="auto"/>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5">
    <w:name w:val="xl45"/>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6">
    <w:name w:val="xl46"/>
    <w:basedOn w:val="Normlny"/>
    <w:uiPriority w:val="99"/>
    <w:rsid w:val="003E6394"/>
    <w:pPr>
      <w:pBdr>
        <w:top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7">
    <w:name w:val="xl47"/>
    <w:basedOn w:val="Normlny"/>
    <w:uiPriority w:val="99"/>
    <w:rsid w:val="003E6394"/>
    <w:pPr>
      <w:pBdr>
        <w:top w:val="single" w:sz="4"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48">
    <w:name w:val="xl48"/>
    <w:basedOn w:val="Normlny"/>
    <w:uiPriority w:val="99"/>
    <w:rsid w:val="003E6394"/>
    <w:pPr>
      <w:pBdr>
        <w:top w:val="single" w:sz="8" w:space="0" w:color="auto"/>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49">
    <w:name w:val="xl49"/>
    <w:basedOn w:val="Normlny"/>
    <w:uiPriority w:val="99"/>
    <w:rsid w:val="003E6394"/>
    <w:pPr>
      <w:pBdr>
        <w:top w:val="single" w:sz="4" w:space="0" w:color="000000"/>
        <w:left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0">
    <w:name w:val="xl50"/>
    <w:basedOn w:val="Normlny"/>
    <w:uiPriority w:val="99"/>
    <w:rsid w:val="003E6394"/>
    <w:pPr>
      <w:pBdr>
        <w:left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1">
    <w:name w:val="xl51"/>
    <w:basedOn w:val="Normlny"/>
    <w:uiPriority w:val="99"/>
    <w:rsid w:val="003E6394"/>
    <w:pPr>
      <w:pBdr>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2">
    <w:name w:val="xl52"/>
    <w:basedOn w:val="Normlny"/>
    <w:uiPriority w:val="99"/>
    <w:rsid w:val="003E6394"/>
    <w:pPr>
      <w:pBdr>
        <w:top w:val="single" w:sz="4" w:space="0" w:color="000000"/>
        <w:left w:val="single" w:sz="8" w:space="0" w:color="auto"/>
        <w:bottom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3">
    <w:name w:val="xl53"/>
    <w:basedOn w:val="Normlny"/>
    <w:uiPriority w:val="99"/>
    <w:rsid w:val="003E6394"/>
    <w:pPr>
      <w:pBdr>
        <w:left w:val="single" w:sz="8" w:space="0" w:color="auto"/>
        <w:right w:val="single" w:sz="8" w:space="0" w:color="auto"/>
      </w:pBdr>
      <w:spacing w:before="100" w:beforeAutospacing="1" w:after="100" w:afterAutospacing="1"/>
    </w:pPr>
    <w:rPr>
      <w:b/>
      <w:bCs/>
      <w:i/>
      <w:iCs/>
      <w:noProof w:val="0"/>
      <w:sz w:val="18"/>
      <w:szCs w:val="18"/>
      <w:lang w:val="cs-CZ" w:eastAsia="cs-CZ"/>
    </w:rPr>
  </w:style>
  <w:style w:type="paragraph" w:customStyle="1" w:styleId="xl54">
    <w:name w:val="xl54"/>
    <w:basedOn w:val="Normlny"/>
    <w:uiPriority w:val="99"/>
    <w:rsid w:val="003E6394"/>
    <w:pPr>
      <w:pBdr>
        <w:top w:val="single" w:sz="8" w:space="0" w:color="auto"/>
        <w:left w:val="single" w:sz="8" w:space="0" w:color="auto"/>
        <w:right w:val="single" w:sz="8" w:space="0" w:color="auto"/>
      </w:pBdr>
      <w:spacing w:before="100" w:beforeAutospacing="1" w:after="100" w:afterAutospacing="1"/>
    </w:pPr>
    <w:rPr>
      <w:b/>
      <w:bCs/>
      <w:noProof w:val="0"/>
      <w:sz w:val="18"/>
      <w:szCs w:val="18"/>
      <w:lang w:val="cs-CZ" w:eastAsia="cs-CZ"/>
    </w:rPr>
  </w:style>
  <w:style w:type="paragraph" w:customStyle="1" w:styleId="xl55">
    <w:name w:val="xl55"/>
    <w:basedOn w:val="Normlny"/>
    <w:uiPriority w:val="99"/>
    <w:rsid w:val="003E6394"/>
    <w:pPr>
      <w:pBdr>
        <w:top w:val="single" w:sz="4" w:space="0" w:color="000000"/>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6">
    <w:name w:val="xl56"/>
    <w:basedOn w:val="Normlny"/>
    <w:uiPriority w:val="99"/>
    <w:rsid w:val="003E6394"/>
    <w:pPr>
      <w:pBdr>
        <w:top w:val="single" w:sz="8" w:space="0" w:color="000000"/>
        <w:left w:val="single" w:sz="4" w:space="0" w:color="000000"/>
        <w:right w:val="single" w:sz="8" w:space="0" w:color="000000"/>
      </w:pBdr>
      <w:spacing w:before="100" w:beforeAutospacing="1" w:after="100" w:afterAutospacing="1"/>
      <w:jc w:val="center"/>
    </w:pPr>
    <w:rPr>
      <w:b/>
      <w:bCs/>
      <w:noProof w:val="0"/>
      <w:sz w:val="16"/>
      <w:szCs w:val="16"/>
      <w:lang w:val="cs-CZ" w:eastAsia="cs-CZ"/>
    </w:rPr>
  </w:style>
  <w:style w:type="paragraph" w:customStyle="1" w:styleId="xl57">
    <w:name w:val="xl57"/>
    <w:basedOn w:val="Normlny"/>
    <w:uiPriority w:val="99"/>
    <w:rsid w:val="003E6394"/>
    <w:pPr>
      <w:pBdr>
        <w:left w:val="single" w:sz="8" w:space="0" w:color="auto"/>
        <w:bottom w:val="single" w:sz="4" w:space="0" w:color="auto"/>
        <w:right w:val="single" w:sz="8" w:space="0" w:color="auto"/>
      </w:pBdr>
      <w:spacing w:before="100" w:beforeAutospacing="1" w:after="100" w:afterAutospacing="1"/>
    </w:pPr>
    <w:rPr>
      <w:b/>
      <w:bCs/>
      <w:noProof w:val="0"/>
      <w:lang w:val="cs-CZ" w:eastAsia="cs-CZ"/>
    </w:rPr>
  </w:style>
  <w:style w:type="paragraph" w:customStyle="1" w:styleId="xl58">
    <w:name w:val="xl58"/>
    <w:basedOn w:val="Normlny"/>
    <w:uiPriority w:val="99"/>
    <w:rsid w:val="003E6394"/>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noProof w:val="0"/>
      <w:lang w:val="cs-CZ" w:eastAsia="cs-CZ"/>
    </w:rPr>
  </w:style>
  <w:style w:type="paragraph" w:customStyle="1" w:styleId="xl59">
    <w:name w:val="xl59"/>
    <w:basedOn w:val="Normlny"/>
    <w:uiPriority w:val="99"/>
    <w:rsid w:val="003E6394"/>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noProof w:val="0"/>
      <w:lang w:val="cs-CZ" w:eastAsia="cs-CZ"/>
    </w:rPr>
  </w:style>
  <w:style w:type="paragraph" w:customStyle="1" w:styleId="xl60">
    <w:name w:val="xl60"/>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noProof w:val="0"/>
      <w:sz w:val="18"/>
      <w:szCs w:val="18"/>
      <w:lang w:val="cs-CZ" w:eastAsia="cs-CZ"/>
    </w:rPr>
  </w:style>
  <w:style w:type="paragraph" w:customStyle="1" w:styleId="xl61">
    <w:name w:val="xl61"/>
    <w:basedOn w:val="Normlny"/>
    <w:uiPriority w:val="99"/>
    <w:rsid w:val="003E6394"/>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noProof w:val="0"/>
      <w:sz w:val="18"/>
      <w:szCs w:val="18"/>
      <w:lang w:val="cs-CZ" w:eastAsia="cs-CZ"/>
    </w:rPr>
  </w:style>
  <w:style w:type="paragraph" w:customStyle="1" w:styleId="xl62">
    <w:name w:val="xl62"/>
    <w:basedOn w:val="Normlny"/>
    <w:uiPriority w:val="99"/>
    <w:rsid w:val="003E6394"/>
    <w:pPr>
      <w:spacing w:before="100" w:beforeAutospacing="1" w:after="100" w:afterAutospacing="1"/>
      <w:jc w:val="center"/>
    </w:pPr>
    <w:rPr>
      <w:noProof w:val="0"/>
      <w:lang w:val="cs-CZ" w:eastAsia="cs-CZ"/>
    </w:rPr>
  </w:style>
  <w:style w:type="paragraph" w:customStyle="1" w:styleId="xl170">
    <w:name w:val="xl170"/>
    <w:basedOn w:val="Normlny"/>
    <w:uiPriority w:val="99"/>
    <w:rsid w:val="003E6394"/>
    <w:pPr>
      <w:pBdr>
        <w:top w:val="single" w:sz="4" w:space="0" w:color="auto"/>
        <w:left w:val="single" w:sz="4" w:space="0" w:color="auto"/>
        <w:right w:val="single" w:sz="8" w:space="0" w:color="auto"/>
      </w:pBdr>
      <w:spacing w:before="100" w:beforeAutospacing="1" w:after="100" w:afterAutospacing="1"/>
      <w:jc w:val="center"/>
    </w:pPr>
    <w:rPr>
      <w:noProof w:val="0"/>
      <w:lang w:val="cs-CZ" w:eastAsia="cs-CZ"/>
    </w:rPr>
  </w:style>
  <w:style w:type="paragraph" w:customStyle="1" w:styleId="xl171">
    <w:name w:val="xl171"/>
    <w:basedOn w:val="Normlny"/>
    <w:uiPriority w:val="99"/>
    <w:rsid w:val="003E6394"/>
    <w:pPr>
      <w:pBdr>
        <w:right w:val="single" w:sz="8" w:space="0" w:color="auto"/>
      </w:pBdr>
      <w:spacing w:before="100" w:beforeAutospacing="1" w:after="100" w:afterAutospacing="1"/>
    </w:pPr>
    <w:rPr>
      <w:rFonts w:ascii="Arial" w:hAnsi="Arial" w:cs="Arial"/>
      <w:noProof w:val="0"/>
      <w:lang w:val="cs-CZ" w:eastAsia="cs-CZ"/>
    </w:rPr>
  </w:style>
  <w:style w:type="character" w:customStyle="1" w:styleId="CharChar122">
    <w:name w:val="Char Char122"/>
    <w:uiPriority w:val="99"/>
    <w:rsid w:val="003E6394"/>
    <w:rPr>
      <w:sz w:val="24"/>
    </w:rPr>
  </w:style>
  <w:style w:type="character" w:customStyle="1" w:styleId="CharChar132">
    <w:name w:val="Char Char132"/>
    <w:uiPriority w:val="99"/>
    <w:locked/>
    <w:rsid w:val="003E6394"/>
    <w:rPr>
      <w:rFonts w:ascii="Times New Roman" w:hAnsi="Times New Roman"/>
      <w:noProof/>
      <w:sz w:val="24"/>
      <w:lang w:eastAsia="sk-SK"/>
    </w:rPr>
  </w:style>
  <w:style w:type="character" w:customStyle="1" w:styleId="CharChar151">
    <w:name w:val="Char Char151"/>
    <w:uiPriority w:val="99"/>
    <w:locked/>
    <w:rsid w:val="003E6394"/>
    <w:rPr>
      <w:rFonts w:ascii="Times New Roman" w:hAnsi="Times New Roman"/>
      <w:noProof/>
      <w:sz w:val="24"/>
      <w:lang w:eastAsia="sk-SK"/>
    </w:rPr>
  </w:style>
  <w:style w:type="character" w:customStyle="1" w:styleId="CharChar22">
    <w:name w:val="Char Char22"/>
    <w:uiPriority w:val="99"/>
    <w:semiHidden/>
    <w:locked/>
    <w:rsid w:val="003E6394"/>
    <w:rPr>
      <w:rFonts w:ascii="Times New Roman" w:eastAsia="Batang" w:hAnsi="Times New Roman"/>
      <w:sz w:val="20"/>
      <w:lang w:eastAsia="cs-CZ"/>
    </w:rPr>
  </w:style>
  <w:style w:type="paragraph" w:customStyle="1" w:styleId="Bezriadkovania1">
    <w:name w:val="Bez riadkovania1"/>
    <w:uiPriority w:val="99"/>
    <w:rsid w:val="003E6394"/>
    <w:rPr>
      <w:rFonts w:ascii="Calibri" w:hAnsi="Calibri"/>
      <w:sz w:val="22"/>
      <w:szCs w:val="22"/>
      <w:lang w:eastAsia="en-US"/>
    </w:rPr>
  </w:style>
  <w:style w:type="character" w:customStyle="1" w:styleId="Heading3Char">
    <w:name w:val="Heading 3 Char"/>
    <w:aliases w:val="Nadpis 3 Char1 Char,Nadpis 3 Char Char Char"/>
    <w:uiPriority w:val="99"/>
    <w:semiHidden/>
    <w:locked/>
    <w:rsid w:val="003E6394"/>
    <w:rPr>
      <w:rFonts w:ascii="Cambria" w:hAnsi="Cambria" w:cs="Times New Roman"/>
      <w:b/>
      <w:bCs/>
      <w:sz w:val="26"/>
      <w:szCs w:val="26"/>
      <w:lang w:eastAsia="en-US"/>
    </w:rPr>
  </w:style>
  <w:style w:type="paragraph" w:styleId="Hlavikaobsahu">
    <w:name w:val="TOC Heading"/>
    <w:basedOn w:val="Nadpis1"/>
    <w:next w:val="Normlny"/>
    <w:uiPriority w:val="99"/>
    <w:qFormat/>
    <w:rsid w:val="003E6394"/>
    <w:pPr>
      <w:tabs>
        <w:tab w:val="clear" w:pos="540"/>
      </w:tabs>
      <w:autoSpaceDN w:val="0"/>
      <w:spacing w:before="240" w:after="60"/>
      <w:jc w:val="left"/>
      <w:outlineLvl w:val="9"/>
    </w:pPr>
    <w:rPr>
      <w:rFonts w:ascii="Cambria" w:hAnsi="Cambria"/>
      <w:b/>
      <w:bCs/>
      <w:kern w:val="32"/>
      <w:sz w:val="32"/>
      <w:szCs w:val="32"/>
    </w:rPr>
  </w:style>
  <w:style w:type="character" w:customStyle="1" w:styleId="tl1Char">
    <w:name w:val="Štýl1 Char"/>
    <w:uiPriority w:val="99"/>
    <w:locked/>
    <w:rsid w:val="003E6394"/>
    <w:rPr>
      <w:rFonts w:ascii="Arial" w:hAnsi="Arial" w:cs="Arial"/>
      <w:b/>
      <w:bCs/>
      <w:noProof/>
      <w:kern w:val="32"/>
      <w:sz w:val="28"/>
      <w:szCs w:val="28"/>
    </w:rPr>
  </w:style>
  <w:style w:type="paragraph" w:customStyle="1" w:styleId="tl2">
    <w:name w:val="Štýl2"/>
    <w:basedOn w:val="Nadpis2"/>
    <w:link w:val="tl2Char"/>
    <w:uiPriority w:val="99"/>
    <w:rsid w:val="003E6394"/>
    <w:pPr>
      <w:tabs>
        <w:tab w:val="clear" w:pos="540"/>
      </w:tabs>
      <w:autoSpaceDN w:val="0"/>
      <w:spacing w:before="240" w:after="120" w:line="240" w:lineRule="auto"/>
      <w:ind w:left="720"/>
      <w:jc w:val="left"/>
    </w:pPr>
    <w:rPr>
      <w:rFonts w:ascii="Arial" w:eastAsia="Calibri" w:hAnsi="Arial"/>
      <w:bCs w:val="0"/>
      <w:sz w:val="28"/>
      <w:szCs w:val="20"/>
    </w:rPr>
  </w:style>
  <w:style w:type="character" w:customStyle="1" w:styleId="tl2Char">
    <w:name w:val="Štýl2 Char"/>
    <w:link w:val="tl2"/>
    <w:uiPriority w:val="99"/>
    <w:locked/>
    <w:rsid w:val="003E6394"/>
    <w:rPr>
      <w:rFonts w:ascii="Arial" w:eastAsia="Calibri" w:hAnsi="Arial"/>
      <w:b/>
      <w:noProof/>
      <w:sz w:val="28"/>
    </w:rPr>
  </w:style>
  <w:style w:type="character" w:customStyle="1" w:styleId="Nadpis3Char2">
    <w:name w:val="Nadpis 3 Char2"/>
    <w:aliases w:val="Nadpis 3 Char1 Char2,Nadpis 3 Char Char Char2"/>
    <w:uiPriority w:val="99"/>
    <w:semiHidden/>
    <w:rsid w:val="003E6394"/>
    <w:rPr>
      <w:rFonts w:ascii="Cambria" w:hAnsi="Cambria"/>
      <w:b/>
      <w:noProof/>
      <w:color w:val="4F81BD"/>
      <w:sz w:val="24"/>
    </w:rPr>
  </w:style>
  <w:style w:type="character" w:customStyle="1" w:styleId="CharChar20">
    <w:name w:val="Char Char20"/>
    <w:uiPriority w:val="99"/>
    <w:locked/>
    <w:rsid w:val="003E6394"/>
    <w:rPr>
      <w:rFonts w:ascii="Arial" w:hAnsi="Arial"/>
      <w:b/>
      <w:noProof/>
      <w:sz w:val="28"/>
      <w:lang w:eastAsia="sk-SK"/>
    </w:rPr>
  </w:style>
  <w:style w:type="paragraph" w:customStyle="1" w:styleId="Hlavikaobsahu1">
    <w:name w:val="Hlavička obsahu1"/>
    <w:basedOn w:val="Nadpis1"/>
    <w:next w:val="Normlny"/>
    <w:uiPriority w:val="99"/>
    <w:rsid w:val="003E6394"/>
    <w:pPr>
      <w:tabs>
        <w:tab w:val="clear" w:pos="540"/>
      </w:tabs>
      <w:autoSpaceDN w:val="0"/>
      <w:spacing w:before="240" w:after="60"/>
      <w:jc w:val="left"/>
      <w:outlineLvl w:val="9"/>
    </w:pPr>
    <w:rPr>
      <w:rFonts w:ascii="Cambria" w:eastAsia="Calibri" w:hAnsi="Cambria"/>
      <w:b/>
      <w:bCs/>
      <w:kern w:val="32"/>
      <w:sz w:val="32"/>
      <w:szCs w:val="32"/>
    </w:rPr>
  </w:style>
  <w:style w:type="character" w:customStyle="1" w:styleId="CharChar211">
    <w:name w:val="Char Char211"/>
    <w:uiPriority w:val="99"/>
    <w:locked/>
    <w:rsid w:val="003E6394"/>
    <w:rPr>
      <w:rFonts w:ascii="Arial" w:hAnsi="Arial"/>
      <w:b/>
      <w:noProof/>
      <w:kern w:val="32"/>
      <w:sz w:val="28"/>
      <w:lang w:eastAsia="sk-SK"/>
    </w:rPr>
  </w:style>
  <w:style w:type="character" w:customStyle="1" w:styleId="CharChar201">
    <w:name w:val="Char Char201"/>
    <w:uiPriority w:val="99"/>
    <w:locked/>
    <w:rsid w:val="003E6394"/>
    <w:rPr>
      <w:rFonts w:ascii="Arial" w:hAnsi="Arial"/>
      <w:b/>
      <w:noProof/>
      <w:sz w:val="28"/>
      <w:lang w:eastAsia="sk-SK"/>
    </w:rPr>
  </w:style>
  <w:style w:type="character" w:customStyle="1" w:styleId="CharChar191">
    <w:name w:val="Char Char191"/>
    <w:uiPriority w:val="99"/>
    <w:locked/>
    <w:rsid w:val="003E6394"/>
    <w:rPr>
      <w:rFonts w:ascii="Arial" w:hAnsi="Arial"/>
      <w:b/>
      <w:noProof/>
      <w:lang w:eastAsia="sk-SK"/>
    </w:rPr>
  </w:style>
  <w:style w:type="character" w:customStyle="1" w:styleId="CharChar181">
    <w:name w:val="Char Char181"/>
    <w:uiPriority w:val="99"/>
    <w:locked/>
    <w:rsid w:val="003E6394"/>
    <w:rPr>
      <w:rFonts w:ascii="Arial" w:hAnsi="Arial"/>
      <w:b/>
      <w:noProof/>
      <w:sz w:val="20"/>
      <w:lang w:eastAsia="sk-SK"/>
    </w:rPr>
  </w:style>
  <w:style w:type="character" w:customStyle="1" w:styleId="CharChar171">
    <w:name w:val="Char Char171"/>
    <w:uiPriority w:val="99"/>
    <w:locked/>
    <w:rsid w:val="003E6394"/>
    <w:rPr>
      <w:rFonts w:ascii="Arial" w:hAnsi="Arial"/>
      <w:b/>
      <w:noProof/>
      <w:sz w:val="20"/>
      <w:lang w:eastAsia="sk-SK"/>
    </w:rPr>
  </w:style>
  <w:style w:type="character" w:customStyle="1" w:styleId="CharChar161">
    <w:name w:val="Char Char161"/>
    <w:uiPriority w:val="99"/>
    <w:locked/>
    <w:rsid w:val="003E6394"/>
    <w:rPr>
      <w:rFonts w:ascii="Arial" w:hAnsi="Arial"/>
      <w:b/>
      <w:noProof/>
      <w:sz w:val="24"/>
      <w:lang w:eastAsia="sk-SK"/>
    </w:rPr>
  </w:style>
  <w:style w:type="character" w:customStyle="1" w:styleId="CharChar81">
    <w:name w:val="Char Char81"/>
    <w:uiPriority w:val="99"/>
    <w:semiHidden/>
    <w:locked/>
    <w:rsid w:val="003E6394"/>
    <w:rPr>
      <w:rFonts w:ascii="Times New Roman" w:eastAsia="Batang" w:hAnsi="Times New Roman"/>
      <w:sz w:val="20"/>
      <w:lang w:eastAsia="cs-CZ"/>
    </w:rPr>
  </w:style>
  <w:style w:type="character" w:customStyle="1" w:styleId="CharChar51">
    <w:name w:val="Char Char51"/>
    <w:uiPriority w:val="99"/>
    <w:semiHidden/>
    <w:locked/>
    <w:rsid w:val="003E6394"/>
    <w:rPr>
      <w:rFonts w:ascii="Times New Roman" w:hAnsi="Times New Roman"/>
      <w:lang w:eastAsia="sk-SK"/>
    </w:rPr>
  </w:style>
  <w:style w:type="character" w:customStyle="1" w:styleId="CharChar23">
    <w:name w:val="Char Char23"/>
    <w:uiPriority w:val="99"/>
    <w:semiHidden/>
    <w:locked/>
    <w:rsid w:val="003E6394"/>
    <w:rPr>
      <w:rFonts w:ascii="Times New Roman" w:hAnsi="Times New Roman"/>
      <w:noProof/>
      <w:sz w:val="30"/>
      <w:lang w:eastAsia="sk-SK"/>
    </w:rPr>
  </w:style>
  <w:style w:type="character" w:customStyle="1" w:styleId="CharChar212">
    <w:name w:val="Char Char212"/>
    <w:uiPriority w:val="99"/>
    <w:locked/>
    <w:rsid w:val="003E6394"/>
    <w:rPr>
      <w:rFonts w:ascii="Arial" w:hAnsi="Arial"/>
      <w:b/>
      <w:noProof/>
      <w:kern w:val="32"/>
      <w:sz w:val="28"/>
      <w:lang w:eastAsia="sk-SK"/>
    </w:rPr>
  </w:style>
  <w:style w:type="character" w:customStyle="1" w:styleId="CharChar202">
    <w:name w:val="Char Char202"/>
    <w:uiPriority w:val="99"/>
    <w:locked/>
    <w:rsid w:val="003E6394"/>
    <w:rPr>
      <w:rFonts w:ascii="Arial" w:hAnsi="Arial"/>
      <w:b/>
      <w:noProof/>
      <w:sz w:val="28"/>
      <w:lang w:eastAsia="sk-SK"/>
    </w:rPr>
  </w:style>
  <w:style w:type="character" w:customStyle="1" w:styleId="CharChar192">
    <w:name w:val="Char Char192"/>
    <w:uiPriority w:val="99"/>
    <w:locked/>
    <w:rsid w:val="003E6394"/>
    <w:rPr>
      <w:rFonts w:ascii="Arial" w:hAnsi="Arial"/>
      <w:b/>
      <w:noProof/>
      <w:lang w:eastAsia="sk-SK"/>
    </w:rPr>
  </w:style>
  <w:style w:type="character" w:customStyle="1" w:styleId="CharChar182">
    <w:name w:val="Char Char182"/>
    <w:uiPriority w:val="99"/>
    <w:locked/>
    <w:rsid w:val="003E6394"/>
    <w:rPr>
      <w:rFonts w:ascii="Arial" w:hAnsi="Arial"/>
      <w:b/>
      <w:noProof/>
      <w:sz w:val="20"/>
      <w:lang w:eastAsia="sk-SK"/>
    </w:rPr>
  </w:style>
  <w:style w:type="character" w:customStyle="1" w:styleId="CharChar172">
    <w:name w:val="Char Char172"/>
    <w:uiPriority w:val="99"/>
    <w:locked/>
    <w:rsid w:val="003E6394"/>
    <w:rPr>
      <w:rFonts w:ascii="Arial" w:hAnsi="Arial"/>
      <w:b/>
      <w:noProof/>
      <w:sz w:val="20"/>
      <w:lang w:eastAsia="sk-SK"/>
    </w:rPr>
  </w:style>
  <w:style w:type="character" w:customStyle="1" w:styleId="CharChar162">
    <w:name w:val="Char Char162"/>
    <w:uiPriority w:val="99"/>
    <w:locked/>
    <w:rsid w:val="003E6394"/>
    <w:rPr>
      <w:rFonts w:ascii="Arial" w:hAnsi="Arial"/>
      <w:b/>
      <w:noProof/>
      <w:sz w:val="24"/>
      <w:lang w:eastAsia="sk-SK"/>
    </w:rPr>
  </w:style>
  <w:style w:type="character" w:customStyle="1" w:styleId="CharChar152">
    <w:name w:val="Char Char152"/>
    <w:uiPriority w:val="99"/>
    <w:locked/>
    <w:rsid w:val="003E6394"/>
    <w:rPr>
      <w:rFonts w:ascii="Arial" w:hAnsi="Arial"/>
      <w:b/>
      <w:noProof/>
      <w:sz w:val="20"/>
      <w:lang w:eastAsia="sk-SK"/>
    </w:rPr>
  </w:style>
  <w:style w:type="character" w:customStyle="1" w:styleId="CharChar142">
    <w:name w:val="Char Char142"/>
    <w:uiPriority w:val="99"/>
    <w:locked/>
    <w:rsid w:val="003E6394"/>
    <w:rPr>
      <w:rFonts w:ascii="Arial" w:hAnsi="Arial"/>
      <w:b/>
      <w:noProof/>
      <w:sz w:val="20"/>
      <w:lang w:eastAsia="sk-SK"/>
    </w:rPr>
  </w:style>
  <w:style w:type="character" w:customStyle="1" w:styleId="CharChar113">
    <w:name w:val="Char Char113"/>
    <w:uiPriority w:val="99"/>
    <w:locked/>
    <w:rsid w:val="003E6394"/>
  </w:style>
  <w:style w:type="character" w:customStyle="1" w:styleId="CharChar102">
    <w:name w:val="Char Char102"/>
    <w:uiPriority w:val="99"/>
    <w:locked/>
    <w:rsid w:val="003E6394"/>
    <w:rPr>
      <w:rFonts w:ascii="Arial" w:hAnsi="Arial"/>
      <w:b/>
      <w:noProof/>
      <w:kern w:val="28"/>
      <w:sz w:val="32"/>
      <w:lang w:eastAsia="sk-SK"/>
    </w:rPr>
  </w:style>
  <w:style w:type="character" w:customStyle="1" w:styleId="CharChar92">
    <w:name w:val="Char Char92"/>
    <w:uiPriority w:val="99"/>
    <w:locked/>
    <w:rsid w:val="003E6394"/>
    <w:rPr>
      <w:rFonts w:ascii="Arial" w:hAnsi="Arial"/>
      <w:noProof/>
      <w:sz w:val="24"/>
      <w:lang w:eastAsia="sk-SK"/>
    </w:rPr>
  </w:style>
  <w:style w:type="character" w:customStyle="1" w:styleId="CharChar82">
    <w:name w:val="Char Char82"/>
    <w:uiPriority w:val="99"/>
    <w:semiHidden/>
    <w:locked/>
    <w:rsid w:val="003E6394"/>
    <w:rPr>
      <w:rFonts w:ascii="Times New Roman" w:eastAsia="Batang" w:hAnsi="Times New Roman"/>
      <w:sz w:val="20"/>
      <w:lang w:eastAsia="cs-CZ"/>
    </w:rPr>
  </w:style>
  <w:style w:type="character" w:customStyle="1" w:styleId="CharChar72">
    <w:name w:val="Char Char72"/>
    <w:uiPriority w:val="99"/>
    <w:semiHidden/>
    <w:locked/>
    <w:rsid w:val="003E6394"/>
    <w:rPr>
      <w:rFonts w:ascii="Times New Roman" w:eastAsia="Batang" w:hAnsi="Times New Roman"/>
      <w:sz w:val="20"/>
      <w:lang w:eastAsia="cs-CZ"/>
    </w:rPr>
  </w:style>
  <w:style w:type="character" w:customStyle="1" w:styleId="CharChar62">
    <w:name w:val="Char Char62"/>
    <w:uiPriority w:val="99"/>
    <w:semiHidden/>
    <w:locked/>
    <w:rsid w:val="003E6394"/>
    <w:rPr>
      <w:rFonts w:ascii="Times New Roman" w:hAnsi="Times New Roman"/>
      <w:noProof/>
      <w:sz w:val="24"/>
      <w:lang w:eastAsia="sk-SK"/>
    </w:rPr>
  </w:style>
  <w:style w:type="character" w:customStyle="1" w:styleId="CharChar52">
    <w:name w:val="Char Char52"/>
    <w:uiPriority w:val="99"/>
    <w:semiHidden/>
    <w:locked/>
    <w:rsid w:val="003E6394"/>
    <w:rPr>
      <w:rFonts w:ascii="Times New Roman" w:hAnsi="Times New Roman"/>
      <w:lang w:eastAsia="sk-SK"/>
    </w:rPr>
  </w:style>
  <w:style w:type="character" w:customStyle="1" w:styleId="CharChar42">
    <w:name w:val="Char Char42"/>
    <w:uiPriority w:val="99"/>
    <w:semiHidden/>
    <w:locked/>
    <w:rsid w:val="003E6394"/>
    <w:rPr>
      <w:rFonts w:ascii="Times New Roman" w:hAnsi="Times New Roman"/>
      <w:noProof/>
      <w:color w:val="FF0000"/>
      <w:sz w:val="20"/>
      <w:lang w:eastAsia="sk-SK"/>
    </w:rPr>
  </w:style>
  <w:style w:type="character" w:customStyle="1" w:styleId="CharChar32">
    <w:name w:val="Char Char32"/>
    <w:uiPriority w:val="99"/>
    <w:semiHidden/>
    <w:locked/>
    <w:rsid w:val="003E6394"/>
    <w:rPr>
      <w:rFonts w:ascii="Times New Roman" w:hAnsi="Times New Roman"/>
      <w:noProof/>
      <w:sz w:val="24"/>
      <w:lang w:eastAsia="sk-SK"/>
    </w:rPr>
  </w:style>
  <w:style w:type="character" w:customStyle="1" w:styleId="CharChar25">
    <w:name w:val="Char Char25"/>
    <w:uiPriority w:val="99"/>
    <w:semiHidden/>
    <w:locked/>
    <w:rsid w:val="003E6394"/>
    <w:rPr>
      <w:rFonts w:ascii="Times New Roman" w:hAnsi="Times New Roman"/>
      <w:noProof/>
      <w:sz w:val="30"/>
      <w:lang w:eastAsia="sk-SK"/>
    </w:rPr>
  </w:style>
  <w:style w:type="character" w:customStyle="1" w:styleId="CharChar112">
    <w:name w:val="Char Char112"/>
    <w:uiPriority w:val="99"/>
    <w:semiHidden/>
    <w:locked/>
    <w:rsid w:val="003E6394"/>
    <w:rPr>
      <w:rFonts w:ascii="Tahoma" w:eastAsia="Batang" w:hAnsi="Tahoma"/>
      <w:sz w:val="16"/>
      <w:lang w:eastAsia="sk-SK"/>
    </w:rPr>
  </w:style>
  <w:style w:type="character" w:customStyle="1" w:styleId="CharChar24">
    <w:name w:val="Char Char24"/>
    <w:uiPriority w:val="99"/>
    <w:semiHidden/>
    <w:locked/>
    <w:rsid w:val="003E6394"/>
    <w:rPr>
      <w:rFonts w:ascii="Tahoma" w:hAnsi="Tahoma"/>
      <w:noProof/>
      <w:sz w:val="16"/>
      <w:lang w:eastAsia="sk-SK"/>
    </w:rPr>
  </w:style>
  <w:style w:type="character" w:customStyle="1" w:styleId="CharChar213">
    <w:name w:val="Char Char213"/>
    <w:uiPriority w:val="99"/>
    <w:locked/>
    <w:rsid w:val="003E6394"/>
    <w:rPr>
      <w:rFonts w:ascii="Arial" w:hAnsi="Arial"/>
      <w:b/>
      <w:noProof/>
      <w:kern w:val="32"/>
      <w:sz w:val="28"/>
      <w:lang w:eastAsia="sk-SK"/>
    </w:rPr>
  </w:style>
  <w:style w:type="character" w:customStyle="1" w:styleId="CharChar203">
    <w:name w:val="Char Char203"/>
    <w:uiPriority w:val="99"/>
    <w:locked/>
    <w:rsid w:val="003E6394"/>
    <w:rPr>
      <w:rFonts w:ascii="Arial" w:hAnsi="Arial"/>
      <w:b/>
      <w:noProof/>
      <w:sz w:val="28"/>
      <w:lang w:eastAsia="sk-SK"/>
    </w:rPr>
  </w:style>
  <w:style w:type="character" w:customStyle="1" w:styleId="CharChar193">
    <w:name w:val="Char Char193"/>
    <w:uiPriority w:val="99"/>
    <w:locked/>
    <w:rsid w:val="003E6394"/>
    <w:rPr>
      <w:rFonts w:ascii="Arial" w:hAnsi="Arial"/>
      <w:b/>
      <w:noProof/>
      <w:lang w:eastAsia="sk-SK"/>
    </w:rPr>
  </w:style>
  <w:style w:type="character" w:customStyle="1" w:styleId="CharChar183">
    <w:name w:val="Char Char183"/>
    <w:uiPriority w:val="99"/>
    <w:locked/>
    <w:rsid w:val="003E6394"/>
    <w:rPr>
      <w:rFonts w:ascii="Arial" w:hAnsi="Arial"/>
      <w:b/>
      <w:noProof/>
      <w:sz w:val="20"/>
      <w:lang w:eastAsia="sk-SK"/>
    </w:rPr>
  </w:style>
  <w:style w:type="character" w:customStyle="1" w:styleId="CharChar173">
    <w:name w:val="Char Char173"/>
    <w:uiPriority w:val="99"/>
    <w:locked/>
    <w:rsid w:val="003E6394"/>
    <w:rPr>
      <w:rFonts w:ascii="Arial" w:hAnsi="Arial"/>
      <w:b/>
      <w:noProof/>
      <w:sz w:val="20"/>
      <w:lang w:eastAsia="sk-SK"/>
    </w:rPr>
  </w:style>
  <w:style w:type="character" w:customStyle="1" w:styleId="CharChar163">
    <w:name w:val="Char Char163"/>
    <w:uiPriority w:val="99"/>
    <w:locked/>
    <w:rsid w:val="003E6394"/>
    <w:rPr>
      <w:rFonts w:ascii="Arial" w:hAnsi="Arial"/>
      <w:b/>
      <w:noProof/>
      <w:sz w:val="24"/>
      <w:lang w:eastAsia="sk-SK"/>
    </w:rPr>
  </w:style>
  <w:style w:type="character" w:customStyle="1" w:styleId="CharChar153">
    <w:name w:val="Char Char153"/>
    <w:uiPriority w:val="99"/>
    <w:locked/>
    <w:rsid w:val="003E6394"/>
    <w:rPr>
      <w:rFonts w:ascii="Arial" w:hAnsi="Arial"/>
      <w:b/>
      <w:noProof/>
      <w:sz w:val="20"/>
      <w:lang w:eastAsia="sk-SK"/>
    </w:rPr>
  </w:style>
  <w:style w:type="character" w:customStyle="1" w:styleId="CharChar143">
    <w:name w:val="Char Char143"/>
    <w:uiPriority w:val="99"/>
    <w:locked/>
    <w:rsid w:val="003E6394"/>
    <w:rPr>
      <w:rFonts w:ascii="Arial" w:hAnsi="Arial"/>
      <w:b/>
      <w:noProof/>
      <w:sz w:val="20"/>
      <w:lang w:eastAsia="sk-SK"/>
    </w:rPr>
  </w:style>
  <w:style w:type="character" w:customStyle="1" w:styleId="CharChar133">
    <w:name w:val="Char Char133"/>
    <w:uiPriority w:val="99"/>
    <w:locked/>
    <w:rsid w:val="003E6394"/>
    <w:rPr>
      <w:rFonts w:ascii="Times New Roman" w:hAnsi="Times New Roman"/>
      <w:noProof/>
      <w:sz w:val="24"/>
      <w:lang w:eastAsia="sk-SK"/>
    </w:rPr>
  </w:style>
  <w:style w:type="character" w:customStyle="1" w:styleId="CharChar123">
    <w:name w:val="Char Char123"/>
    <w:uiPriority w:val="99"/>
    <w:locked/>
    <w:rsid w:val="003E6394"/>
  </w:style>
  <w:style w:type="character" w:customStyle="1" w:styleId="CharChar115">
    <w:name w:val="Char Char115"/>
    <w:uiPriority w:val="99"/>
    <w:locked/>
    <w:rsid w:val="003E6394"/>
  </w:style>
  <w:style w:type="character" w:customStyle="1" w:styleId="CharChar103">
    <w:name w:val="Char Char103"/>
    <w:uiPriority w:val="99"/>
    <w:locked/>
    <w:rsid w:val="003E6394"/>
    <w:rPr>
      <w:rFonts w:ascii="Arial" w:hAnsi="Arial"/>
      <w:b/>
      <w:noProof/>
      <w:kern w:val="28"/>
      <w:sz w:val="32"/>
      <w:lang w:eastAsia="sk-SK"/>
    </w:rPr>
  </w:style>
  <w:style w:type="character" w:customStyle="1" w:styleId="CharChar93">
    <w:name w:val="Char Char93"/>
    <w:uiPriority w:val="99"/>
    <w:locked/>
    <w:rsid w:val="003E6394"/>
    <w:rPr>
      <w:rFonts w:ascii="Arial" w:hAnsi="Arial"/>
      <w:noProof/>
      <w:sz w:val="24"/>
      <w:lang w:eastAsia="sk-SK"/>
    </w:rPr>
  </w:style>
  <w:style w:type="character" w:customStyle="1" w:styleId="CharChar83">
    <w:name w:val="Char Char83"/>
    <w:uiPriority w:val="99"/>
    <w:semiHidden/>
    <w:locked/>
    <w:rsid w:val="003E6394"/>
    <w:rPr>
      <w:rFonts w:ascii="Times New Roman" w:eastAsia="Batang" w:hAnsi="Times New Roman"/>
      <w:sz w:val="20"/>
      <w:lang w:eastAsia="cs-CZ"/>
    </w:rPr>
  </w:style>
  <w:style w:type="character" w:customStyle="1" w:styleId="CharChar73">
    <w:name w:val="Char Char73"/>
    <w:uiPriority w:val="99"/>
    <w:semiHidden/>
    <w:locked/>
    <w:rsid w:val="003E6394"/>
    <w:rPr>
      <w:rFonts w:ascii="Times New Roman" w:eastAsia="Batang" w:hAnsi="Times New Roman"/>
      <w:sz w:val="20"/>
      <w:lang w:eastAsia="cs-CZ"/>
    </w:rPr>
  </w:style>
  <w:style w:type="character" w:customStyle="1" w:styleId="CharChar63">
    <w:name w:val="Char Char63"/>
    <w:uiPriority w:val="99"/>
    <w:semiHidden/>
    <w:locked/>
    <w:rsid w:val="003E6394"/>
    <w:rPr>
      <w:rFonts w:ascii="Times New Roman" w:hAnsi="Times New Roman"/>
      <w:noProof/>
      <w:sz w:val="24"/>
      <w:lang w:eastAsia="sk-SK"/>
    </w:rPr>
  </w:style>
  <w:style w:type="character" w:customStyle="1" w:styleId="CharChar53">
    <w:name w:val="Char Char53"/>
    <w:uiPriority w:val="99"/>
    <w:semiHidden/>
    <w:locked/>
    <w:rsid w:val="003E6394"/>
    <w:rPr>
      <w:rFonts w:ascii="Times New Roman" w:hAnsi="Times New Roman"/>
      <w:lang w:eastAsia="sk-SK"/>
    </w:rPr>
  </w:style>
  <w:style w:type="character" w:customStyle="1" w:styleId="CharChar43">
    <w:name w:val="Char Char43"/>
    <w:uiPriority w:val="99"/>
    <w:semiHidden/>
    <w:locked/>
    <w:rsid w:val="003E6394"/>
    <w:rPr>
      <w:rFonts w:ascii="Times New Roman" w:hAnsi="Times New Roman"/>
      <w:noProof/>
      <w:color w:val="FF0000"/>
      <w:sz w:val="20"/>
      <w:lang w:eastAsia="sk-SK"/>
    </w:rPr>
  </w:style>
  <w:style w:type="character" w:customStyle="1" w:styleId="CharChar33">
    <w:name w:val="Char Char33"/>
    <w:uiPriority w:val="99"/>
    <w:semiHidden/>
    <w:locked/>
    <w:rsid w:val="003E6394"/>
    <w:rPr>
      <w:rFonts w:ascii="Times New Roman" w:hAnsi="Times New Roman"/>
      <w:noProof/>
      <w:sz w:val="24"/>
      <w:lang w:eastAsia="sk-SK"/>
    </w:rPr>
  </w:style>
  <w:style w:type="character" w:customStyle="1" w:styleId="CharChar27">
    <w:name w:val="Char Char27"/>
    <w:uiPriority w:val="99"/>
    <w:semiHidden/>
    <w:locked/>
    <w:rsid w:val="003E6394"/>
    <w:rPr>
      <w:rFonts w:ascii="Times New Roman" w:hAnsi="Times New Roman"/>
      <w:noProof/>
      <w:sz w:val="30"/>
      <w:lang w:eastAsia="sk-SK"/>
    </w:rPr>
  </w:style>
  <w:style w:type="character" w:customStyle="1" w:styleId="CharChar114">
    <w:name w:val="Char Char114"/>
    <w:uiPriority w:val="99"/>
    <w:semiHidden/>
    <w:locked/>
    <w:rsid w:val="003E6394"/>
    <w:rPr>
      <w:rFonts w:ascii="Tahoma" w:eastAsia="Batang" w:hAnsi="Tahoma"/>
      <w:sz w:val="16"/>
      <w:lang w:eastAsia="sk-SK"/>
    </w:rPr>
  </w:style>
  <w:style w:type="character" w:customStyle="1" w:styleId="CharChar26">
    <w:name w:val="Char Char26"/>
    <w:uiPriority w:val="99"/>
    <w:semiHidden/>
    <w:locked/>
    <w:rsid w:val="003E6394"/>
    <w:rPr>
      <w:rFonts w:ascii="Tahoma" w:hAnsi="Tahoma"/>
      <w:noProof/>
      <w:sz w:val="16"/>
      <w:lang w:eastAsia="sk-SK"/>
    </w:rPr>
  </w:style>
  <w:style w:type="table" w:customStyle="1" w:styleId="TableNormal">
    <w:name w:val="Table Normal"/>
    <w:rsid w:val="003E639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3E6394"/>
    <w:pPr>
      <w:pBdr>
        <w:top w:val="nil"/>
        <w:left w:val="nil"/>
        <w:bottom w:val="nil"/>
        <w:right w:val="nil"/>
        <w:between w:val="nil"/>
        <w:bar w:val="nil"/>
      </w:pBdr>
      <w:tabs>
        <w:tab w:val="right" w:pos="9020"/>
      </w:tabs>
    </w:pPr>
    <w:rPr>
      <w:rFonts w:ascii="Helvetica" w:eastAsia="Arial Unicode MS" w:hAnsi="Helvetica" w:cs="Arial Unicode MS"/>
      <w:color w:val="000000"/>
      <w:sz w:val="24"/>
      <w:szCs w:val="24"/>
      <w:bdr w:val="nil"/>
    </w:rPr>
  </w:style>
  <w:style w:type="numbering" w:customStyle="1" w:styleId="Importovantl2">
    <w:name w:val="Importovaný štýl 2"/>
    <w:rsid w:val="003E6394"/>
    <w:pPr>
      <w:numPr>
        <w:numId w:val="87"/>
      </w:numPr>
    </w:pPr>
  </w:style>
  <w:style w:type="paragraph" w:customStyle="1" w:styleId="slovantext3">
    <w:name w:val="Číslovaný text ú3"/>
    <w:rsid w:val="003E6394"/>
    <w:pPr>
      <w:pBdr>
        <w:top w:val="nil"/>
        <w:left w:val="nil"/>
        <w:bottom w:val="nil"/>
        <w:right w:val="nil"/>
        <w:between w:val="nil"/>
        <w:bar w:val="nil"/>
      </w:pBdr>
      <w:ind w:left="1800" w:hanging="720"/>
    </w:pPr>
    <w:rPr>
      <w:rFonts w:ascii="Arial" w:eastAsia="Arial" w:hAnsi="Arial" w:cs="Arial"/>
      <w:color w:val="000000"/>
      <w:sz w:val="22"/>
      <w:szCs w:val="22"/>
      <w:u w:color="000000"/>
      <w:bdr w:val="nil"/>
    </w:rPr>
  </w:style>
  <w:style w:type="table" w:customStyle="1" w:styleId="TableGrid1">
    <w:name w:val="TableGrid1"/>
    <w:rsid w:val="003E6394"/>
    <w:rPr>
      <w:rFonts w:ascii="Calibri" w:hAnsi="Calibri"/>
      <w:sz w:val="22"/>
      <w:szCs w:val="22"/>
    </w:rPr>
    <w:tblPr>
      <w:tblCellMar>
        <w:top w:w="0" w:type="dxa"/>
        <w:left w:w="0" w:type="dxa"/>
        <w:bottom w:w="0" w:type="dxa"/>
        <w:right w:w="0" w:type="dxa"/>
      </w:tblCellMar>
    </w:tblPr>
  </w:style>
  <w:style w:type="paragraph" w:customStyle="1" w:styleId="inline-params">
    <w:name w:val="inline-params"/>
    <w:basedOn w:val="Normlny"/>
    <w:rsid w:val="00A337B8"/>
    <w:pPr>
      <w:spacing w:before="100" w:beforeAutospacing="1" w:after="100" w:afterAutospacing="1"/>
    </w:pPr>
    <w:rPr>
      <w:noProof w:val="0"/>
    </w:rPr>
  </w:style>
  <w:style w:type="paragraph" w:customStyle="1" w:styleId="s2">
    <w:name w:val="s2"/>
    <w:basedOn w:val="Normlny"/>
    <w:rsid w:val="00A337B8"/>
    <w:pPr>
      <w:spacing w:before="100" w:beforeAutospacing="1" w:after="100" w:afterAutospacing="1"/>
    </w:pPr>
    <w:rPr>
      <w:rFonts w:eastAsia="Calibri"/>
      <w:noProof w:val="0"/>
    </w:rPr>
  </w:style>
  <w:style w:type="character" w:customStyle="1" w:styleId="s3">
    <w:name w:val="s3"/>
    <w:rsid w:val="00A337B8"/>
  </w:style>
  <w:style w:type="character" w:customStyle="1" w:styleId="s4">
    <w:name w:val="s4"/>
    <w:rsid w:val="00A337B8"/>
  </w:style>
  <w:style w:type="character" w:customStyle="1" w:styleId="Zkladntext0">
    <w:name w:val="Základný text_"/>
    <w:basedOn w:val="Predvolenpsmoodseku"/>
    <w:link w:val="Zkladntext1"/>
    <w:rsid w:val="00586023"/>
    <w:rPr>
      <w:color w:val="000000"/>
      <w:szCs w:val="24"/>
      <w:lang w:val="en-US"/>
    </w:rPr>
  </w:style>
  <w:style w:type="character" w:customStyle="1" w:styleId="Hlavikaalebopta2">
    <w:name w:val="Hlavička alebo päta (2)_"/>
    <w:basedOn w:val="Predvolenpsmoodseku"/>
    <w:link w:val="Hlavikaalebopta20"/>
    <w:rsid w:val="00586023"/>
    <w:rPr>
      <w:shd w:val="clear" w:color="auto" w:fill="FFFFFF"/>
    </w:rPr>
  </w:style>
  <w:style w:type="paragraph" w:customStyle="1" w:styleId="Hlavikaalebopta20">
    <w:name w:val="Hlavička alebo päta (2)"/>
    <w:basedOn w:val="Normlny"/>
    <w:link w:val="Hlavikaalebopta2"/>
    <w:rsid w:val="00586023"/>
    <w:pPr>
      <w:widowControl w:val="0"/>
      <w:shd w:val="clear" w:color="auto" w:fill="FFFFFF"/>
    </w:pPr>
    <w:rPr>
      <w:noProof w:val="0"/>
      <w:sz w:val="20"/>
      <w:szCs w:val="20"/>
    </w:rPr>
  </w:style>
  <w:style w:type="character" w:customStyle="1" w:styleId="Nzovobrzka">
    <w:name w:val="Názov obrázka_"/>
    <w:basedOn w:val="Predvolenpsmoodseku"/>
    <w:link w:val="Nzovobrzka0"/>
    <w:rsid w:val="00226B25"/>
    <w:rPr>
      <w:rFonts w:ascii="Arial" w:eastAsia="Arial" w:hAnsi="Arial" w:cs="Arial"/>
      <w:color w:val="8DBB88"/>
      <w:sz w:val="15"/>
      <w:szCs w:val="15"/>
      <w:shd w:val="clear" w:color="auto" w:fill="FFFFFF"/>
    </w:rPr>
  </w:style>
  <w:style w:type="paragraph" w:customStyle="1" w:styleId="Nzovobrzka0">
    <w:name w:val="Názov obrázka"/>
    <w:basedOn w:val="Normlny"/>
    <w:link w:val="Nzovobrzka"/>
    <w:rsid w:val="00226B25"/>
    <w:pPr>
      <w:widowControl w:val="0"/>
      <w:shd w:val="clear" w:color="auto" w:fill="FFFFFF"/>
    </w:pPr>
    <w:rPr>
      <w:rFonts w:ascii="Arial" w:eastAsia="Arial" w:hAnsi="Arial" w:cs="Arial"/>
      <w:noProof w:val="0"/>
      <w:color w:val="8DBB88"/>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4781">
      <w:bodyDiv w:val="1"/>
      <w:marLeft w:val="0"/>
      <w:marRight w:val="0"/>
      <w:marTop w:val="0"/>
      <w:marBottom w:val="0"/>
      <w:divBdr>
        <w:top w:val="none" w:sz="0" w:space="0" w:color="auto"/>
        <w:left w:val="none" w:sz="0" w:space="0" w:color="auto"/>
        <w:bottom w:val="none" w:sz="0" w:space="0" w:color="auto"/>
        <w:right w:val="none" w:sz="0" w:space="0" w:color="auto"/>
      </w:divBdr>
    </w:div>
    <w:div w:id="21329247">
      <w:bodyDiv w:val="1"/>
      <w:marLeft w:val="0"/>
      <w:marRight w:val="0"/>
      <w:marTop w:val="0"/>
      <w:marBottom w:val="0"/>
      <w:divBdr>
        <w:top w:val="none" w:sz="0" w:space="0" w:color="auto"/>
        <w:left w:val="none" w:sz="0" w:space="0" w:color="auto"/>
        <w:bottom w:val="none" w:sz="0" w:space="0" w:color="auto"/>
        <w:right w:val="none" w:sz="0" w:space="0" w:color="auto"/>
      </w:divBdr>
    </w:div>
    <w:div w:id="44258781">
      <w:bodyDiv w:val="1"/>
      <w:marLeft w:val="0"/>
      <w:marRight w:val="0"/>
      <w:marTop w:val="0"/>
      <w:marBottom w:val="0"/>
      <w:divBdr>
        <w:top w:val="none" w:sz="0" w:space="0" w:color="auto"/>
        <w:left w:val="none" w:sz="0" w:space="0" w:color="auto"/>
        <w:bottom w:val="none" w:sz="0" w:space="0" w:color="auto"/>
        <w:right w:val="none" w:sz="0" w:space="0" w:color="auto"/>
      </w:divBdr>
    </w:div>
    <w:div w:id="45833647">
      <w:bodyDiv w:val="1"/>
      <w:marLeft w:val="0"/>
      <w:marRight w:val="0"/>
      <w:marTop w:val="0"/>
      <w:marBottom w:val="0"/>
      <w:divBdr>
        <w:top w:val="none" w:sz="0" w:space="0" w:color="auto"/>
        <w:left w:val="none" w:sz="0" w:space="0" w:color="auto"/>
        <w:bottom w:val="none" w:sz="0" w:space="0" w:color="auto"/>
        <w:right w:val="none" w:sz="0" w:space="0" w:color="auto"/>
      </w:divBdr>
    </w:div>
    <w:div w:id="47145214">
      <w:bodyDiv w:val="1"/>
      <w:marLeft w:val="0"/>
      <w:marRight w:val="0"/>
      <w:marTop w:val="0"/>
      <w:marBottom w:val="0"/>
      <w:divBdr>
        <w:top w:val="none" w:sz="0" w:space="0" w:color="auto"/>
        <w:left w:val="none" w:sz="0" w:space="0" w:color="auto"/>
        <w:bottom w:val="none" w:sz="0" w:space="0" w:color="auto"/>
        <w:right w:val="none" w:sz="0" w:space="0" w:color="auto"/>
      </w:divBdr>
    </w:div>
    <w:div w:id="112791081">
      <w:bodyDiv w:val="1"/>
      <w:marLeft w:val="0"/>
      <w:marRight w:val="0"/>
      <w:marTop w:val="0"/>
      <w:marBottom w:val="0"/>
      <w:divBdr>
        <w:top w:val="none" w:sz="0" w:space="0" w:color="auto"/>
        <w:left w:val="none" w:sz="0" w:space="0" w:color="auto"/>
        <w:bottom w:val="none" w:sz="0" w:space="0" w:color="auto"/>
        <w:right w:val="none" w:sz="0" w:space="0" w:color="auto"/>
      </w:divBdr>
    </w:div>
    <w:div w:id="114715318">
      <w:bodyDiv w:val="1"/>
      <w:marLeft w:val="0"/>
      <w:marRight w:val="0"/>
      <w:marTop w:val="0"/>
      <w:marBottom w:val="0"/>
      <w:divBdr>
        <w:top w:val="none" w:sz="0" w:space="0" w:color="auto"/>
        <w:left w:val="none" w:sz="0" w:space="0" w:color="auto"/>
        <w:bottom w:val="none" w:sz="0" w:space="0" w:color="auto"/>
        <w:right w:val="none" w:sz="0" w:space="0" w:color="auto"/>
      </w:divBdr>
    </w:div>
    <w:div w:id="173691554">
      <w:bodyDiv w:val="1"/>
      <w:marLeft w:val="0"/>
      <w:marRight w:val="0"/>
      <w:marTop w:val="0"/>
      <w:marBottom w:val="0"/>
      <w:divBdr>
        <w:top w:val="none" w:sz="0" w:space="0" w:color="auto"/>
        <w:left w:val="none" w:sz="0" w:space="0" w:color="auto"/>
        <w:bottom w:val="none" w:sz="0" w:space="0" w:color="auto"/>
        <w:right w:val="none" w:sz="0" w:space="0" w:color="auto"/>
      </w:divBdr>
    </w:div>
    <w:div w:id="200092646">
      <w:bodyDiv w:val="1"/>
      <w:marLeft w:val="0"/>
      <w:marRight w:val="0"/>
      <w:marTop w:val="0"/>
      <w:marBottom w:val="0"/>
      <w:divBdr>
        <w:top w:val="none" w:sz="0" w:space="0" w:color="auto"/>
        <w:left w:val="none" w:sz="0" w:space="0" w:color="auto"/>
        <w:bottom w:val="none" w:sz="0" w:space="0" w:color="auto"/>
        <w:right w:val="none" w:sz="0" w:space="0" w:color="auto"/>
      </w:divBdr>
    </w:div>
    <w:div w:id="205338565">
      <w:bodyDiv w:val="1"/>
      <w:marLeft w:val="0"/>
      <w:marRight w:val="0"/>
      <w:marTop w:val="0"/>
      <w:marBottom w:val="0"/>
      <w:divBdr>
        <w:top w:val="none" w:sz="0" w:space="0" w:color="auto"/>
        <w:left w:val="none" w:sz="0" w:space="0" w:color="auto"/>
        <w:bottom w:val="none" w:sz="0" w:space="0" w:color="auto"/>
        <w:right w:val="none" w:sz="0" w:space="0" w:color="auto"/>
      </w:divBdr>
    </w:div>
    <w:div w:id="208150415">
      <w:bodyDiv w:val="1"/>
      <w:marLeft w:val="0"/>
      <w:marRight w:val="0"/>
      <w:marTop w:val="0"/>
      <w:marBottom w:val="0"/>
      <w:divBdr>
        <w:top w:val="none" w:sz="0" w:space="0" w:color="auto"/>
        <w:left w:val="none" w:sz="0" w:space="0" w:color="auto"/>
        <w:bottom w:val="none" w:sz="0" w:space="0" w:color="auto"/>
        <w:right w:val="none" w:sz="0" w:space="0" w:color="auto"/>
      </w:divBdr>
    </w:div>
    <w:div w:id="237329960">
      <w:bodyDiv w:val="1"/>
      <w:marLeft w:val="0"/>
      <w:marRight w:val="0"/>
      <w:marTop w:val="0"/>
      <w:marBottom w:val="0"/>
      <w:divBdr>
        <w:top w:val="none" w:sz="0" w:space="0" w:color="auto"/>
        <w:left w:val="none" w:sz="0" w:space="0" w:color="auto"/>
        <w:bottom w:val="none" w:sz="0" w:space="0" w:color="auto"/>
        <w:right w:val="none" w:sz="0" w:space="0" w:color="auto"/>
      </w:divBdr>
    </w:div>
    <w:div w:id="238371306">
      <w:bodyDiv w:val="1"/>
      <w:marLeft w:val="0"/>
      <w:marRight w:val="0"/>
      <w:marTop w:val="0"/>
      <w:marBottom w:val="0"/>
      <w:divBdr>
        <w:top w:val="none" w:sz="0" w:space="0" w:color="auto"/>
        <w:left w:val="none" w:sz="0" w:space="0" w:color="auto"/>
        <w:bottom w:val="none" w:sz="0" w:space="0" w:color="auto"/>
        <w:right w:val="none" w:sz="0" w:space="0" w:color="auto"/>
      </w:divBdr>
      <w:divsChild>
        <w:div w:id="1293289172">
          <w:marLeft w:val="0"/>
          <w:marRight w:val="0"/>
          <w:marTop w:val="0"/>
          <w:marBottom w:val="0"/>
          <w:divBdr>
            <w:top w:val="none" w:sz="0" w:space="0" w:color="auto"/>
            <w:left w:val="none" w:sz="0" w:space="0" w:color="auto"/>
            <w:bottom w:val="none" w:sz="0" w:space="0" w:color="auto"/>
            <w:right w:val="none" w:sz="0" w:space="0" w:color="auto"/>
          </w:divBdr>
          <w:divsChild>
            <w:div w:id="1309478952">
              <w:marLeft w:val="0"/>
              <w:marRight w:val="0"/>
              <w:marTop w:val="0"/>
              <w:marBottom w:val="0"/>
              <w:divBdr>
                <w:top w:val="none" w:sz="0" w:space="0" w:color="auto"/>
                <w:left w:val="none" w:sz="0" w:space="0" w:color="auto"/>
                <w:bottom w:val="none" w:sz="0" w:space="0" w:color="auto"/>
                <w:right w:val="none" w:sz="0" w:space="0" w:color="auto"/>
              </w:divBdr>
              <w:divsChild>
                <w:div w:id="699472443">
                  <w:marLeft w:val="0"/>
                  <w:marRight w:val="0"/>
                  <w:marTop w:val="0"/>
                  <w:marBottom w:val="0"/>
                  <w:divBdr>
                    <w:top w:val="none" w:sz="0" w:space="0" w:color="auto"/>
                    <w:left w:val="none" w:sz="0" w:space="0" w:color="auto"/>
                    <w:bottom w:val="none" w:sz="0" w:space="0" w:color="auto"/>
                    <w:right w:val="none" w:sz="0" w:space="0" w:color="auto"/>
                  </w:divBdr>
                  <w:divsChild>
                    <w:div w:id="2018382226">
                      <w:marLeft w:val="0"/>
                      <w:marRight w:val="0"/>
                      <w:marTop w:val="0"/>
                      <w:marBottom w:val="0"/>
                      <w:divBdr>
                        <w:top w:val="none" w:sz="0" w:space="0" w:color="auto"/>
                        <w:left w:val="none" w:sz="0" w:space="0" w:color="auto"/>
                        <w:bottom w:val="none" w:sz="0" w:space="0" w:color="auto"/>
                        <w:right w:val="none" w:sz="0" w:space="0" w:color="auto"/>
                      </w:divBdr>
                      <w:divsChild>
                        <w:div w:id="878006517">
                          <w:marLeft w:val="0"/>
                          <w:marRight w:val="0"/>
                          <w:marTop w:val="0"/>
                          <w:marBottom w:val="0"/>
                          <w:divBdr>
                            <w:top w:val="none" w:sz="0" w:space="0" w:color="auto"/>
                            <w:left w:val="none" w:sz="0" w:space="0" w:color="auto"/>
                            <w:bottom w:val="none" w:sz="0" w:space="0" w:color="auto"/>
                            <w:right w:val="none" w:sz="0" w:space="0" w:color="auto"/>
                          </w:divBdr>
                          <w:divsChild>
                            <w:div w:id="922950439">
                              <w:marLeft w:val="0"/>
                              <w:marRight w:val="0"/>
                              <w:marTop w:val="0"/>
                              <w:marBottom w:val="60"/>
                              <w:divBdr>
                                <w:top w:val="none" w:sz="0" w:space="0" w:color="auto"/>
                                <w:left w:val="none" w:sz="0" w:space="0" w:color="auto"/>
                                <w:bottom w:val="dotted" w:sz="6" w:space="3" w:color="D3D3D3"/>
                                <w:right w:val="none" w:sz="0" w:space="0" w:color="auto"/>
                              </w:divBdr>
                              <w:divsChild>
                                <w:div w:id="2142915831">
                                  <w:marLeft w:val="0"/>
                                  <w:marRight w:val="0"/>
                                  <w:marTop w:val="0"/>
                                  <w:marBottom w:val="0"/>
                                  <w:divBdr>
                                    <w:top w:val="none" w:sz="0" w:space="0" w:color="auto"/>
                                    <w:left w:val="none" w:sz="0" w:space="0" w:color="auto"/>
                                    <w:bottom w:val="none" w:sz="0" w:space="0" w:color="auto"/>
                                    <w:right w:val="none" w:sz="0" w:space="0" w:color="auto"/>
                                  </w:divBdr>
                                  <w:divsChild>
                                    <w:div w:id="344865906">
                                      <w:marLeft w:val="0"/>
                                      <w:marRight w:val="0"/>
                                      <w:marTop w:val="0"/>
                                      <w:marBottom w:val="0"/>
                                      <w:divBdr>
                                        <w:top w:val="none" w:sz="0" w:space="0" w:color="auto"/>
                                        <w:left w:val="none" w:sz="0" w:space="0" w:color="auto"/>
                                        <w:bottom w:val="none" w:sz="0" w:space="0" w:color="auto"/>
                                        <w:right w:val="none" w:sz="0" w:space="0" w:color="auto"/>
                                      </w:divBdr>
                                      <w:divsChild>
                                        <w:div w:id="1677465282">
                                          <w:marLeft w:val="0"/>
                                          <w:marRight w:val="0"/>
                                          <w:marTop w:val="0"/>
                                          <w:marBottom w:val="0"/>
                                          <w:divBdr>
                                            <w:top w:val="none" w:sz="0" w:space="0" w:color="auto"/>
                                            <w:left w:val="none" w:sz="0" w:space="0" w:color="auto"/>
                                            <w:bottom w:val="none" w:sz="0" w:space="0" w:color="auto"/>
                                            <w:right w:val="none" w:sz="0" w:space="0" w:color="auto"/>
                                          </w:divBdr>
                                          <w:divsChild>
                                            <w:div w:id="1708942232">
                                              <w:marLeft w:val="0"/>
                                              <w:marRight w:val="0"/>
                                              <w:marTop w:val="0"/>
                                              <w:marBottom w:val="0"/>
                                              <w:divBdr>
                                                <w:top w:val="none" w:sz="0" w:space="0" w:color="auto"/>
                                                <w:left w:val="none" w:sz="0" w:space="0" w:color="auto"/>
                                                <w:bottom w:val="none" w:sz="0" w:space="0" w:color="auto"/>
                                                <w:right w:val="none" w:sz="0" w:space="0" w:color="auto"/>
                                              </w:divBdr>
                                              <w:divsChild>
                                                <w:div w:id="526527107">
                                                  <w:marLeft w:val="0"/>
                                                  <w:marRight w:val="0"/>
                                                  <w:marTop w:val="0"/>
                                                  <w:marBottom w:val="0"/>
                                                  <w:divBdr>
                                                    <w:top w:val="none" w:sz="0" w:space="0" w:color="auto"/>
                                                    <w:left w:val="none" w:sz="0" w:space="0" w:color="auto"/>
                                                    <w:bottom w:val="none" w:sz="0" w:space="0" w:color="auto"/>
                                                    <w:right w:val="none" w:sz="0" w:space="0" w:color="auto"/>
                                                  </w:divBdr>
                                                  <w:divsChild>
                                                    <w:div w:id="1191256617">
                                                      <w:marLeft w:val="0"/>
                                                      <w:marRight w:val="0"/>
                                                      <w:marTop w:val="0"/>
                                                      <w:marBottom w:val="0"/>
                                                      <w:divBdr>
                                                        <w:top w:val="none" w:sz="0" w:space="0" w:color="auto"/>
                                                        <w:left w:val="none" w:sz="0" w:space="0" w:color="auto"/>
                                                        <w:bottom w:val="none" w:sz="0" w:space="0" w:color="auto"/>
                                                        <w:right w:val="none" w:sz="0" w:space="0" w:color="auto"/>
                                                      </w:divBdr>
                                                      <w:divsChild>
                                                        <w:div w:id="1575237489">
                                                          <w:marLeft w:val="0"/>
                                                          <w:marRight w:val="0"/>
                                                          <w:marTop w:val="0"/>
                                                          <w:marBottom w:val="0"/>
                                                          <w:divBdr>
                                                            <w:top w:val="none" w:sz="0" w:space="0" w:color="auto"/>
                                                            <w:left w:val="none" w:sz="0" w:space="0" w:color="auto"/>
                                                            <w:bottom w:val="none" w:sz="0" w:space="0" w:color="auto"/>
                                                            <w:right w:val="none" w:sz="0" w:space="0" w:color="auto"/>
                                                          </w:divBdr>
                                                        </w:div>
                                                        <w:div w:id="3416223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1063584">
      <w:bodyDiv w:val="1"/>
      <w:marLeft w:val="0"/>
      <w:marRight w:val="0"/>
      <w:marTop w:val="0"/>
      <w:marBottom w:val="0"/>
      <w:divBdr>
        <w:top w:val="none" w:sz="0" w:space="0" w:color="auto"/>
        <w:left w:val="none" w:sz="0" w:space="0" w:color="auto"/>
        <w:bottom w:val="none" w:sz="0" w:space="0" w:color="auto"/>
        <w:right w:val="none" w:sz="0" w:space="0" w:color="auto"/>
      </w:divBdr>
    </w:div>
    <w:div w:id="300155290">
      <w:bodyDiv w:val="1"/>
      <w:marLeft w:val="0"/>
      <w:marRight w:val="0"/>
      <w:marTop w:val="0"/>
      <w:marBottom w:val="0"/>
      <w:divBdr>
        <w:top w:val="none" w:sz="0" w:space="0" w:color="auto"/>
        <w:left w:val="none" w:sz="0" w:space="0" w:color="auto"/>
        <w:bottom w:val="none" w:sz="0" w:space="0" w:color="auto"/>
        <w:right w:val="none" w:sz="0" w:space="0" w:color="auto"/>
      </w:divBdr>
    </w:div>
    <w:div w:id="305475484">
      <w:bodyDiv w:val="1"/>
      <w:marLeft w:val="0"/>
      <w:marRight w:val="0"/>
      <w:marTop w:val="0"/>
      <w:marBottom w:val="0"/>
      <w:divBdr>
        <w:top w:val="none" w:sz="0" w:space="0" w:color="auto"/>
        <w:left w:val="none" w:sz="0" w:space="0" w:color="auto"/>
        <w:bottom w:val="none" w:sz="0" w:space="0" w:color="auto"/>
        <w:right w:val="none" w:sz="0" w:space="0" w:color="auto"/>
      </w:divBdr>
    </w:div>
    <w:div w:id="306402780">
      <w:bodyDiv w:val="1"/>
      <w:marLeft w:val="0"/>
      <w:marRight w:val="0"/>
      <w:marTop w:val="0"/>
      <w:marBottom w:val="0"/>
      <w:divBdr>
        <w:top w:val="none" w:sz="0" w:space="0" w:color="auto"/>
        <w:left w:val="none" w:sz="0" w:space="0" w:color="auto"/>
        <w:bottom w:val="none" w:sz="0" w:space="0" w:color="auto"/>
        <w:right w:val="none" w:sz="0" w:space="0" w:color="auto"/>
      </w:divBdr>
    </w:div>
    <w:div w:id="318194093">
      <w:bodyDiv w:val="1"/>
      <w:marLeft w:val="0"/>
      <w:marRight w:val="0"/>
      <w:marTop w:val="0"/>
      <w:marBottom w:val="0"/>
      <w:divBdr>
        <w:top w:val="none" w:sz="0" w:space="0" w:color="auto"/>
        <w:left w:val="none" w:sz="0" w:space="0" w:color="auto"/>
        <w:bottom w:val="none" w:sz="0" w:space="0" w:color="auto"/>
        <w:right w:val="none" w:sz="0" w:space="0" w:color="auto"/>
      </w:divBdr>
    </w:div>
    <w:div w:id="322779744">
      <w:bodyDiv w:val="1"/>
      <w:marLeft w:val="0"/>
      <w:marRight w:val="0"/>
      <w:marTop w:val="0"/>
      <w:marBottom w:val="0"/>
      <w:divBdr>
        <w:top w:val="none" w:sz="0" w:space="0" w:color="auto"/>
        <w:left w:val="none" w:sz="0" w:space="0" w:color="auto"/>
        <w:bottom w:val="none" w:sz="0" w:space="0" w:color="auto"/>
        <w:right w:val="none" w:sz="0" w:space="0" w:color="auto"/>
      </w:divBdr>
    </w:div>
    <w:div w:id="331418542">
      <w:bodyDiv w:val="1"/>
      <w:marLeft w:val="0"/>
      <w:marRight w:val="0"/>
      <w:marTop w:val="0"/>
      <w:marBottom w:val="0"/>
      <w:divBdr>
        <w:top w:val="none" w:sz="0" w:space="0" w:color="auto"/>
        <w:left w:val="none" w:sz="0" w:space="0" w:color="auto"/>
        <w:bottom w:val="none" w:sz="0" w:space="0" w:color="auto"/>
        <w:right w:val="none" w:sz="0" w:space="0" w:color="auto"/>
      </w:divBdr>
    </w:div>
    <w:div w:id="339815784">
      <w:bodyDiv w:val="1"/>
      <w:marLeft w:val="0"/>
      <w:marRight w:val="0"/>
      <w:marTop w:val="0"/>
      <w:marBottom w:val="0"/>
      <w:divBdr>
        <w:top w:val="none" w:sz="0" w:space="0" w:color="auto"/>
        <w:left w:val="none" w:sz="0" w:space="0" w:color="auto"/>
        <w:bottom w:val="none" w:sz="0" w:space="0" w:color="auto"/>
        <w:right w:val="none" w:sz="0" w:space="0" w:color="auto"/>
      </w:divBdr>
      <w:divsChild>
        <w:div w:id="725370989">
          <w:marLeft w:val="0"/>
          <w:marRight w:val="0"/>
          <w:marTop w:val="0"/>
          <w:marBottom w:val="0"/>
          <w:divBdr>
            <w:top w:val="none" w:sz="0" w:space="0" w:color="auto"/>
            <w:left w:val="none" w:sz="0" w:space="0" w:color="auto"/>
            <w:bottom w:val="none" w:sz="0" w:space="0" w:color="auto"/>
            <w:right w:val="none" w:sz="0" w:space="0" w:color="auto"/>
          </w:divBdr>
          <w:divsChild>
            <w:div w:id="72437136">
              <w:marLeft w:val="2020"/>
              <w:marRight w:val="150"/>
              <w:marTop w:val="0"/>
              <w:marBottom w:val="200"/>
              <w:divBdr>
                <w:top w:val="none" w:sz="0" w:space="0" w:color="auto"/>
                <w:left w:val="none" w:sz="0" w:space="0" w:color="auto"/>
                <w:bottom w:val="none" w:sz="0" w:space="0" w:color="auto"/>
                <w:right w:val="none" w:sz="0" w:space="0" w:color="auto"/>
              </w:divBdr>
              <w:divsChild>
                <w:div w:id="466824345">
                  <w:marLeft w:val="0"/>
                  <w:marRight w:val="0"/>
                  <w:marTop w:val="0"/>
                  <w:marBottom w:val="0"/>
                  <w:divBdr>
                    <w:top w:val="none" w:sz="0" w:space="0" w:color="auto"/>
                    <w:left w:val="single" w:sz="4" w:space="0" w:color="000000"/>
                    <w:bottom w:val="single" w:sz="4" w:space="0" w:color="000000"/>
                    <w:right w:val="single" w:sz="4" w:space="0" w:color="000000"/>
                  </w:divBdr>
                  <w:divsChild>
                    <w:div w:id="557324023">
                      <w:marLeft w:val="0"/>
                      <w:marRight w:val="0"/>
                      <w:marTop w:val="0"/>
                      <w:marBottom w:val="200"/>
                      <w:divBdr>
                        <w:top w:val="none" w:sz="0" w:space="0" w:color="auto"/>
                        <w:left w:val="none" w:sz="0" w:space="0" w:color="auto"/>
                        <w:bottom w:val="none" w:sz="0" w:space="0" w:color="auto"/>
                        <w:right w:val="none" w:sz="0" w:space="0" w:color="auto"/>
                      </w:divBdr>
                      <w:divsChild>
                        <w:div w:id="1077829062">
                          <w:marLeft w:val="0"/>
                          <w:marRight w:val="0"/>
                          <w:marTop w:val="0"/>
                          <w:marBottom w:val="0"/>
                          <w:divBdr>
                            <w:top w:val="none" w:sz="0" w:space="0" w:color="auto"/>
                            <w:left w:val="none" w:sz="0" w:space="0" w:color="auto"/>
                            <w:bottom w:val="none" w:sz="0" w:space="0" w:color="auto"/>
                            <w:right w:val="none" w:sz="0" w:space="0" w:color="auto"/>
                          </w:divBdr>
                          <w:divsChild>
                            <w:div w:id="293680066">
                              <w:marLeft w:val="0"/>
                              <w:marRight w:val="0"/>
                              <w:marTop w:val="0"/>
                              <w:marBottom w:val="0"/>
                              <w:divBdr>
                                <w:top w:val="none" w:sz="0" w:space="0" w:color="auto"/>
                                <w:left w:val="none" w:sz="0" w:space="0" w:color="auto"/>
                                <w:bottom w:val="none" w:sz="0" w:space="0" w:color="auto"/>
                                <w:right w:val="none" w:sz="0" w:space="0" w:color="auto"/>
                              </w:divBdr>
                              <w:divsChild>
                                <w:div w:id="885412750">
                                  <w:marLeft w:val="0"/>
                                  <w:marRight w:val="0"/>
                                  <w:marTop w:val="0"/>
                                  <w:marBottom w:val="0"/>
                                  <w:divBdr>
                                    <w:top w:val="none" w:sz="0" w:space="0" w:color="auto"/>
                                    <w:left w:val="none" w:sz="0" w:space="0" w:color="auto"/>
                                    <w:bottom w:val="none" w:sz="0" w:space="0" w:color="auto"/>
                                    <w:right w:val="none" w:sz="0" w:space="0" w:color="auto"/>
                                  </w:divBdr>
                                  <w:divsChild>
                                    <w:div w:id="1678775055">
                                      <w:marLeft w:val="0"/>
                                      <w:marRight w:val="0"/>
                                      <w:marTop w:val="100"/>
                                      <w:marBottom w:val="100"/>
                                      <w:divBdr>
                                        <w:top w:val="none" w:sz="0" w:space="0" w:color="auto"/>
                                        <w:left w:val="none" w:sz="0" w:space="0" w:color="auto"/>
                                        <w:bottom w:val="none" w:sz="0" w:space="0" w:color="auto"/>
                                        <w:right w:val="none" w:sz="0" w:space="0" w:color="auto"/>
                                      </w:divBdr>
                                      <w:divsChild>
                                        <w:div w:id="633798812">
                                          <w:marLeft w:val="200"/>
                                          <w:marRight w:val="0"/>
                                          <w:marTop w:val="50"/>
                                          <w:marBottom w:val="0"/>
                                          <w:divBdr>
                                            <w:top w:val="none" w:sz="0" w:space="0" w:color="auto"/>
                                            <w:left w:val="none" w:sz="0" w:space="0" w:color="auto"/>
                                            <w:bottom w:val="none" w:sz="0" w:space="0" w:color="auto"/>
                                            <w:right w:val="none" w:sz="0" w:space="0" w:color="auto"/>
                                          </w:divBdr>
                                          <w:divsChild>
                                            <w:div w:id="6443648">
                                              <w:marLeft w:val="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5834705">
      <w:bodyDiv w:val="1"/>
      <w:marLeft w:val="0"/>
      <w:marRight w:val="0"/>
      <w:marTop w:val="0"/>
      <w:marBottom w:val="0"/>
      <w:divBdr>
        <w:top w:val="none" w:sz="0" w:space="0" w:color="auto"/>
        <w:left w:val="none" w:sz="0" w:space="0" w:color="auto"/>
        <w:bottom w:val="none" w:sz="0" w:space="0" w:color="auto"/>
        <w:right w:val="none" w:sz="0" w:space="0" w:color="auto"/>
      </w:divBdr>
    </w:div>
    <w:div w:id="347173080">
      <w:bodyDiv w:val="1"/>
      <w:marLeft w:val="0"/>
      <w:marRight w:val="0"/>
      <w:marTop w:val="0"/>
      <w:marBottom w:val="0"/>
      <w:divBdr>
        <w:top w:val="none" w:sz="0" w:space="0" w:color="auto"/>
        <w:left w:val="none" w:sz="0" w:space="0" w:color="auto"/>
        <w:bottom w:val="none" w:sz="0" w:space="0" w:color="auto"/>
        <w:right w:val="none" w:sz="0" w:space="0" w:color="auto"/>
      </w:divBdr>
    </w:div>
    <w:div w:id="350230363">
      <w:bodyDiv w:val="1"/>
      <w:marLeft w:val="0"/>
      <w:marRight w:val="0"/>
      <w:marTop w:val="0"/>
      <w:marBottom w:val="0"/>
      <w:divBdr>
        <w:top w:val="none" w:sz="0" w:space="0" w:color="auto"/>
        <w:left w:val="none" w:sz="0" w:space="0" w:color="auto"/>
        <w:bottom w:val="none" w:sz="0" w:space="0" w:color="auto"/>
        <w:right w:val="none" w:sz="0" w:space="0" w:color="auto"/>
      </w:divBdr>
    </w:div>
    <w:div w:id="350302985">
      <w:bodyDiv w:val="1"/>
      <w:marLeft w:val="0"/>
      <w:marRight w:val="0"/>
      <w:marTop w:val="0"/>
      <w:marBottom w:val="0"/>
      <w:divBdr>
        <w:top w:val="none" w:sz="0" w:space="0" w:color="auto"/>
        <w:left w:val="none" w:sz="0" w:space="0" w:color="auto"/>
        <w:bottom w:val="none" w:sz="0" w:space="0" w:color="auto"/>
        <w:right w:val="none" w:sz="0" w:space="0" w:color="auto"/>
      </w:divBdr>
    </w:div>
    <w:div w:id="355615776">
      <w:bodyDiv w:val="1"/>
      <w:marLeft w:val="0"/>
      <w:marRight w:val="0"/>
      <w:marTop w:val="0"/>
      <w:marBottom w:val="0"/>
      <w:divBdr>
        <w:top w:val="none" w:sz="0" w:space="0" w:color="auto"/>
        <w:left w:val="none" w:sz="0" w:space="0" w:color="auto"/>
        <w:bottom w:val="none" w:sz="0" w:space="0" w:color="auto"/>
        <w:right w:val="none" w:sz="0" w:space="0" w:color="auto"/>
      </w:divBdr>
    </w:div>
    <w:div w:id="389425494">
      <w:bodyDiv w:val="1"/>
      <w:marLeft w:val="0"/>
      <w:marRight w:val="0"/>
      <w:marTop w:val="0"/>
      <w:marBottom w:val="0"/>
      <w:divBdr>
        <w:top w:val="none" w:sz="0" w:space="0" w:color="auto"/>
        <w:left w:val="none" w:sz="0" w:space="0" w:color="auto"/>
        <w:bottom w:val="none" w:sz="0" w:space="0" w:color="auto"/>
        <w:right w:val="none" w:sz="0" w:space="0" w:color="auto"/>
      </w:divBdr>
    </w:div>
    <w:div w:id="391346880">
      <w:bodyDiv w:val="1"/>
      <w:marLeft w:val="0"/>
      <w:marRight w:val="0"/>
      <w:marTop w:val="0"/>
      <w:marBottom w:val="0"/>
      <w:divBdr>
        <w:top w:val="none" w:sz="0" w:space="0" w:color="auto"/>
        <w:left w:val="none" w:sz="0" w:space="0" w:color="auto"/>
        <w:bottom w:val="none" w:sz="0" w:space="0" w:color="auto"/>
        <w:right w:val="none" w:sz="0" w:space="0" w:color="auto"/>
      </w:divBdr>
    </w:div>
    <w:div w:id="391739793">
      <w:bodyDiv w:val="1"/>
      <w:marLeft w:val="0"/>
      <w:marRight w:val="0"/>
      <w:marTop w:val="0"/>
      <w:marBottom w:val="0"/>
      <w:divBdr>
        <w:top w:val="none" w:sz="0" w:space="0" w:color="auto"/>
        <w:left w:val="none" w:sz="0" w:space="0" w:color="auto"/>
        <w:bottom w:val="none" w:sz="0" w:space="0" w:color="auto"/>
        <w:right w:val="none" w:sz="0" w:space="0" w:color="auto"/>
      </w:divBdr>
    </w:div>
    <w:div w:id="392578972">
      <w:bodyDiv w:val="1"/>
      <w:marLeft w:val="0"/>
      <w:marRight w:val="0"/>
      <w:marTop w:val="0"/>
      <w:marBottom w:val="0"/>
      <w:divBdr>
        <w:top w:val="none" w:sz="0" w:space="0" w:color="auto"/>
        <w:left w:val="none" w:sz="0" w:space="0" w:color="auto"/>
        <w:bottom w:val="none" w:sz="0" w:space="0" w:color="auto"/>
        <w:right w:val="none" w:sz="0" w:space="0" w:color="auto"/>
      </w:divBdr>
      <w:divsChild>
        <w:div w:id="1125075320">
          <w:marLeft w:val="0"/>
          <w:marRight w:val="0"/>
          <w:marTop w:val="0"/>
          <w:marBottom w:val="0"/>
          <w:divBdr>
            <w:top w:val="none" w:sz="0" w:space="0" w:color="auto"/>
            <w:left w:val="none" w:sz="0" w:space="0" w:color="auto"/>
            <w:bottom w:val="none" w:sz="0" w:space="0" w:color="auto"/>
            <w:right w:val="none" w:sz="0" w:space="0" w:color="auto"/>
          </w:divBdr>
          <w:divsChild>
            <w:div w:id="2143576743">
              <w:marLeft w:val="0"/>
              <w:marRight w:val="0"/>
              <w:marTop w:val="0"/>
              <w:marBottom w:val="0"/>
              <w:divBdr>
                <w:top w:val="none" w:sz="0" w:space="0" w:color="auto"/>
                <w:left w:val="none" w:sz="0" w:space="0" w:color="auto"/>
                <w:bottom w:val="none" w:sz="0" w:space="0" w:color="auto"/>
                <w:right w:val="none" w:sz="0" w:space="0" w:color="auto"/>
              </w:divBdr>
              <w:divsChild>
                <w:div w:id="230509213">
                  <w:marLeft w:val="0"/>
                  <w:marRight w:val="0"/>
                  <w:marTop w:val="100"/>
                  <w:marBottom w:val="100"/>
                  <w:divBdr>
                    <w:top w:val="none" w:sz="0" w:space="0" w:color="auto"/>
                    <w:left w:val="none" w:sz="0" w:space="0" w:color="auto"/>
                    <w:bottom w:val="none" w:sz="0" w:space="0" w:color="auto"/>
                    <w:right w:val="none" w:sz="0" w:space="0" w:color="auto"/>
                  </w:divBdr>
                  <w:divsChild>
                    <w:div w:id="2034190862">
                      <w:marLeft w:val="0"/>
                      <w:marRight w:val="0"/>
                      <w:marTop w:val="25"/>
                      <w:marBottom w:val="0"/>
                      <w:divBdr>
                        <w:top w:val="none" w:sz="0" w:space="0" w:color="auto"/>
                        <w:left w:val="none" w:sz="0" w:space="0" w:color="auto"/>
                        <w:bottom w:val="none" w:sz="0" w:space="0" w:color="auto"/>
                        <w:right w:val="none" w:sz="0" w:space="0" w:color="auto"/>
                      </w:divBdr>
                      <w:divsChild>
                        <w:div w:id="1266495287">
                          <w:marLeft w:val="0"/>
                          <w:marRight w:val="0"/>
                          <w:marTop w:val="0"/>
                          <w:marBottom w:val="0"/>
                          <w:divBdr>
                            <w:top w:val="none" w:sz="0" w:space="0" w:color="auto"/>
                            <w:left w:val="none" w:sz="0" w:space="0" w:color="auto"/>
                            <w:bottom w:val="none" w:sz="0" w:space="0" w:color="auto"/>
                            <w:right w:val="none" w:sz="0" w:space="0" w:color="auto"/>
                          </w:divBdr>
                          <w:divsChild>
                            <w:div w:id="16844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940346">
      <w:bodyDiv w:val="1"/>
      <w:marLeft w:val="0"/>
      <w:marRight w:val="0"/>
      <w:marTop w:val="0"/>
      <w:marBottom w:val="0"/>
      <w:divBdr>
        <w:top w:val="none" w:sz="0" w:space="0" w:color="auto"/>
        <w:left w:val="none" w:sz="0" w:space="0" w:color="auto"/>
        <w:bottom w:val="none" w:sz="0" w:space="0" w:color="auto"/>
        <w:right w:val="none" w:sz="0" w:space="0" w:color="auto"/>
      </w:divBdr>
    </w:div>
    <w:div w:id="405802466">
      <w:bodyDiv w:val="1"/>
      <w:marLeft w:val="0"/>
      <w:marRight w:val="0"/>
      <w:marTop w:val="0"/>
      <w:marBottom w:val="0"/>
      <w:divBdr>
        <w:top w:val="none" w:sz="0" w:space="0" w:color="auto"/>
        <w:left w:val="none" w:sz="0" w:space="0" w:color="auto"/>
        <w:bottom w:val="none" w:sz="0" w:space="0" w:color="auto"/>
        <w:right w:val="none" w:sz="0" w:space="0" w:color="auto"/>
      </w:divBdr>
    </w:div>
    <w:div w:id="408385844">
      <w:bodyDiv w:val="1"/>
      <w:marLeft w:val="0"/>
      <w:marRight w:val="0"/>
      <w:marTop w:val="0"/>
      <w:marBottom w:val="0"/>
      <w:divBdr>
        <w:top w:val="none" w:sz="0" w:space="0" w:color="auto"/>
        <w:left w:val="none" w:sz="0" w:space="0" w:color="auto"/>
        <w:bottom w:val="none" w:sz="0" w:space="0" w:color="auto"/>
        <w:right w:val="none" w:sz="0" w:space="0" w:color="auto"/>
      </w:divBdr>
    </w:div>
    <w:div w:id="428236882">
      <w:bodyDiv w:val="1"/>
      <w:marLeft w:val="0"/>
      <w:marRight w:val="0"/>
      <w:marTop w:val="0"/>
      <w:marBottom w:val="0"/>
      <w:divBdr>
        <w:top w:val="none" w:sz="0" w:space="0" w:color="auto"/>
        <w:left w:val="none" w:sz="0" w:space="0" w:color="auto"/>
        <w:bottom w:val="none" w:sz="0" w:space="0" w:color="auto"/>
        <w:right w:val="none" w:sz="0" w:space="0" w:color="auto"/>
      </w:divBdr>
    </w:div>
    <w:div w:id="446895335">
      <w:bodyDiv w:val="1"/>
      <w:marLeft w:val="0"/>
      <w:marRight w:val="0"/>
      <w:marTop w:val="0"/>
      <w:marBottom w:val="0"/>
      <w:divBdr>
        <w:top w:val="none" w:sz="0" w:space="0" w:color="auto"/>
        <w:left w:val="none" w:sz="0" w:space="0" w:color="auto"/>
        <w:bottom w:val="none" w:sz="0" w:space="0" w:color="auto"/>
        <w:right w:val="none" w:sz="0" w:space="0" w:color="auto"/>
      </w:divBdr>
    </w:div>
    <w:div w:id="463698573">
      <w:bodyDiv w:val="1"/>
      <w:marLeft w:val="0"/>
      <w:marRight w:val="0"/>
      <w:marTop w:val="0"/>
      <w:marBottom w:val="0"/>
      <w:divBdr>
        <w:top w:val="none" w:sz="0" w:space="0" w:color="auto"/>
        <w:left w:val="none" w:sz="0" w:space="0" w:color="auto"/>
        <w:bottom w:val="none" w:sz="0" w:space="0" w:color="auto"/>
        <w:right w:val="none" w:sz="0" w:space="0" w:color="auto"/>
      </w:divBdr>
    </w:div>
    <w:div w:id="482114564">
      <w:bodyDiv w:val="1"/>
      <w:marLeft w:val="0"/>
      <w:marRight w:val="0"/>
      <w:marTop w:val="0"/>
      <w:marBottom w:val="0"/>
      <w:divBdr>
        <w:top w:val="none" w:sz="0" w:space="0" w:color="auto"/>
        <w:left w:val="none" w:sz="0" w:space="0" w:color="auto"/>
        <w:bottom w:val="none" w:sz="0" w:space="0" w:color="auto"/>
        <w:right w:val="none" w:sz="0" w:space="0" w:color="auto"/>
      </w:divBdr>
    </w:div>
    <w:div w:id="521668297">
      <w:bodyDiv w:val="1"/>
      <w:marLeft w:val="0"/>
      <w:marRight w:val="0"/>
      <w:marTop w:val="0"/>
      <w:marBottom w:val="0"/>
      <w:divBdr>
        <w:top w:val="none" w:sz="0" w:space="0" w:color="auto"/>
        <w:left w:val="none" w:sz="0" w:space="0" w:color="auto"/>
        <w:bottom w:val="none" w:sz="0" w:space="0" w:color="auto"/>
        <w:right w:val="none" w:sz="0" w:space="0" w:color="auto"/>
      </w:divBdr>
    </w:div>
    <w:div w:id="526410355">
      <w:bodyDiv w:val="1"/>
      <w:marLeft w:val="0"/>
      <w:marRight w:val="0"/>
      <w:marTop w:val="0"/>
      <w:marBottom w:val="0"/>
      <w:divBdr>
        <w:top w:val="none" w:sz="0" w:space="0" w:color="auto"/>
        <w:left w:val="none" w:sz="0" w:space="0" w:color="auto"/>
        <w:bottom w:val="none" w:sz="0" w:space="0" w:color="auto"/>
        <w:right w:val="none" w:sz="0" w:space="0" w:color="auto"/>
      </w:divBdr>
    </w:div>
    <w:div w:id="531500748">
      <w:bodyDiv w:val="1"/>
      <w:marLeft w:val="0"/>
      <w:marRight w:val="0"/>
      <w:marTop w:val="0"/>
      <w:marBottom w:val="0"/>
      <w:divBdr>
        <w:top w:val="none" w:sz="0" w:space="0" w:color="auto"/>
        <w:left w:val="none" w:sz="0" w:space="0" w:color="auto"/>
        <w:bottom w:val="none" w:sz="0" w:space="0" w:color="auto"/>
        <w:right w:val="none" w:sz="0" w:space="0" w:color="auto"/>
      </w:divBdr>
    </w:div>
    <w:div w:id="552890237">
      <w:bodyDiv w:val="1"/>
      <w:marLeft w:val="0"/>
      <w:marRight w:val="0"/>
      <w:marTop w:val="0"/>
      <w:marBottom w:val="0"/>
      <w:divBdr>
        <w:top w:val="none" w:sz="0" w:space="0" w:color="auto"/>
        <w:left w:val="none" w:sz="0" w:space="0" w:color="auto"/>
        <w:bottom w:val="none" w:sz="0" w:space="0" w:color="auto"/>
        <w:right w:val="none" w:sz="0" w:space="0" w:color="auto"/>
      </w:divBdr>
    </w:div>
    <w:div w:id="554970928">
      <w:bodyDiv w:val="1"/>
      <w:marLeft w:val="0"/>
      <w:marRight w:val="0"/>
      <w:marTop w:val="0"/>
      <w:marBottom w:val="0"/>
      <w:divBdr>
        <w:top w:val="none" w:sz="0" w:space="0" w:color="auto"/>
        <w:left w:val="none" w:sz="0" w:space="0" w:color="auto"/>
        <w:bottom w:val="none" w:sz="0" w:space="0" w:color="auto"/>
        <w:right w:val="none" w:sz="0" w:space="0" w:color="auto"/>
      </w:divBdr>
    </w:div>
    <w:div w:id="568003416">
      <w:bodyDiv w:val="1"/>
      <w:marLeft w:val="0"/>
      <w:marRight w:val="0"/>
      <w:marTop w:val="0"/>
      <w:marBottom w:val="0"/>
      <w:divBdr>
        <w:top w:val="none" w:sz="0" w:space="0" w:color="auto"/>
        <w:left w:val="none" w:sz="0" w:space="0" w:color="auto"/>
        <w:bottom w:val="none" w:sz="0" w:space="0" w:color="auto"/>
        <w:right w:val="none" w:sz="0" w:space="0" w:color="auto"/>
      </w:divBdr>
    </w:div>
    <w:div w:id="581960465">
      <w:bodyDiv w:val="1"/>
      <w:marLeft w:val="0"/>
      <w:marRight w:val="0"/>
      <w:marTop w:val="0"/>
      <w:marBottom w:val="0"/>
      <w:divBdr>
        <w:top w:val="none" w:sz="0" w:space="0" w:color="auto"/>
        <w:left w:val="none" w:sz="0" w:space="0" w:color="auto"/>
        <w:bottom w:val="none" w:sz="0" w:space="0" w:color="auto"/>
        <w:right w:val="none" w:sz="0" w:space="0" w:color="auto"/>
      </w:divBdr>
    </w:div>
    <w:div w:id="590624804">
      <w:bodyDiv w:val="1"/>
      <w:marLeft w:val="0"/>
      <w:marRight w:val="0"/>
      <w:marTop w:val="0"/>
      <w:marBottom w:val="0"/>
      <w:divBdr>
        <w:top w:val="none" w:sz="0" w:space="0" w:color="auto"/>
        <w:left w:val="none" w:sz="0" w:space="0" w:color="auto"/>
        <w:bottom w:val="none" w:sz="0" w:space="0" w:color="auto"/>
        <w:right w:val="none" w:sz="0" w:space="0" w:color="auto"/>
      </w:divBdr>
    </w:div>
    <w:div w:id="597954267">
      <w:bodyDiv w:val="1"/>
      <w:marLeft w:val="0"/>
      <w:marRight w:val="0"/>
      <w:marTop w:val="0"/>
      <w:marBottom w:val="0"/>
      <w:divBdr>
        <w:top w:val="none" w:sz="0" w:space="0" w:color="auto"/>
        <w:left w:val="none" w:sz="0" w:space="0" w:color="auto"/>
        <w:bottom w:val="none" w:sz="0" w:space="0" w:color="auto"/>
        <w:right w:val="none" w:sz="0" w:space="0" w:color="auto"/>
      </w:divBdr>
    </w:div>
    <w:div w:id="598607030">
      <w:bodyDiv w:val="1"/>
      <w:marLeft w:val="0"/>
      <w:marRight w:val="0"/>
      <w:marTop w:val="0"/>
      <w:marBottom w:val="0"/>
      <w:divBdr>
        <w:top w:val="none" w:sz="0" w:space="0" w:color="auto"/>
        <w:left w:val="none" w:sz="0" w:space="0" w:color="auto"/>
        <w:bottom w:val="none" w:sz="0" w:space="0" w:color="auto"/>
        <w:right w:val="none" w:sz="0" w:space="0" w:color="auto"/>
      </w:divBdr>
    </w:div>
    <w:div w:id="603146908">
      <w:bodyDiv w:val="1"/>
      <w:marLeft w:val="0"/>
      <w:marRight w:val="0"/>
      <w:marTop w:val="0"/>
      <w:marBottom w:val="0"/>
      <w:divBdr>
        <w:top w:val="none" w:sz="0" w:space="0" w:color="auto"/>
        <w:left w:val="none" w:sz="0" w:space="0" w:color="auto"/>
        <w:bottom w:val="none" w:sz="0" w:space="0" w:color="auto"/>
        <w:right w:val="none" w:sz="0" w:space="0" w:color="auto"/>
      </w:divBdr>
    </w:div>
    <w:div w:id="605189534">
      <w:bodyDiv w:val="1"/>
      <w:marLeft w:val="0"/>
      <w:marRight w:val="0"/>
      <w:marTop w:val="0"/>
      <w:marBottom w:val="0"/>
      <w:divBdr>
        <w:top w:val="none" w:sz="0" w:space="0" w:color="auto"/>
        <w:left w:val="none" w:sz="0" w:space="0" w:color="auto"/>
        <w:bottom w:val="none" w:sz="0" w:space="0" w:color="auto"/>
        <w:right w:val="none" w:sz="0" w:space="0" w:color="auto"/>
      </w:divBdr>
    </w:div>
    <w:div w:id="605356100">
      <w:bodyDiv w:val="1"/>
      <w:marLeft w:val="0"/>
      <w:marRight w:val="0"/>
      <w:marTop w:val="0"/>
      <w:marBottom w:val="0"/>
      <w:divBdr>
        <w:top w:val="none" w:sz="0" w:space="0" w:color="auto"/>
        <w:left w:val="none" w:sz="0" w:space="0" w:color="auto"/>
        <w:bottom w:val="none" w:sz="0" w:space="0" w:color="auto"/>
        <w:right w:val="none" w:sz="0" w:space="0" w:color="auto"/>
      </w:divBdr>
    </w:div>
    <w:div w:id="618729865">
      <w:bodyDiv w:val="1"/>
      <w:marLeft w:val="0"/>
      <w:marRight w:val="0"/>
      <w:marTop w:val="0"/>
      <w:marBottom w:val="0"/>
      <w:divBdr>
        <w:top w:val="none" w:sz="0" w:space="0" w:color="auto"/>
        <w:left w:val="none" w:sz="0" w:space="0" w:color="auto"/>
        <w:bottom w:val="none" w:sz="0" w:space="0" w:color="auto"/>
        <w:right w:val="none" w:sz="0" w:space="0" w:color="auto"/>
      </w:divBdr>
    </w:div>
    <w:div w:id="619411654">
      <w:bodyDiv w:val="1"/>
      <w:marLeft w:val="0"/>
      <w:marRight w:val="0"/>
      <w:marTop w:val="0"/>
      <w:marBottom w:val="0"/>
      <w:divBdr>
        <w:top w:val="none" w:sz="0" w:space="0" w:color="auto"/>
        <w:left w:val="none" w:sz="0" w:space="0" w:color="auto"/>
        <w:bottom w:val="none" w:sz="0" w:space="0" w:color="auto"/>
        <w:right w:val="none" w:sz="0" w:space="0" w:color="auto"/>
      </w:divBdr>
      <w:divsChild>
        <w:div w:id="48844840">
          <w:marLeft w:val="0"/>
          <w:marRight w:val="0"/>
          <w:marTop w:val="0"/>
          <w:marBottom w:val="0"/>
          <w:divBdr>
            <w:top w:val="none" w:sz="0" w:space="0" w:color="auto"/>
            <w:left w:val="none" w:sz="0" w:space="0" w:color="auto"/>
            <w:bottom w:val="none" w:sz="0" w:space="0" w:color="auto"/>
            <w:right w:val="none" w:sz="0" w:space="0" w:color="auto"/>
          </w:divBdr>
          <w:divsChild>
            <w:div w:id="332758618">
              <w:marLeft w:val="0"/>
              <w:marRight w:val="0"/>
              <w:marTop w:val="0"/>
              <w:marBottom w:val="0"/>
              <w:divBdr>
                <w:top w:val="none" w:sz="0" w:space="0" w:color="auto"/>
                <w:left w:val="none" w:sz="0" w:space="0" w:color="auto"/>
                <w:bottom w:val="none" w:sz="0" w:space="0" w:color="auto"/>
                <w:right w:val="none" w:sz="0" w:space="0" w:color="auto"/>
              </w:divBdr>
              <w:divsChild>
                <w:div w:id="391347476">
                  <w:marLeft w:val="0"/>
                  <w:marRight w:val="0"/>
                  <w:marTop w:val="0"/>
                  <w:marBottom w:val="0"/>
                  <w:divBdr>
                    <w:top w:val="none" w:sz="0" w:space="0" w:color="auto"/>
                    <w:left w:val="none" w:sz="0" w:space="0" w:color="auto"/>
                    <w:bottom w:val="none" w:sz="0" w:space="0" w:color="auto"/>
                    <w:right w:val="none" w:sz="0" w:space="0" w:color="auto"/>
                  </w:divBdr>
                  <w:divsChild>
                    <w:div w:id="943997830">
                      <w:marLeft w:val="0"/>
                      <w:marRight w:val="0"/>
                      <w:marTop w:val="0"/>
                      <w:marBottom w:val="0"/>
                      <w:divBdr>
                        <w:top w:val="none" w:sz="0" w:space="0" w:color="auto"/>
                        <w:left w:val="none" w:sz="0" w:space="0" w:color="auto"/>
                        <w:bottom w:val="none" w:sz="0" w:space="0" w:color="auto"/>
                        <w:right w:val="none" w:sz="0" w:space="0" w:color="auto"/>
                      </w:divBdr>
                      <w:divsChild>
                        <w:div w:id="232550172">
                          <w:marLeft w:val="0"/>
                          <w:marRight w:val="0"/>
                          <w:marTop w:val="0"/>
                          <w:marBottom w:val="0"/>
                          <w:divBdr>
                            <w:top w:val="none" w:sz="0" w:space="0" w:color="auto"/>
                            <w:left w:val="none" w:sz="0" w:space="0" w:color="auto"/>
                            <w:bottom w:val="none" w:sz="0" w:space="0" w:color="auto"/>
                            <w:right w:val="none" w:sz="0" w:space="0" w:color="auto"/>
                          </w:divBdr>
                          <w:divsChild>
                            <w:div w:id="994988391">
                              <w:marLeft w:val="0"/>
                              <w:marRight w:val="0"/>
                              <w:marTop w:val="0"/>
                              <w:marBottom w:val="0"/>
                              <w:divBdr>
                                <w:top w:val="none" w:sz="0" w:space="0" w:color="auto"/>
                                <w:left w:val="none" w:sz="0" w:space="0" w:color="auto"/>
                                <w:bottom w:val="none" w:sz="0" w:space="0" w:color="auto"/>
                                <w:right w:val="none" w:sz="0" w:space="0" w:color="auto"/>
                              </w:divBdr>
                              <w:divsChild>
                                <w:div w:id="14833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459505">
      <w:bodyDiv w:val="1"/>
      <w:marLeft w:val="0"/>
      <w:marRight w:val="0"/>
      <w:marTop w:val="0"/>
      <w:marBottom w:val="0"/>
      <w:divBdr>
        <w:top w:val="none" w:sz="0" w:space="0" w:color="auto"/>
        <w:left w:val="none" w:sz="0" w:space="0" w:color="auto"/>
        <w:bottom w:val="none" w:sz="0" w:space="0" w:color="auto"/>
        <w:right w:val="none" w:sz="0" w:space="0" w:color="auto"/>
      </w:divBdr>
      <w:divsChild>
        <w:div w:id="610283311">
          <w:marLeft w:val="0"/>
          <w:marRight w:val="0"/>
          <w:marTop w:val="0"/>
          <w:marBottom w:val="0"/>
          <w:divBdr>
            <w:top w:val="none" w:sz="0" w:space="0" w:color="auto"/>
            <w:left w:val="none" w:sz="0" w:space="0" w:color="auto"/>
            <w:bottom w:val="none" w:sz="0" w:space="0" w:color="auto"/>
            <w:right w:val="none" w:sz="0" w:space="0" w:color="auto"/>
          </w:divBdr>
          <w:divsChild>
            <w:div w:id="1122380300">
              <w:marLeft w:val="0"/>
              <w:marRight w:val="0"/>
              <w:marTop w:val="0"/>
              <w:marBottom w:val="0"/>
              <w:divBdr>
                <w:top w:val="none" w:sz="0" w:space="0" w:color="auto"/>
                <w:left w:val="none" w:sz="0" w:space="0" w:color="auto"/>
                <w:bottom w:val="none" w:sz="0" w:space="0" w:color="auto"/>
                <w:right w:val="none" w:sz="0" w:space="0" w:color="auto"/>
              </w:divBdr>
              <w:divsChild>
                <w:div w:id="995839597">
                  <w:marLeft w:val="0"/>
                  <w:marRight w:val="0"/>
                  <w:marTop w:val="0"/>
                  <w:marBottom w:val="0"/>
                  <w:divBdr>
                    <w:top w:val="none" w:sz="0" w:space="0" w:color="auto"/>
                    <w:left w:val="none" w:sz="0" w:space="0" w:color="auto"/>
                    <w:bottom w:val="none" w:sz="0" w:space="0" w:color="auto"/>
                    <w:right w:val="none" w:sz="0" w:space="0" w:color="auto"/>
                  </w:divBdr>
                  <w:divsChild>
                    <w:div w:id="193887833">
                      <w:marLeft w:val="0"/>
                      <w:marRight w:val="0"/>
                      <w:marTop w:val="0"/>
                      <w:marBottom w:val="0"/>
                      <w:divBdr>
                        <w:top w:val="none" w:sz="0" w:space="0" w:color="auto"/>
                        <w:left w:val="none" w:sz="0" w:space="0" w:color="auto"/>
                        <w:bottom w:val="none" w:sz="0" w:space="0" w:color="auto"/>
                        <w:right w:val="none" w:sz="0" w:space="0" w:color="auto"/>
                      </w:divBdr>
                      <w:divsChild>
                        <w:div w:id="325287755">
                          <w:marLeft w:val="0"/>
                          <w:marRight w:val="0"/>
                          <w:marTop w:val="0"/>
                          <w:marBottom w:val="0"/>
                          <w:divBdr>
                            <w:top w:val="none" w:sz="0" w:space="0" w:color="auto"/>
                            <w:left w:val="none" w:sz="0" w:space="0" w:color="auto"/>
                            <w:bottom w:val="none" w:sz="0" w:space="0" w:color="auto"/>
                            <w:right w:val="none" w:sz="0" w:space="0" w:color="auto"/>
                          </w:divBdr>
                          <w:divsChild>
                            <w:div w:id="1259094418">
                              <w:marLeft w:val="0"/>
                              <w:marRight w:val="0"/>
                              <w:marTop w:val="0"/>
                              <w:marBottom w:val="0"/>
                              <w:divBdr>
                                <w:top w:val="none" w:sz="0" w:space="0" w:color="auto"/>
                                <w:left w:val="none" w:sz="0" w:space="0" w:color="auto"/>
                                <w:bottom w:val="none" w:sz="0" w:space="0" w:color="auto"/>
                                <w:right w:val="none" w:sz="0" w:space="0" w:color="auto"/>
                              </w:divBdr>
                              <w:divsChild>
                                <w:div w:id="5615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759989">
      <w:bodyDiv w:val="1"/>
      <w:marLeft w:val="0"/>
      <w:marRight w:val="0"/>
      <w:marTop w:val="0"/>
      <w:marBottom w:val="0"/>
      <w:divBdr>
        <w:top w:val="none" w:sz="0" w:space="0" w:color="auto"/>
        <w:left w:val="none" w:sz="0" w:space="0" w:color="auto"/>
        <w:bottom w:val="none" w:sz="0" w:space="0" w:color="auto"/>
        <w:right w:val="none" w:sz="0" w:space="0" w:color="auto"/>
      </w:divBdr>
    </w:div>
    <w:div w:id="633828881">
      <w:bodyDiv w:val="1"/>
      <w:marLeft w:val="0"/>
      <w:marRight w:val="0"/>
      <w:marTop w:val="0"/>
      <w:marBottom w:val="0"/>
      <w:divBdr>
        <w:top w:val="none" w:sz="0" w:space="0" w:color="auto"/>
        <w:left w:val="none" w:sz="0" w:space="0" w:color="auto"/>
        <w:bottom w:val="none" w:sz="0" w:space="0" w:color="auto"/>
        <w:right w:val="none" w:sz="0" w:space="0" w:color="auto"/>
      </w:divBdr>
    </w:div>
    <w:div w:id="687171749">
      <w:bodyDiv w:val="1"/>
      <w:marLeft w:val="0"/>
      <w:marRight w:val="0"/>
      <w:marTop w:val="0"/>
      <w:marBottom w:val="0"/>
      <w:divBdr>
        <w:top w:val="none" w:sz="0" w:space="0" w:color="auto"/>
        <w:left w:val="none" w:sz="0" w:space="0" w:color="auto"/>
        <w:bottom w:val="none" w:sz="0" w:space="0" w:color="auto"/>
        <w:right w:val="none" w:sz="0" w:space="0" w:color="auto"/>
      </w:divBdr>
    </w:div>
    <w:div w:id="691078843">
      <w:bodyDiv w:val="1"/>
      <w:marLeft w:val="0"/>
      <w:marRight w:val="0"/>
      <w:marTop w:val="0"/>
      <w:marBottom w:val="0"/>
      <w:divBdr>
        <w:top w:val="none" w:sz="0" w:space="0" w:color="auto"/>
        <w:left w:val="none" w:sz="0" w:space="0" w:color="auto"/>
        <w:bottom w:val="none" w:sz="0" w:space="0" w:color="auto"/>
        <w:right w:val="none" w:sz="0" w:space="0" w:color="auto"/>
      </w:divBdr>
    </w:div>
    <w:div w:id="718166889">
      <w:bodyDiv w:val="1"/>
      <w:marLeft w:val="0"/>
      <w:marRight w:val="0"/>
      <w:marTop w:val="0"/>
      <w:marBottom w:val="0"/>
      <w:divBdr>
        <w:top w:val="none" w:sz="0" w:space="0" w:color="auto"/>
        <w:left w:val="none" w:sz="0" w:space="0" w:color="auto"/>
        <w:bottom w:val="none" w:sz="0" w:space="0" w:color="auto"/>
        <w:right w:val="none" w:sz="0" w:space="0" w:color="auto"/>
      </w:divBdr>
    </w:div>
    <w:div w:id="720053943">
      <w:bodyDiv w:val="1"/>
      <w:marLeft w:val="0"/>
      <w:marRight w:val="0"/>
      <w:marTop w:val="0"/>
      <w:marBottom w:val="0"/>
      <w:divBdr>
        <w:top w:val="none" w:sz="0" w:space="0" w:color="auto"/>
        <w:left w:val="none" w:sz="0" w:space="0" w:color="auto"/>
        <w:bottom w:val="none" w:sz="0" w:space="0" w:color="auto"/>
        <w:right w:val="none" w:sz="0" w:space="0" w:color="auto"/>
      </w:divBdr>
    </w:div>
    <w:div w:id="725419203">
      <w:bodyDiv w:val="1"/>
      <w:marLeft w:val="0"/>
      <w:marRight w:val="0"/>
      <w:marTop w:val="0"/>
      <w:marBottom w:val="0"/>
      <w:divBdr>
        <w:top w:val="none" w:sz="0" w:space="0" w:color="auto"/>
        <w:left w:val="none" w:sz="0" w:space="0" w:color="auto"/>
        <w:bottom w:val="none" w:sz="0" w:space="0" w:color="auto"/>
        <w:right w:val="none" w:sz="0" w:space="0" w:color="auto"/>
      </w:divBdr>
    </w:div>
    <w:div w:id="768501702">
      <w:bodyDiv w:val="1"/>
      <w:marLeft w:val="0"/>
      <w:marRight w:val="0"/>
      <w:marTop w:val="0"/>
      <w:marBottom w:val="0"/>
      <w:divBdr>
        <w:top w:val="none" w:sz="0" w:space="0" w:color="auto"/>
        <w:left w:val="none" w:sz="0" w:space="0" w:color="auto"/>
        <w:bottom w:val="none" w:sz="0" w:space="0" w:color="auto"/>
        <w:right w:val="none" w:sz="0" w:space="0" w:color="auto"/>
      </w:divBdr>
    </w:div>
    <w:div w:id="782921508">
      <w:bodyDiv w:val="1"/>
      <w:marLeft w:val="0"/>
      <w:marRight w:val="0"/>
      <w:marTop w:val="0"/>
      <w:marBottom w:val="0"/>
      <w:divBdr>
        <w:top w:val="none" w:sz="0" w:space="0" w:color="auto"/>
        <w:left w:val="none" w:sz="0" w:space="0" w:color="auto"/>
        <w:bottom w:val="none" w:sz="0" w:space="0" w:color="auto"/>
        <w:right w:val="none" w:sz="0" w:space="0" w:color="auto"/>
      </w:divBdr>
    </w:div>
    <w:div w:id="796803343">
      <w:bodyDiv w:val="1"/>
      <w:marLeft w:val="0"/>
      <w:marRight w:val="0"/>
      <w:marTop w:val="0"/>
      <w:marBottom w:val="0"/>
      <w:divBdr>
        <w:top w:val="none" w:sz="0" w:space="0" w:color="auto"/>
        <w:left w:val="none" w:sz="0" w:space="0" w:color="auto"/>
        <w:bottom w:val="none" w:sz="0" w:space="0" w:color="auto"/>
        <w:right w:val="none" w:sz="0" w:space="0" w:color="auto"/>
      </w:divBdr>
    </w:div>
    <w:div w:id="819345972">
      <w:bodyDiv w:val="1"/>
      <w:marLeft w:val="0"/>
      <w:marRight w:val="0"/>
      <w:marTop w:val="0"/>
      <w:marBottom w:val="0"/>
      <w:divBdr>
        <w:top w:val="none" w:sz="0" w:space="0" w:color="auto"/>
        <w:left w:val="none" w:sz="0" w:space="0" w:color="auto"/>
        <w:bottom w:val="none" w:sz="0" w:space="0" w:color="auto"/>
        <w:right w:val="none" w:sz="0" w:space="0" w:color="auto"/>
      </w:divBdr>
    </w:div>
    <w:div w:id="832766231">
      <w:bodyDiv w:val="1"/>
      <w:marLeft w:val="0"/>
      <w:marRight w:val="0"/>
      <w:marTop w:val="0"/>
      <w:marBottom w:val="0"/>
      <w:divBdr>
        <w:top w:val="none" w:sz="0" w:space="0" w:color="auto"/>
        <w:left w:val="none" w:sz="0" w:space="0" w:color="auto"/>
        <w:bottom w:val="none" w:sz="0" w:space="0" w:color="auto"/>
        <w:right w:val="none" w:sz="0" w:space="0" w:color="auto"/>
      </w:divBdr>
    </w:div>
    <w:div w:id="845366123">
      <w:bodyDiv w:val="1"/>
      <w:marLeft w:val="0"/>
      <w:marRight w:val="0"/>
      <w:marTop w:val="0"/>
      <w:marBottom w:val="0"/>
      <w:divBdr>
        <w:top w:val="none" w:sz="0" w:space="0" w:color="auto"/>
        <w:left w:val="none" w:sz="0" w:space="0" w:color="auto"/>
        <w:bottom w:val="none" w:sz="0" w:space="0" w:color="auto"/>
        <w:right w:val="none" w:sz="0" w:space="0" w:color="auto"/>
      </w:divBdr>
    </w:div>
    <w:div w:id="849754165">
      <w:bodyDiv w:val="1"/>
      <w:marLeft w:val="0"/>
      <w:marRight w:val="0"/>
      <w:marTop w:val="0"/>
      <w:marBottom w:val="0"/>
      <w:divBdr>
        <w:top w:val="none" w:sz="0" w:space="0" w:color="auto"/>
        <w:left w:val="none" w:sz="0" w:space="0" w:color="auto"/>
        <w:bottom w:val="none" w:sz="0" w:space="0" w:color="auto"/>
        <w:right w:val="none" w:sz="0" w:space="0" w:color="auto"/>
      </w:divBdr>
    </w:div>
    <w:div w:id="857423495">
      <w:bodyDiv w:val="1"/>
      <w:marLeft w:val="0"/>
      <w:marRight w:val="0"/>
      <w:marTop w:val="0"/>
      <w:marBottom w:val="0"/>
      <w:divBdr>
        <w:top w:val="none" w:sz="0" w:space="0" w:color="auto"/>
        <w:left w:val="none" w:sz="0" w:space="0" w:color="auto"/>
        <w:bottom w:val="none" w:sz="0" w:space="0" w:color="auto"/>
        <w:right w:val="none" w:sz="0" w:space="0" w:color="auto"/>
      </w:divBdr>
    </w:div>
    <w:div w:id="860243138">
      <w:bodyDiv w:val="1"/>
      <w:marLeft w:val="0"/>
      <w:marRight w:val="0"/>
      <w:marTop w:val="0"/>
      <w:marBottom w:val="0"/>
      <w:divBdr>
        <w:top w:val="none" w:sz="0" w:space="0" w:color="auto"/>
        <w:left w:val="none" w:sz="0" w:space="0" w:color="auto"/>
        <w:bottom w:val="none" w:sz="0" w:space="0" w:color="auto"/>
        <w:right w:val="none" w:sz="0" w:space="0" w:color="auto"/>
      </w:divBdr>
    </w:div>
    <w:div w:id="862864645">
      <w:bodyDiv w:val="1"/>
      <w:marLeft w:val="0"/>
      <w:marRight w:val="0"/>
      <w:marTop w:val="0"/>
      <w:marBottom w:val="0"/>
      <w:divBdr>
        <w:top w:val="none" w:sz="0" w:space="0" w:color="auto"/>
        <w:left w:val="none" w:sz="0" w:space="0" w:color="auto"/>
        <w:bottom w:val="none" w:sz="0" w:space="0" w:color="auto"/>
        <w:right w:val="none" w:sz="0" w:space="0" w:color="auto"/>
      </w:divBdr>
    </w:div>
    <w:div w:id="893194320">
      <w:bodyDiv w:val="1"/>
      <w:marLeft w:val="0"/>
      <w:marRight w:val="0"/>
      <w:marTop w:val="0"/>
      <w:marBottom w:val="0"/>
      <w:divBdr>
        <w:top w:val="none" w:sz="0" w:space="0" w:color="auto"/>
        <w:left w:val="none" w:sz="0" w:space="0" w:color="auto"/>
        <w:bottom w:val="none" w:sz="0" w:space="0" w:color="auto"/>
        <w:right w:val="none" w:sz="0" w:space="0" w:color="auto"/>
      </w:divBdr>
    </w:div>
    <w:div w:id="915364148">
      <w:bodyDiv w:val="1"/>
      <w:marLeft w:val="0"/>
      <w:marRight w:val="0"/>
      <w:marTop w:val="0"/>
      <w:marBottom w:val="0"/>
      <w:divBdr>
        <w:top w:val="none" w:sz="0" w:space="0" w:color="auto"/>
        <w:left w:val="none" w:sz="0" w:space="0" w:color="auto"/>
        <w:bottom w:val="none" w:sz="0" w:space="0" w:color="auto"/>
        <w:right w:val="none" w:sz="0" w:space="0" w:color="auto"/>
      </w:divBdr>
    </w:div>
    <w:div w:id="933245793">
      <w:bodyDiv w:val="1"/>
      <w:marLeft w:val="0"/>
      <w:marRight w:val="0"/>
      <w:marTop w:val="0"/>
      <w:marBottom w:val="0"/>
      <w:divBdr>
        <w:top w:val="none" w:sz="0" w:space="0" w:color="auto"/>
        <w:left w:val="none" w:sz="0" w:space="0" w:color="auto"/>
        <w:bottom w:val="none" w:sz="0" w:space="0" w:color="auto"/>
        <w:right w:val="none" w:sz="0" w:space="0" w:color="auto"/>
      </w:divBdr>
    </w:div>
    <w:div w:id="966862325">
      <w:bodyDiv w:val="1"/>
      <w:marLeft w:val="0"/>
      <w:marRight w:val="0"/>
      <w:marTop w:val="0"/>
      <w:marBottom w:val="0"/>
      <w:divBdr>
        <w:top w:val="none" w:sz="0" w:space="0" w:color="auto"/>
        <w:left w:val="none" w:sz="0" w:space="0" w:color="auto"/>
        <w:bottom w:val="none" w:sz="0" w:space="0" w:color="auto"/>
        <w:right w:val="none" w:sz="0" w:space="0" w:color="auto"/>
      </w:divBdr>
    </w:div>
    <w:div w:id="992291781">
      <w:bodyDiv w:val="1"/>
      <w:marLeft w:val="0"/>
      <w:marRight w:val="0"/>
      <w:marTop w:val="0"/>
      <w:marBottom w:val="0"/>
      <w:divBdr>
        <w:top w:val="none" w:sz="0" w:space="0" w:color="auto"/>
        <w:left w:val="none" w:sz="0" w:space="0" w:color="auto"/>
        <w:bottom w:val="none" w:sz="0" w:space="0" w:color="auto"/>
        <w:right w:val="none" w:sz="0" w:space="0" w:color="auto"/>
      </w:divBdr>
    </w:div>
    <w:div w:id="1003388517">
      <w:bodyDiv w:val="1"/>
      <w:marLeft w:val="0"/>
      <w:marRight w:val="0"/>
      <w:marTop w:val="0"/>
      <w:marBottom w:val="0"/>
      <w:divBdr>
        <w:top w:val="none" w:sz="0" w:space="0" w:color="auto"/>
        <w:left w:val="none" w:sz="0" w:space="0" w:color="auto"/>
        <w:bottom w:val="none" w:sz="0" w:space="0" w:color="auto"/>
        <w:right w:val="none" w:sz="0" w:space="0" w:color="auto"/>
      </w:divBdr>
    </w:div>
    <w:div w:id="1028020065">
      <w:bodyDiv w:val="1"/>
      <w:marLeft w:val="0"/>
      <w:marRight w:val="0"/>
      <w:marTop w:val="0"/>
      <w:marBottom w:val="0"/>
      <w:divBdr>
        <w:top w:val="none" w:sz="0" w:space="0" w:color="auto"/>
        <w:left w:val="none" w:sz="0" w:space="0" w:color="auto"/>
        <w:bottom w:val="none" w:sz="0" w:space="0" w:color="auto"/>
        <w:right w:val="none" w:sz="0" w:space="0" w:color="auto"/>
      </w:divBdr>
    </w:div>
    <w:div w:id="1028793247">
      <w:bodyDiv w:val="1"/>
      <w:marLeft w:val="0"/>
      <w:marRight w:val="0"/>
      <w:marTop w:val="0"/>
      <w:marBottom w:val="0"/>
      <w:divBdr>
        <w:top w:val="none" w:sz="0" w:space="0" w:color="auto"/>
        <w:left w:val="none" w:sz="0" w:space="0" w:color="auto"/>
        <w:bottom w:val="none" w:sz="0" w:space="0" w:color="auto"/>
        <w:right w:val="none" w:sz="0" w:space="0" w:color="auto"/>
      </w:divBdr>
    </w:div>
    <w:div w:id="1048843113">
      <w:bodyDiv w:val="1"/>
      <w:marLeft w:val="0"/>
      <w:marRight w:val="0"/>
      <w:marTop w:val="0"/>
      <w:marBottom w:val="0"/>
      <w:divBdr>
        <w:top w:val="none" w:sz="0" w:space="0" w:color="auto"/>
        <w:left w:val="none" w:sz="0" w:space="0" w:color="auto"/>
        <w:bottom w:val="none" w:sz="0" w:space="0" w:color="auto"/>
        <w:right w:val="none" w:sz="0" w:space="0" w:color="auto"/>
      </w:divBdr>
    </w:div>
    <w:div w:id="1062562820">
      <w:bodyDiv w:val="1"/>
      <w:marLeft w:val="0"/>
      <w:marRight w:val="0"/>
      <w:marTop w:val="0"/>
      <w:marBottom w:val="0"/>
      <w:divBdr>
        <w:top w:val="none" w:sz="0" w:space="0" w:color="auto"/>
        <w:left w:val="none" w:sz="0" w:space="0" w:color="auto"/>
        <w:bottom w:val="none" w:sz="0" w:space="0" w:color="auto"/>
        <w:right w:val="none" w:sz="0" w:space="0" w:color="auto"/>
      </w:divBdr>
    </w:div>
    <w:div w:id="1072195074">
      <w:bodyDiv w:val="1"/>
      <w:marLeft w:val="0"/>
      <w:marRight w:val="0"/>
      <w:marTop w:val="0"/>
      <w:marBottom w:val="0"/>
      <w:divBdr>
        <w:top w:val="none" w:sz="0" w:space="0" w:color="auto"/>
        <w:left w:val="none" w:sz="0" w:space="0" w:color="auto"/>
        <w:bottom w:val="none" w:sz="0" w:space="0" w:color="auto"/>
        <w:right w:val="none" w:sz="0" w:space="0" w:color="auto"/>
      </w:divBdr>
    </w:div>
    <w:div w:id="1075668890">
      <w:bodyDiv w:val="1"/>
      <w:marLeft w:val="0"/>
      <w:marRight w:val="0"/>
      <w:marTop w:val="0"/>
      <w:marBottom w:val="0"/>
      <w:divBdr>
        <w:top w:val="none" w:sz="0" w:space="0" w:color="auto"/>
        <w:left w:val="none" w:sz="0" w:space="0" w:color="auto"/>
        <w:bottom w:val="none" w:sz="0" w:space="0" w:color="auto"/>
        <w:right w:val="none" w:sz="0" w:space="0" w:color="auto"/>
      </w:divBdr>
    </w:div>
    <w:div w:id="1077677121">
      <w:bodyDiv w:val="1"/>
      <w:marLeft w:val="0"/>
      <w:marRight w:val="0"/>
      <w:marTop w:val="0"/>
      <w:marBottom w:val="0"/>
      <w:divBdr>
        <w:top w:val="none" w:sz="0" w:space="0" w:color="auto"/>
        <w:left w:val="none" w:sz="0" w:space="0" w:color="auto"/>
        <w:bottom w:val="none" w:sz="0" w:space="0" w:color="auto"/>
        <w:right w:val="none" w:sz="0" w:space="0" w:color="auto"/>
      </w:divBdr>
    </w:div>
    <w:div w:id="1085568570">
      <w:bodyDiv w:val="1"/>
      <w:marLeft w:val="0"/>
      <w:marRight w:val="0"/>
      <w:marTop w:val="0"/>
      <w:marBottom w:val="0"/>
      <w:divBdr>
        <w:top w:val="none" w:sz="0" w:space="0" w:color="auto"/>
        <w:left w:val="none" w:sz="0" w:space="0" w:color="auto"/>
        <w:bottom w:val="none" w:sz="0" w:space="0" w:color="auto"/>
        <w:right w:val="none" w:sz="0" w:space="0" w:color="auto"/>
      </w:divBdr>
    </w:div>
    <w:div w:id="1088311416">
      <w:bodyDiv w:val="1"/>
      <w:marLeft w:val="0"/>
      <w:marRight w:val="0"/>
      <w:marTop w:val="0"/>
      <w:marBottom w:val="0"/>
      <w:divBdr>
        <w:top w:val="none" w:sz="0" w:space="0" w:color="auto"/>
        <w:left w:val="none" w:sz="0" w:space="0" w:color="auto"/>
        <w:bottom w:val="none" w:sz="0" w:space="0" w:color="auto"/>
        <w:right w:val="none" w:sz="0" w:space="0" w:color="auto"/>
      </w:divBdr>
      <w:divsChild>
        <w:div w:id="64961318">
          <w:marLeft w:val="0"/>
          <w:marRight w:val="0"/>
          <w:marTop w:val="0"/>
          <w:marBottom w:val="0"/>
          <w:divBdr>
            <w:top w:val="none" w:sz="0" w:space="0" w:color="auto"/>
            <w:left w:val="none" w:sz="0" w:space="0" w:color="auto"/>
            <w:bottom w:val="none" w:sz="0" w:space="0" w:color="auto"/>
            <w:right w:val="none" w:sz="0" w:space="0" w:color="auto"/>
          </w:divBdr>
          <w:divsChild>
            <w:div w:id="576936239">
              <w:marLeft w:val="0"/>
              <w:marRight w:val="0"/>
              <w:marTop w:val="0"/>
              <w:marBottom w:val="0"/>
              <w:divBdr>
                <w:top w:val="none" w:sz="0" w:space="0" w:color="auto"/>
                <w:left w:val="none" w:sz="0" w:space="0" w:color="auto"/>
                <w:bottom w:val="none" w:sz="0" w:space="0" w:color="auto"/>
                <w:right w:val="none" w:sz="0" w:space="0" w:color="auto"/>
              </w:divBdr>
              <w:divsChild>
                <w:div w:id="387269264">
                  <w:marLeft w:val="0"/>
                  <w:marRight w:val="0"/>
                  <w:marTop w:val="0"/>
                  <w:marBottom w:val="0"/>
                  <w:divBdr>
                    <w:top w:val="none" w:sz="0" w:space="0" w:color="auto"/>
                    <w:left w:val="none" w:sz="0" w:space="0" w:color="auto"/>
                    <w:bottom w:val="none" w:sz="0" w:space="0" w:color="auto"/>
                    <w:right w:val="none" w:sz="0" w:space="0" w:color="auto"/>
                  </w:divBdr>
                  <w:divsChild>
                    <w:div w:id="1560046870">
                      <w:marLeft w:val="188"/>
                      <w:marRight w:val="0"/>
                      <w:marTop w:val="0"/>
                      <w:marBottom w:val="0"/>
                      <w:divBdr>
                        <w:top w:val="none" w:sz="0" w:space="0" w:color="auto"/>
                        <w:left w:val="none" w:sz="0" w:space="0" w:color="auto"/>
                        <w:bottom w:val="none" w:sz="0" w:space="0" w:color="auto"/>
                        <w:right w:val="none" w:sz="0" w:space="0" w:color="auto"/>
                      </w:divBdr>
                      <w:divsChild>
                        <w:div w:id="1018896078">
                          <w:marLeft w:val="0"/>
                          <w:marRight w:val="0"/>
                          <w:marTop w:val="188"/>
                          <w:marBottom w:val="0"/>
                          <w:divBdr>
                            <w:top w:val="none" w:sz="0" w:space="0" w:color="auto"/>
                            <w:left w:val="none" w:sz="0" w:space="0" w:color="auto"/>
                            <w:bottom w:val="none" w:sz="0" w:space="0" w:color="auto"/>
                            <w:right w:val="none" w:sz="0" w:space="0" w:color="auto"/>
                          </w:divBdr>
                          <w:divsChild>
                            <w:div w:id="671183254">
                              <w:marLeft w:val="150"/>
                              <w:marRight w:val="0"/>
                              <w:marTop w:val="0"/>
                              <w:marBottom w:val="0"/>
                              <w:divBdr>
                                <w:top w:val="none" w:sz="0" w:space="0" w:color="auto"/>
                                <w:left w:val="none" w:sz="0" w:space="0" w:color="auto"/>
                                <w:bottom w:val="none" w:sz="0" w:space="0" w:color="auto"/>
                                <w:right w:val="none" w:sz="0" w:space="0" w:color="auto"/>
                              </w:divBdr>
                              <w:divsChild>
                                <w:div w:id="4674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9697225">
      <w:bodyDiv w:val="1"/>
      <w:marLeft w:val="0"/>
      <w:marRight w:val="0"/>
      <w:marTop w:val="0"/>
      <w:marBottom w:val="0"/>
      <w:divBdr>
        <w:top w:val="none" w:sz="0" w:space="0" w:color="auto"/>
        <w:left w:val="none" w:sz="0" w:space="0" w:color="auto"/>
        <w:bottom w:val="none" w:sz="0" w:space="0" w:color="auto"/>
        <w:right w:val="none" w:sz="0" w:space="0" w:color="auto"/>
      </w:divBdr>
    </w:div>
    <w:div w:id="1092504237">
      <w:bodyDiv w:val="1"/>
      <w:marLeft w:val="0"/>
      <w:marRight w:val="0"/>
      <w:marTop w:val="0"/>
      <w:marBottom w:val="0"/>
      <w:divBdr>
        <w:top w:val="none" w:sz="0" w:space="0" w:color="auto"/>
        <w:left w:val="none" w:sz="0" w:space="0" w:color="auto"/>
        <w:bottom w:val="none" w:sz="0" w:space="0" w:color="auto"/>
        <w:right w:val="none" w:sz="0" w:space="0" w:color="auto"/>
      </w:divBdr>
    </w:div>
    <w:div w:id="1094740477">
      <w:bodyDiv w:val="1"/>
      <w:marLeft w:val="0"/>
      <w:marRight w:val="0"/>
      <w:marTop w:val="0"/>
      <w:marBottom w:val="0"/>
      <w:divBdr>
        <w:top w:val="none" w:sz="0" w:space="0" w:color="auto"/>
        <w:left w:val="none" w:sz="0" w:space="0" w:color="auto"/>
        <w:bottom w:val="none" w:sz="0" w:space="0" w:color="auto"/>
        <w:right w:val="none" w:sz="0" w:space="0" w:color="auto"/>
      </w:divBdr>
      <w:divsChild>
        <w:div w:id="230162897">
          <w:marLeft w:val="0"/>
          <w:marRight w:val="0"/>
          <w:marTop w:val="0"/>
          <w:marBottom w:val="0"/>
          <w:divBdr>
            <w:top w:val="none" w:sz="0" w:space="0" w:color="auto"/>
            <w:left w:val="none" w:sz="0" w:space="0" w:color="auto"/>
            <w:bottom w:val="none" w:sz="0" w:space="0" w:color="auto"/>
            <w:right w:val="none" w:sz="0" w:space="0" w:color="auto"/>
          </w:divBdr>
          <w:divsChild>
            <w:div w:id="749698888">
              <w:marLeft w:val="0"/>
              <w:marRight w:val="0"/>
              <w:marTop w:val="0"/>
              <w:marBottom w:val="0"/>
              <w:divBdr>
                <w:top w:val="none" w:sz="0" w:space="0" w:color="auto"/>
                <w:left w:val="none" w:sz="0" w:space="0" w:color="auto"/>
                <w:bottom w:val="none" w:sz="0" w:space="0" w:color="auto"/>
                <w:right w:val="none" w:sz="0" w:space="0" w:color="auto"/>
              </w:divBdr>
              <w:divsChild>
                <w:div w:id="1985088067">
                  <w:marLeft w:val="0"/>
                  <w:marRight w:val="0"/>
                  <w:marTop w:val="0"/>
                  <w:marBottom w:val="0"/>
                  <w:divBdr>
                    <w:top w:val="none" w:sz="0" w:space="0" w:color="auto"/>
                    <w:left w:val="none" w:sz="0" w:space="0" w:color="auto"/>
                    <w:bottom w:val="none" w:sz="0" w:space="0" w:color="auto"/>
                    <w:right w:val="none" w:sz="0" w:space="0" w:color="auto"/>
                  </w:divBdr>
                  <w:divsChild>
                    <w:div w:id="912929165">
                      <w:marLeft w:val="0"/>
                      <w:marRight w:val="0"/>
                      <w:marTop w:val="0"/>
                      <w:marBottom w:val="0"/>
                      <w:divBdr>
                        <w:top w:val="none" w:sz="0" w:space="0" w:color="auto"/>
                        <w:left w:val="none" w:sz="0" w:space="0" w:color="auto"/>
                        <w:bottom w:val="none" w:sz="0" w:space="0" w:color="auto"/>
                        <w:right w:val="none" w:sz="0" w:space="0" w:color="auto"/>
                      </w:divBdr>
                      <w:divsChild>
                        <w:div w:id="296765563">
                          <w:marLeft w:val="0"/>
                          <w:marRight w:val="0"/>
                          <w:marTop w:val="0"/>
                          <w:marBottom w:val="0"/>
                          <w:divBdr>
                            <w:top w:val="none" w:sz="0" w:space="0" w:color="auto"/>
                            <w:left w:val="none" w:sz="0" w:space="0" w:color="auto"/>
                            <w:bottom w:val="none" w:sz="0" w:space="0" w:color="auto"/>
                            <w:right w:val="none" w:sz="0" w:space="0" w:color="auto"/>
                          </w:divBdr>
                          <w:divsChild>
                            <w:div w:id="459110779">
                              <w:marLeft w:val="0"/>
                              <w:marRight w:val="0"/>
                              <w:marTop w:val="0"/>
                              <w:marBottom w:val="0"/>
                              <w:divBdr>
                                <w:top w:val="none" w:sz="0" w:space="0" w:color="auto"/>
                                <w:left w:val="none" w:sz="0" w:space="0" w:color="auto"/>
                                <w:bottom w:val="none" w:sz="0" w:space="0" w:color="auto"/>
                                <w:right w:val="none" w:sz="0" w:space="0" w:color="auto"/>
                              </w:divBdr>
                              <w:divsChild>
                                <w:div w:id="7782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518920">
      <w:bodyDiv w:val="1"/>
      <w:marLeft w:val="0"/>
      <w:marRight w:val="0"/>
      <w:marTop w:val="0"/>
      <w:marBottom w:val="0"/>
      <w:divBdr>
        <w:top w:val="none" w:sz="0" w:space="0" w:color="auto"/>
        <w:left w:val="none" w:sz="0" w:space="0" w:color="auto"/>
        <w:bottom w:val="none" w:sz="0" w:space="0" w:color="auto"/>
        <w:right w:val="none" w:sz="0" w:space="0" w:color="auto"/>
      </w:divBdr>
    </w:div>
    <w:div w:id="1098139563">
      <w:bodyDiv w:val="1"/>
      <w:marLeft w:val="0"/>
      <w:marRight w:val="0"/>
      <w:marTop w:val="0"/>
      <w:marBottom w:val="0"/>
      <w:divBdr>
        <w:top w:val="none" w:sz="0" w:space="0" w:color="auto"/>
        <w:left w:val="none" w:sz="0" w:space="0" w:color="auto"/>
        <w:bottom w:val="none" w:sz="0" w:space="0" w:color="auto"/>
        <w:right w:val="none" w:sz="0" w:space="0" w:color="auto"/>
      </w:divBdr>
    </w:div>
    <w:div w:id="1131287459">
      <w:bodyDiv w:val="1"/>
      <w:marLeft w:val="0"/>
      <w:marRight w:val="0"/>
      <w:marTop w:val="0"/>
      <w:marBottom w:val="0"/>
      <w:divBdr>
        <w:top w:val="none" w:sz="0" w:space="0" w:color="auto"/>
        <w:left w:val="none" w:sz="0" w:space="0" w:color="auto"/>
        <w:bottom w:val="none" w:sz="0" w:space="0" w:color="auto"/>
        <w:right w:val="none" w:sz="0" w:space="0" w:color="auto"/>
      </w:divBdr>
    </w:div>
    <w:div w:id="1135025467">
      <w:bodyDiv w:val="1"/>
      <w:marLeft w:val="0"/>
      <w:marRight w:val="0"/>
      <w:marTop w:val="0"/>
      <w:marBottom w:val="0"/>
      <w:divBdr>
        <w:top w:val="none" w:sz="0" w:space="0" w:color="auto"/>
        <w:left w:val="none" w:sz="0" w:space="0" w:color="auto"/>
        <w:bottom w:val="none" w:sz="0" w:space="0" w:color="auto"/>
        <w:right w:val="none" w:sz="0" w:space="0" w:color="auto"/>
      </w:divBdr>
    </w:div>
    <w:div w:id="1202014301">
      <w:bodyDiv w:val="1"/>
      <w:marLeft w:val="0"/>
      <w:marRight w:val="0"/>
      <w:marTop w:val="0"/>
      <w:marBottom w:val="0"/>
      <w:divBdr>
        <w:top w:val="none" w:sz="0" w:space="0" w:color="auto"/>
        <w:left w:val="none" w:sz="0" w:space="0" w:color="auto"/>
        <w:bottom w:val="none" w:sz="0" w:space="0" w:color="auto"/>
        <w:right w:val="none" w:sz="0" w:space="0" w:color="auto"/>
      </w:divBdr>
    </w:div>
    <w:div w:id="1202472392">
      <w:bodyDiv w:val="1"/>
      <w:marLeft w:val="0"/>
      <w:marRight w:val="0"/>
      <w:marTop w:val="0"/>
      <w:marBottom w:val="0"/>
      <w:divBdr>
        <w:top w:val="none" w:sz="0" w:space="0" w:color="auto"/>
        <w:left w:val="none" w:sz="0" w:space="0" w:color="auto"/>
        <w:bottom w:val="none" w:sz="0" w:space="0" w:color="auto"/>
        <w:right w:val="none" w:sz="0" w:space="0" w:color="auto"/>
      </w:divBdr>
    </w:div>
    <w:div w:id="1213074823">
      <w:bodyDiv w:val="1"/>
      <w:marLeft w:val="0"/>
      <w:marRight w:val="0"/>
      <w:marTop w:val="0"/>
      <w:marBottom w:val="0"/>
      <w:divBdr>
        <w:top w:val="none" w:sz="0" w:space="0" w:color="auto"/>
        <w:left w:val="none" w:sz="0" w:space="0" w:color="auto"/>
        <w:bottom w:val="none" w:sz="0" w:space="0" w:color="auto"/>
        <w:right w:val="none" w:sz="0" w:space="0" w:color="auto"/>
      </w:divBdr>
    </w:div>
    <w:div w:id="1215777879">
      <w:bodyDiv w:val="1"/>
      <w:marLeft w:val="0"/>
      <w:marRight w:val="0"/>
      <w:marTop w:val="0"/>
      <w:marBottom w:val="0"/>
      <w:divBdr>
        <w:top w:val="none" w:sz="0" w:space="0" w:color="auto"/>
        <w:left w:val="none" w:sz="0" w:space="0" w:color="auto"/>
        <w:bottom w:val="none" w:sz="0" w:space="0" w:color="auto"/>
        <w:right w:val="none" w:sz="0" w:space="0" w:color="auto"/>
      </w:divBdr>
    </w:div>
    <w:div w:id="1249657976">
      <w:bodyDiv w:val="1"/>
      <w:marLeft w:val="0"/>
      <w:marRight w:val="0"/>
      <w:marTop w:val="0"/>
      <w:marBottom w:val="0"/>
      <w:divBdr>
        <w:top w:val="none" w:sz="0" w:space="0" w:color="auto"/>
        <w:left w:val="none" w:sz="0" w:space="0" w:color="auto"/>
        <w:bottom w:val="none" w:sz="0" w:space="0" w:color="auto"/>
        <w:right w:val="none" w:sz="0" w:space="0" w:color="auto"/>
      </w:divBdr>
    </w:div>
    <w:div w:id="1250308307">
      <w:bodyDiv w:val="1"/>
      <w:marLeft w:val="0"/>
      <w:marRight w:val="0"/>
      <w:marTop w:val="0"/>
      <w:marBottom w:val="0"/>
      <w:divBdr>
        <w:top w:val="none" w:sz="0" w:space="0" w:color="auto"/>
        <w:left w:val="none" w:sz="0" w:space="0" w:color="auto"/>
        <w:bottom w:val="none" w:sz="0" w:space="0" w:color="auto"/>
        <w:right w:val="none" w:sz="0" w:space="0" w:color="auto"/>
      </w:divBdr>
    </w:div>
    <w:div w:id="1256790465">
      <w:bodyDiv w:val="1"/>
      <w:marLeft w:val="0"/>
      <w:marRight w:val="0"/>
      <w:marTop w:val="0"/>
      <w:marBottom w:val="0"/>
      <w:divBdr>
        <w:top w:val="none" w:sz="0" w:space="0" w:color="auto"/>
        <w:left w:val="none" w:sz="0" w:space="0" w:color="auto"/>
        <w:bottom w:val="none" w:sz="0" w:space="0" w:color="auto"/>
        <w:right w:val="none" w:sz="0" w:space="0" w:color="auto"/>
      </w:divBdr>
    </w:div>
    <w:div w:id="1261598005">
      <w:bodyDiv w:val="1"/>
      <w:marLeft w:val="0"/>
      <w:marRight w:val="0"/>
      <w:marTop w:val="0"/>
      <w:marBottom w:val="0"/>
      <w:divBdr>
        <w:top w:val="none" w:sz="0" w:space="0" w:color="auto"/>
        <w:left w:val="none" w:sz="0" w:space="0" w:color="auto"/>
        <w:bottom w:val="none" w:sz="0" w:space="0" w:color="auto"/>
        <w:right w:val="none" w:sz="0" w:space="0" w:color="auto"/>
      </w:divBdr>
    </w:div>
    <w:div w:id="1270164057">
      <w:bodyDiv w:val="1"/>
      <w:marLeft w:val="0"/>
      <w:marRight w:val="0"/>
      <w:marTop w:val="0"/>
      <w:marBottom w:val="0"/>
      <w:divBdr>
        <w:top w:val="none" w:sz="0" w:space="0" w:color="auto"/>
        <w:left w:val="none" w:sz="0" w:space="0" w:color="auto"/>
        <w:bottom w:val="none" w:sz="0" w:space="0" w:color="auto"/>
        <w:right w:val="none" w:sz="0" w:space="0" w:color="auto"/>
      </w:divBdr>
    </w:div>
    <w:div w:id="1286691373">
      <w:bodyDiv w:val="1"/>
      <w:marLeft w:val="0"/>
      <w:marRight w:val="0"/>
      <w:marTop w:val="0"/>
      <w:marBottom w:val="0"/>
      <w:divBdr>
        <w:top w:val="none" w:sz="0" w:space="0" w:color="auto"/>
        <w:left w:val="none" w:sz="0" w:space="0" w:color="auto"/>
        <w:bottom w:val="none" w:sz="0" w:space="0" w:color="auto"/>
        <w:right w:val="none" w:sz="0" w:space="0" w:color="auto"/>
      </w:divBdr>
    </w:div>
    <w:div w:id="1302224781">
      <w:bodyDiv w:val="1"/>
      <w:marLeft w:val="0"/>
      <w:marRight w:val="0"/>
      <w:marTop w:val="0"/>
      <w:marBottom w:val="0"/>
      <w:divBdr>
        <w:top w:val="none" w:sz="0" w:space="0" w:color="auto"/>
        <w:left w:val="none" w:sz="0" w:space="0" w:color="auto"/>
        <w:bottom w:val="none" w:sz="0" w:space="0" w:color="auto"/>
        <w:right w:val="none" w:sz="0" w:space="0" w:color="auto"/>
      </w:divBdr>
    </w:div>
    <w:div w:id="1318144896">
      <w:bodyDiv w:val="1"/>
      <w:marLeft w:val="0"/>
      <w:marRight w:val="0"/>
      <w:marTop w:val="0"/>
      <w:marBottom w:val="0"/>
      <w:divBdr>
        <w:top w:val="none" w:sz="0" w:space="0" w:color="auto"/>
        <w:left w:val="none" w:sz="0" w:space="0" w:color="auto"/>
        <w:bottom w:val="none" w:sz="0" w:space="0" w:color="auto"/>
        <w:right w:val="none" w:sz="0" w:space="0" w:color="auto"/>
      </w:divBdr>
    </w:div>
    <w:div w:id="1339309711">
      <w:bodyDiv w:val="1"/>
      <w:marLeft w:val="0"/>
      <w:marRight w:val="0"/>
      <w:marTop w:val="0"/>
      <w:marBottom w:val="0"/>
      <w:divBdr>
        <w:top w:val="none" w:sz="0" w:space="0" w:color="auto"/>
        <w:left w:val="none" w:sz="0" w:space="0" w:color="auto"/>
        <w:bottom w:val="none" w:sz="0" w:space="0" w:color="auto"/>
        <w:right w:val="none" w:sz="0" w:space="0" w:color="auto"/>
      </w:divBdr>
    </w:div>
    <w:div w:id="1343436465">
      <w:bodyDiv w:val="1"/>
      <w:marLeft w:val="0"/>
      <w:marRight w:val="0"/>
      <w:marTop w:val="0"/>
      <w:marBottom w:val="0"/>
      <w:divBdr>
        <w:top w:val="none" w:sz="0" w:space="0" w:color="auto"/>
        <w:left w:val="none" w:sz="0" w:space="0" w:color="auto"/>
        <w:bottom w:val="none" w:sz="0" w:space="0" w:color="auto"/>
        <w:right w:val="none" w:sz="0" w:space="0" w:color="auto"/>
      </w:divBdr>
    </w:div>
    <w:div w:id="1345937234">
      <w:bodyDiv w:val="1"/>
      <w:marLeft w:val="0"/>
      <w:marRight w:val="0"/>
      <w:marTop w:val="0"/>
      <w:marBottom w:val="0"/>
      <w:divBdr>
        <w:top w:val="none" w:sz="0" w:space="0" w:color="auto"/>
        <w:left w:val="none" w:sz="0" w:space="0" w:color="auto"/>
        <w:bottom w:val="none" w:sz="0" w:space="0" w:color="auto"/>
        <w:right w:val="none" w:sz="0" w:space="0" w:color="auto"/>
      </w:divBdr>
    </w:div>
    <w:div w:id="1357923260">
      <w:bodyDiv w:val="1"/>
      <w:marLeft w:val="0"/>
      <w:marRight w:val="0"/>
      <w:marTop w:val="0"/>
      <w:marBottom w:val="0"/>
      <w:divBdr>
        <w:top w:val="none" w:sz="0" w:space="0" w:color="auto"/>
        <w:left w:val="none" w:sz="0" w:space="0" w:color="auto"/>
        <w:bottom w:val="none" w:sz="0" w:space="0" w:color="auto"/>
        <w:right w:val="none" w:sz="0" w:space="0" w:color="auto"/>
      </w:divBdr>
    </w:div>
    <w:div w:id="1370763081">
      <w:bodyDiv w:val="1"/>
      <w:marLeft w:val="0"/>
      <w:marRight w:val="0"/>
      <w:marTop w:val="0"/>
      <w:marBottom w:val="0"/>
      <w:divBdr>
        <w:top w:val="none" w:sz="0" w:space="0" w:color="auto"/>
        <w:left w:val="none" w:sz="0" w:space="0" w:color="auto"/>
        <w:bottom w:val="none" w:sz="0" w:space="0" w:color="auto"/>
        <w:right w:val="none" w:sz="0" w:space="0" w:color="auto"/>
      </w:divBdr>
    </w:div>
    <w:div w:id="1391002234">
      <w:bodyDiv w:val="1"/>
      <w:marLeft w:val="0"/>
      <w:marRight w:val="0"/>
      <w:marTop w:val="0"/>
      <w:marBottom w:val="0"/>
      <w:divBdr>
        <w:top w:val="none" w:sz="0" w:space="0" w:color="auto"/>
        <w:left w:val="none" w:sz="0" w:space="0" w:color="auto"/>
        <w:bottom w:val="none" w:sz="0" w:space="0" w:color="auto"/>
        <w:right w:val="none" w:sz="0" w:space="0" w:color="auto"/>
      </w:divBdr>
    </w:div>
    <w:div w:id="1412659777">
      <w:bodyDiv w:val="1"/>
      <w:marLeft w:val="0"/>
      <w:marRight w:val="0"/>
      <w:marTop w:val="0"/>
      <w:marBottom w:val="0"/>
      <w:divBdr>
        <w:top w:val="none" w:sz="0" w:space="0" w:color="auto"/>
        <w:left w:val="none" w:sz="0" w:space="0" w:color="auto"/>
        <w:bottom w:val="none" w:sz="0" w:space="0" w:color="auto"/>
        <w:right w:val="none" w:sz="0" w:space="0" w:color="auto"/>
      </w:divBdr>
      <w:divsChild>
        <w:div w:id="529417516">
          <w:marLeft w:val="0"/>
          <w:marRight w:val="0"/>
          <w:marTop w:val="0"/>
          <w:marBottom w:val="0"/>
          <w:divBdr>
            <w:top w:val="none" w:sz="0" w:space="0" w:color="auto"/>
            <w:left w:val="none" w:sz="0" w:space="0" w:color="auto"/>
            <w:bottom w:val="none" w:sz="0" w:space="0" w:color="auto"/>
            <w:right w:val="none" w:sz="0" w:space="0" w:color="auto"/>
          </w:divBdr>
          <w:divsChild>
            <w:div w:id="1260984536">
              <w:marLeft w:val="0"/>
              <w:marRight w:val="0"/>
              <w:marTop w:val="0"/>
              <w:marBottom w:val="0"/>
              <w:divBdr>
                <w:top w:val="none" w:sz="0" w:space="0" w:color="auto"/>
                <w:left w:val="none" w:sz="0" w:space="0" w:color="auto"/>
                <w:bottom w:val="none" w:sz="0" w:space="0" w:color="auto"/>
                <w:right w:val="none" w:sz="0" w:space="0" w:color="auto"/>
              </w:divBdr>
              <w:divsChild>
                <w:div w:id="13920025">
                  <w:marLeft w:val="0"/>
                  <w:marRight w:val="0"/>
                  <w:marTop w:val="0"/>
                  <w:marBottom w:val="0"/>
                  <w:divBdr>
                    <w:top w:val="none" w:sz="0" w:space="0" w:color="auto"/>
                    <w:left w:val="none" w:sz="0" w:space="0" w:color="auto"/>
                    <w:bottom w:val="none" w:sz="0" w:space="0" w:color="auto"/>
                    <w:right w:val="none" w:sz="0" w:space="0" w:color="auto"/>
                  </w:divBdr>
                  <w:divsChild>
                    <w:div w:id="5737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390060">
      <w:bodyDiv w:val="1"/>
      <w:marLeft w:val="0"/>
      <w:marRight w:val="0"/>
      <w:marTop w:val="0"/>
      <w:marBottom w:val="0"/>
      <w:divBdr>
        <w:top w:val="none" w:sz="0" w:space="0" w:color="auto"/>
        <w:left w:val="none" w:sz="0" w:space="0" w:color="auto"/>
        <w:bottom w:val="none" w:sz="0" w:space="0" w:color="auto"/>
        <w:right w:val="none" w:sz="0" w:space="0" w:color="auto"/>
      </w:divBdr>
    </w:div>
    <w:div w:id="1456950144">
      <w:bodyDiv w:val="1"/>
      <w:marLeft w:val="0"/>
      <w:marRight w:val="0"/>
      <w:marTop w:val="0"/>
      <w:marBottom w:val="0"/>
      <w:divBdr>
        <w:top w:val="none" w:sz="0" w:space="0" w:color="auto"/>
        <w:left w:val="none" w:sz="0" w:space="0" w:color="auto"/>
        <w:bottom w:val="none" w:sz="0" w:space="0" w:color="auto"/>
        <w:right w:val="none" w:sz="0" w:space="0" w:color="auto"/>
      </w:divBdr>
    </w:div>
    <w:div w:id="1488128646">
      <w:bodyDiv w:val="1"/>
      <w:marLeft w:val="0"/>
      <w:marRight w:val="0"/>
      <w:marTop w:val="0"/>
      <w:marBottom w:val="0"/>
      <w:divBdr>
        <w:top w:val="none" w:sz="0" w:space="0" w:color="auto"/>
        <w:left w:val="none" w:sz="0" w:space="0" w:color="auto"/>
        <w:bottom w:val="none" w:sz="0" w:space="0" w:color="auto"/>
        <w:right w:val="none" w:sz="0" w:space="0" w:color="auto"/>
      </w:divBdr>
    </w:div>
    <w:div w:id="1500656102">
      <w:bodyDiv w:val="1"/>
      <w:marLeft w:val="0"/>
      <w:marRight w:val="0"/>
      <w:marTop w:val="0"/>
      <w:marBottom w:val="0"/>
      <w:divBdr>
        <w:top w:val="none" w:sz="0" w:space="0" w:color="auto"/>
        <w:left w:val="none" w:sz="0" w:space="0" w:color="auto"/>
        <w:bottom w:val="none" w:sz="0" w:space="0" w:color="auto"/>
        <w:right w:val="none" w:sz="0" w:space="0" w:color="auto"/>
      </w:divBdr>
    </w:div>
    <w:div w:id="1509321297">
      <w:bodyDiv w:val="1"/>
      <w:marLeft w:val="0"/>
      <w:marRight w:val="0"/>
      <w:marTop w:val="0"/>
      <w:marBottom w:val="0"/>
      <w:divBdr>
        <w:top w:val="none" w:sz="0" w:space="0" w:color="auto"/>
        <w:left w:val="none" w:sz="0" w:space="0" w:color="auto"/>
        <w:bottom w:val="none" w:sz="0" w:space="0" w:color="auto"/>
        <w:right w:val="none" w:sz="0" w:space="0" w:color="auto"/>
      </w:divBdr>
    </w:div>
    <w:div w:id="1523975144">
      <w:bodyDiv w:val="1"/>
      <w:marLeft w:val="0"/>
      <w:marRight w:val="0"/>
      <w:marTop w:val="0"/>
      <w:marBottom w:val="0"/>
      <w:divBdr>
        <w:top w:val="none" w:sz="0" w:space="0" w:color="auto"/>
        <w:left w:val="none" w:sz="0" w:space="0" w:color="auto"/>
        <w:bottom w:val="none" w:sz="0" w:space="0" w:color="auto"/>
        <w:right w:val="none" w:sz="0" w:space="0" w:color="auto"/>
      </w:divBdr>
    </w:div>
    <w:div w:id="1525286764">
      <w:bodyDiv w:val="1"/>
      <w:marLeft w:val="0"/>
      <w:marRight w:val="0"/>
      <w:marTop w:val="0"/>
      <w:marBottom w:val="0"/>
      <w:divBdr>
        <w:top w:val="none" w:sz="0" w:space="0" w:color="auto"/>
        <w:left w:val="none" w:sz="0" w:space="0" w:color="auto"/>
        <w:bottom w:val="none" w:sz="0" w:space="0" w:color="auto"/>
        <w:right w:val="none" w:sz="0" w:space="0" w:color="auto"/>
      </w:divBdr>
    </w:div>
    <w:div w:id="1533417826">
      <w:bodyDiv w:val="1"/>
      <w:marLeft w:val="0"/>
      <w:marRight w:val="0"/>
      <w:marTop w:val="0"/>
      <w:marBottom w:val="0"/>
      <w:divBdr>
        <w:top w:val="none" w:sz="0" w:space="0" w:color="auto"/>
        <w:left w:val="none" w:sz="0" w:space="0" w:color="auto"/>
        <w:bottom w:val="none" w:sz="0" w:space="0" w:color="auto"/>
        <w:right w:val="none" w:sz="0" w:space="0" w:color="auto"/>
      </w:divBdr>
    </w:div>
    <w:div w:id="1543904436">
      <w:bodyDiv w:val="1"/>
      <w:marLeft w:val="0"/>
      <w:marRight w:val="0"/>
      <w:marTop w:val="0"/>
      <w:marBottom w:val="0"/>
      <w:divBdr>
        <w:top w:val="none" w:sz="0" w:space="0" w:color="auto"/>
        <w:left w:val="none" w:sz="0" w:space="0" w:color="auto"/>
        <w:bottom w:val="none" w:sz="0" w:space="0" w:color="auto"/>
        <w:right w:val="none" w:sz="0" w:space="0" w:color="auto"/>
      </w:divBdr>
    </w:div>
    <w:div w:id="1546454555">
      <w:bodyDiv w:val="1"/>
      <w:marLeft w:val="0"/>
      <w:marRight w:val="0"/>
      <w:marTop w:val="0"/>
      <w:marBottom w:val="0"/>
      <w:divBdr>
        <w:top w:val="none" w:sz="0" w:space="0" w:color="auto"/>
        <w:left w:val="none" w:sz="0" w:space="0" w:color="auto"/>
        <w:bottom w:val="none" w:sz="0" w:space="0" w:color="auto"/>
        <w:right w:val="none" w:sz="0" w:space="0" w:color="auto"/>
      </w:divBdr>
    </w:div>
    <w:div w:id="1546719916">
      <w:bodyDiv w:val="1"/>
      <w:marLeft w:val="0"/>
      <w:marRight w:val="0"/>
      <w:marTop w:val="0"/>
      <w:marBottom w:val="0"/>
      <w:divBdr>
        <w:top w:val="none" w:sz="0" w:space="0" w:color="auto"/>
        <w:left w:val="none" w:sz="0" w:space="0" w:color="auto"/>
        <w:bottom w:val="none" w:sz="0" w:space="0" w:color="auto"/>
        <w:right w:val="none" w:sz="0" w:space="0" w:color="auto"/>
      </w:divBdr>
    </w:div>
    <w:div w:id="1548299975">
      <w:bodyDiv w:val="1"/>
      <w:marLeft w:val="0"/>
      <w:marRight w:val="0"/>
      <w:marTop w:val="0"/>
      <w:marBottom w:val="0"/>
      <w:divBdr>
        <w:top w:val="none" w:sz="0" w:space="0" w:color="auto"/>
        <w:left w:val="none" w:sz="0" w:space="0" w:color="auto"/>
        <w:bottom w:val="none" w:sz="0" w:space="0" w:color="auto"/>
        <w:right w:val="none" w:sz="0" w:space="0" w:color="auto"/>
      </w:divBdr>
    </w:div>
    <w:div w:id="1594506840">
      <w:bodyDiv w:val="1"/>
      <w:marLeft w:val="0"/>
      <w:marRight w:val="0"/>
      <w:marTop w:val="0"/>
      <w:marBottom w:val="0"/>
      <w:divBdr>
        <w:top w:val="none" w:sz="0" w:space="0" w:color="auto"/>
        <w:left w:val="none" w:sz="0" w:space="0" w:color="auto"/>
        <w:bottom w:val="none" w:sz="0" w:space="0" w:color="auto"/>
        <w:right w:val="none" w:sz="0" w:space="0" w:color="auto"/>
      </w:divBdr>
    </w:div>
    <w:div w:id="1602565311">
      <w:bodyDiv w:val="1"/>
      <w:marLeft w:val="0"/>
      <w:marRight w:val="0"/>
      <w:marTop w:val="0"/>
      <w:marBottom w:val="0"/>
      <w:divBdr>
        <w:top w:val="none" w:sz="0" w:space="0" w:color="auto"/>
        <w:left w:val="none" w:sz="0" w:space="0" w:color="auto"/>
        <w:bottom w:val="none" w:sz="0" w:space="0" w:color="auto"/>
        <w:right w:val="none" w:sz="0" w:space="0" w:color="auto"/>
      </w:divBdr>
    </w:div>
    <w:div w:id="1602954689">
      <w:bodyDiv w:val="1"/>
      <w:marLeft w:val="0"/>
      <w:marRight w:val="0"/>
      <w:marTop w:val="0"/>
      <w:marBottom w:val="0"/>
      <w:divBdr>
        <w:top w:val="none" w:sz="0" w:space="0" w:color="auto"/>
        <w:left w:val="none" w:sz="0" w:space="0" w:color="auto"/>
        <w:bottom w:val="none" w:sz="0" w:space="0" w:color="auto"/>
        <w:right w:val="none" w:sz="0" w:space="0" w:color="auto"/>
      </w:divBdr>
    </w:div>
    <w:div w:id="1605185663">
      <w:bodyDiv w:val="1"/>
      <w:marLeft w:val="0"/>
      <w:marRight w:val="0"/>
      <w:marTop w:val="0"/>
      <w:marBottom w:val="0"/>
      <w:divBdr>
        <w:top w:val="none" w:sz="0" w:space="0" w:color="auto"/>
        <w:left w:val="none" w:sz="0" w:space="0" w:color="auto"/>
        <w:bottom w:val="none" w:sz="0" w:space="0" w:color="auto"/>
        <w:right w:val="none" w:sz="0" w:space="0" w:color="auto"/>
      </w:divBdr>
    </w:div>
    <w:div w:id="1614625842">
      <w:bodyDiv w:val="1"/>
      <w:marLeft w:val="0"/>
      <w:marRight w:val="0"/>
      <w:marTop w:val="0"/>
      <w:marBottom w:val="0"/>
      <w:divBdr>
        <w:top w:val="none" w:sz="0" w:space="0" w:color="auto"/>
        <w:left w:val="none" w:sz="0" w:space="0" w:color="auto"/>
        <w:bottom w:val="none" w:sz="0" w:space="0" w:color="auto"/>
        <w:right w:val="none" w:sz="0" w:space="0" w:color="auto"/>
      </w:divBdr>
    </w:div>
    <w:div w:id="1619726611">
      <w:bodyDiv w:val="1"/>
      <w:marLeft w:val="0"/>
      <w:marRight w:val="0"/>
      <w:marTop w:val="0"/>
      <w:marBottom w:val="0"/>
      <w:divBdr>
        <w:top w:val="none" w:sz="0" w:space="0" w:color="auto"/>
        <w:left w:val="none" w:sz="0" w:space="0" w:color="auto"/>
        <w:bottom w:val="none" w:sz="0" w:space="0" w:color="auto"/>
        <w:right w:val="none" w:sz="0" w:space="0" w:color="auto"/>
      </w:divBdr>
    </w:div>
    <w:div w:id="1620213675">
      <w:bodyDiv w:val="1"/>
      <w:marLeft w:val="0"/>
      <w:marRight w:val="0"/>
      <w:marTop w:val="0"/>
      <w:marBottom w:val="0"/>
      <w:divBdr>
        <w:top w:val="none" w:sz="0" w:space="0" w:color="auto"/>
        <w:left w:val="none" w:sz="0" w:space="0" w:color="auto"/>
        <w:bottom w:val="none" w:sz="0" w:space="0" w:color="auto"/>
        <w:right w:val="none" w:sz="0" w:space="0" w:color="auto"/>
      </w:divBdr>
      <w:divsChild>
        <w:div w:id="1694844885">
          <w:marLeft w:val="0"/>
          <w:marRight w:val="0"/>
          <w:marTop w:val="0"/>
          <w:marBottom w:val="0"/>
          <w:divBdr>
            <w:top w:val="none" w:sz="0" w:space="0" w:color="auto"/>
            <w:left w:val="none" w:sz="0" w:space="0" w:color="auto"/>
            <w:bottom w:val="none" w:sz="0" w:space="0" w:color="auto"/>
            <w:right w:val="none" w:sz="0" w:space="0" w:color="auto"/>
          </w:divBdr>
          <w:divsChild>
            <w:div w:id="104733217">
              <w:marLeft w:val="0"/>
              <w:marRight w:val="0"/>
              <w:marTop w:val="0"/>
              <w:marBottom w:val="0"/>
              <w:divBdr>
                <w:top w:val="none" w:sz="0" w:space="0" w:color="auto"/>
                <w:left w:val="none" w:sz="0" w:space="0" w:color="auto"/>
                <w:bottom w:val="none" w:sz="0" w:space="0" w:color="auto"/>
                <w:right w:val="none" w:sz="0" w:space="0" w:color="auto"/>
              </w:divBdr>
              <w:divsChild>
                <w:div w:id="1289973971">
                  <w:marLeft w:val="0"/>
                  <w:marRight w:val="0"/>
                  <w:marTop w:val="0"/>
                  <w:marBottom w:val="0"/>
                  <w:divBdr>
                    <w:top w:val="none" w:sz="0" w:space="0" w:color="auto"/>
                    <w:left w:val="none" w:sz="0" w:space="0" w:color="auto"/>
                    <w:bottom w:val="none" w:sz="0" w:space="0" w:color="auto"/>
                    <w:right w:val="none" w:sz="0" w:space="0" w:color="auto"/>
                  </w:divBdr>
                  <w:divsChild>
                    <w:div w:id="1182470691">
                      <w:marLeft w:val="0"/>
                      <w:marRight w:val="0"/>
                      <w:marTop w:val="0"/>
                      <w:marBottom w:val="0"/>
                      <w:divBdr>
                        <w:top w:val="none" w:sz="0" w:space="0" w:color="auto"/>
                        <w:left w:val="none" w:sz="0" w:space="0" w:color="auto"/>
                        <w:bottom w:val="none" w:sz="0" w:space="0" w:color="auto"/>
                        <w:right w:val="none" w:sz="0" w:space="0" w:color="auto"/>
                      </w:divBdr>
                      <w:divsChild>
                        <w:div w:id="1313755851">
                          <w:marLeft w:val="0"/>
                          <w:marRight w:val="0"/>
                          <w:marTop w:val="0"/>
                          <w:marBottom w:val="0"/>
                          <w:divBdr>
                            <w:top w:val="none" w:sz="0" w:space="0" w:color="auto"/>
                            <w:left w:val="none" w:sz="0" w:space="0" w:color="auto"/>
                            <w:bottom w:val="none" w:sz="0" w:space="0" w:color="auto"/>
                            <w:right w:val="none" w:sz="0" w:space="0" w:color="auto"/>
                          </w:divBdr>
                          <w:divsChild>
                            <w:div w:id="651064026">
                              <w:marLeft w:val="0"/>
                              <w:marRight w:val="0"/>
                              <w:marTop w:val="0"/>
                              <w:marBottom w:val="0"/>
                              <w:divBdr>
                                <w:top w:val="none" w:sz="0" w:space="0" w:color="auto"/>
                                <w:left w:val="none" w:sz="0" w:space="0" w:color="auto"/>
                                <w:bottom w:val="none" w:sz="0" w:space="0" w:color="auto"/>
                                <w:right w:val="none" w:sz="0" w:space="0" w:color="auto"/>
                              </w:divBdr>
                              <w:divsChild>
                                <w:div w:id="89234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3876634">
      <w:bodyDiv w:val="1"/>
      <w:marLeft w:val="0"/>
      <w:marRight w:val="0"/>
      <w:marTop w:val="0"/>
      <w:marBottom w:val="0"/>
      <w:divBdr>
        <w:top w:val="none" w:sz="0" w:space="0" w:color="auto"/>
        <w:left w:val="none" w:sz="0" w:space="0" w:color="auto"/>
        <w:bottom w:val="none" w:sz="0" w:space="0" w:color="auto"/>
        <w:right w:val="none" w:sz="0" w:space="0" w:color="auto"/>
      </w:divBdr>
    </w:div>
    <w:div w:id="1624310875">
      <w:bodyDiv w:val="1"/>
      <w:marLeft w:val="0"/>
      <w:marRight w:val="0"/>
      <w:marTop w:val="0"/>
      <w:marBottom w:val="0"/>
      <w:divBdr>
        <w:top w:val="none" w:sz="0" w:space="0" w:color="auto"/>
        <w:left w:val="none" w:sz="0" w:space="0" w:color="auto"/>
        <w:bottom w:val="none" w:sz="0" w:space="0" w:color="auto"/>
        <w:right w:val="none" w:sz="0" w:space="0" w:color="auto"/>
      </w:divBdr>
    </w:div>
    <w:div w:id="1636449099">
      <w:bodyDiv w:val="1"/>
      <w:marLeft w:val="0"/>
      <w:marRight w:val="0"/>
      <w:marTop w:val="0"/>
      <w:marBottom w:val="0"/>
      <w:divBdr>
        <w:top w:val="none" w:sz="0" w:space="0" w:color="auto"/>
        <w:left w:val="none" w:sz="0" w:space="0" w:color="auto"/>
        <w:bottom w:val="none" w:sz="0" w:space="0" w:color="auto"/>
        <w:right w:val="none" w:sz="0" w:space="0" w:color="auto"/>
      </w:divBdr>
    </w:div>
    <w:div w:id="1640914825">
      <w:bodyDiv w:val="1"/>
      <w:marLeft w:val="0"/>
      <w:marRight w:val="0"/>
      <w:marTop w:val="0"/>
      <w:marBottom w:val="0"/>
      <w:divBdr>
        <w:top w:val="none" w:sz="0" w:space="0" w:color="auto"/>
        <w:left w:val="none" w:sz="0" w:space="0" w:color="auto"/>
        <w:bottom w:val="none" w:sz="0" w:space="0" w:color="auto"/>
        <w:right w:val="none" w:sz="0" w:space="0" w:color="auto"/>
      </w:divBdr>
    </w:div>
    <w:div w:id="1645549591">
      <w:bodyDiv w:val="1"/>
      <w:marLeft w:val="0"/>
      <w:marRight w:val="0"/>
      <w:marTop w:val="0"/>
      <w:marBottom w:val="0"/>
      <w:divBdr>
        <w:top w:val="none" w:sz="0" w:space="0" w:color="auto"/>
        <w:left w:val="none" w:sz="0" w:space="0" w:color="auto"/>
        <w:bottom w:val="none" w:sz="0" w:space="0" w:color="auto"/>
        <w:right w:val="none" w:sz="0" w:space="0" w:color="auto"/>
      </w:divBdr>
    </w:div>
    <w:div w:id="1647391074">
      <w:bodyDiv w:val="1"/>
      <w:marLeft w:val="0"/>
      <w:marRight w:val="0"/>
      <w:marTop w:val="0"/>
      <w:marBottom w:val="0"/>
      <w:divBdr>
        <w:top w:val="none" w:sz="0" w:space="0" w:color="auto"/>
        <w:left w:val="none" w:sz="0" w:space="0" w:color="auto"/>
        <w:bottom w:val="none" w:sz="0" w:space="0" w:color="auto"/>
        <w:right w:val="none" w:sz="0" w:space="0" w:color="auto"/>
      </w:divBdr>
    </w:div>
    <w:div w:id="1664158331">
      <w:bodyDiv w:val="1"/>
      <w:marLeft w:val="0"/>
      <w:marRight w:val="0"/>
      <w:marTop w:val="0"/>
      <w:marBottom w:val="0"/>
      <w:divBdr>
        <w:top w:val="none" w:sz="0" w:space="0" w:color="auto"/>
        <w:left w:val="none" w:sz="0" w:space="0" w:color="auto"/>
        <w:bottom w:val="none" w:sz="0" w:space="0" w:color="auto"/>
        <w:right w:val="none" w:sz="0" w:space="0" w:color="auto"/>
      </w:divBdr>
    </w:div>
    <w:div w:id="1670524527">
      <w:bodyDiv w:val="1"/>
      <w:marLeft w:val="0"/>
      <w:marRight w:val="0"/>
      <w:marTop w:val="0"/>
      <w:marBottom w:val="0"/>
      <w:divBdr>
        <w:top w:val="none" w:sz="0" w:space="0" w:color="auto"/>
        <w:left w:val="none" w:sz="0" w:space="0" w:color="auto"/>
        <w:bottom w:val="none" w:sz="0" w:space="0" w:color="auto"/>
        <w:right w:val="none" w:sz="0" w:space="0" w:color="auto"/>
      </w:divBdr>
    </w:div>
    <w:div w:id="1676302373">
      <w:bodyDiv w:val="1"/>
      <w:marLeft w:val="0"/>
      <w:marRight w:val="0"/>
      <w:marTop w:val="0"/>
      <w:marBottom w:val="0"/>
      <w:divBdr>
        <w:top w:val="none" w:sz="0" w:space="0" w:color="auto"/>
        <w:left w:val="none" w:sz="0" w:space="0" w:color="auto"/>
        <w:bottom w:val="none" w:sz="0" w:space="0" w:color="auto"/>
        <w:right w:val="none" w:sz="0" w:space="0" w:color="auto"/>
      </w:divBdr>
    </w:div>
    <w:div w:id="1677146902">
      <w:bodyDiv w:val="1"/>
      <w:marLeft w:val="0"/>
      <w:marRight w:val="0"/>
      <w:marTop w:val="0"/>
      <w:marBottom w:val="0"/>
      <w:divBdr>
        <w:top w:val="none" w:sz="0" w:space="0" w:color="auto"/>
        <w:left w:val="none" w:sz="0" w:space="0" w:color="auto"/>
        <w:bottom w:val="none" w:sz="0" w:space="0" w:color="auto"/>
        <w:right w:val="none" w:sz="0" w:space="0" w:color="auto"/>
      </w:divBdr>
    </w:div>
    <w:div w:id="1698703020">
      <w:bodyDiv w:val="1"/>
      <w:marLeft w:val="0"/>
      <w:marRight w:val="0"/>
      <w:marTop w:val="0"/>
      <w:marBottom w:val="0"/>
      <w:divBdr>
        <w:top w:val="none" w:sz="0" w:space="0" w:color="auto"/>
        <w:left w:val="none" w:sz="0" w:space="0" w:color="auto"/>
        <w:bottom w:val="none" w:sz="0" w:space="0" w:color="auto"/>
        <w:right w:val="none" w:sz="0" w:space="0" w:color="auto"/>
      </w:divBdr>
    </w:div>
    <w:div w:id="1703826729">
      <w:bodyDiv w:val="1"/>
      <w:marLeft w:val="0"/>
      <w:marRight w:val="0"/>
      <w:marTop w:val="0"/>
      <w:marBottom w:val="0"/>
      <w:divBdr>
        <w:top w:val="none" w:sz="0" w:space="0" w:color="auto"/>
        <w:left w:val="none" w:sz="0" w:space="0" w:color="auto"/>
        <w:bottom w:val="none" w:sz="0" w:space="0" w:color="auto"/>
        <w:right w:val="none" w:sz="0" w:space="0" w:color="auto"/>
      </w:divBdr>
    </w:div>
    <w:div w:id="1705786239">
      <w:bodyDiv w:val="1"/>
      <w:marLeft w:val="0"/>
      <w:marRight w:val="0"/>
      <w:marTop w:val="0"/>
      <w:marBottom w:val="0"/>
      <w:divBdr>
        <w:top w:val="none" w:sz="0" w:space="0" w:color="auto"/>
        <w:left w:val="none" w:sz="0" w:space="0" w:color="auto"/>
        <w:bottom w:val="none" w:sz="0" w:space="0" w:color="auto"/>
        <w:right w:val="none" w:sz="0" w:space="0" w:color="auto"/>
      </w:divBdr>
    </w:div>
    <w:div w:id="1728725518">
      <w:bodyDiv w:val="1"/>
      <w:marLeft w:val="0"/>
      <w:marRight w:val="0"/>
      <w:marTop w:val="0"/>
      <w:marBottom w:val="0"/>
      <w:divBdr>
        <w:top w:val="none" w:sz="0" w:space="0" w:color="auto"/>
        <w:left w:val="none" w:sz="0" w:space="0" w:color="auto"/>
        <w:bottom w:val="none" w:sz="0" w:space="0" w:color="auto"/>
        <w:right w:val="none" w:sz="0" w:space="0" w:color="auto"/>
      </w:divBdr>
    </w:div>
    <w:div w:id="1739354194">
      <w:bodyDiv w:val="1"/>
      <w:marLeft w:val="0"/>
      <w:marRight w:val="0"/>
      <w:marTop w:val="0"/>
      <w:marBottom w:val="0"/>
      <w:divBdr>
        <w:top w:val="none" w:sz="0" w:space="0" w:color="auto"/>
        <w:left w:val="none" w:sz="0" w:space="0" w:color="auto"/>
        <w:bottom w:val="none" w:sz="0" w:space="0" w:color="auto"/>
        <w:right w:val="none" w:sz="0" w:space="0" w:color="auto"/>
      </w:divBdr>
    </w:div>
    <w:div w:id="1746688148">
      <w:bodyDiv w:val="1"/>
      <w:marLeft w:val="0"/>
      <w:marRight w:val="0"/>
      <w:marTop w:val="0"/>
      <w:marBottom w:val="0"/>
      <w:divBdr>
        <w:top w:val="none" w:sz="0" w:space="0" w:color="auto"/>
        <w:left w:val="none" w:sz="0" w:space="0" w:color="auto"/>
        <w:bottom w:val="none" w:sz="0" w:space="0" w:color="auto"/>
        <w:right w:val="none" w:sz="0" w:space="0" w:color="auto"/>
      </w:divBdr>
    </w:div>
    <w:div w:id="1752848704">
      <w:bodyDiv w:val="1"/>
      <w:marLeft w:val="0"/>
      <w:marRight w:val="0"/>
      <w:marTop w:val="0"/>
      <w:marBottom w:val="0"/>
      <w:divBdr>
        <w:top w:val="none" w:sz="0" w:space="0" w:color="auto"/>
        <w:left w:val="none" w:sz="0" w:space="0" w:color="auto"/>
        <w:bottom w:val="none" w:sz="0" w:space="0" w:color="auto"/>
        <w:right w:val="none" w:sz="0" w:space="0" w:color="auto"/>
      </w:divBdr>
    </w:div>
    <w:div w:id="1773435225">
      <w:bodyDiv w:val="1"/>
      <w:marLeft w:val="0"/>
      <w:marRight w:val="0"/>
      <w:marTop w:val="0"/>
      <w:marBottom w:val="0"/>
      <w:divBdr>
        <w:top w:val="none" w:sz="0" w:space="0" w:color="auto"/>
        <w:left w:val="none" w:sz="0" w:space="0" w:color="auto"/>
        <w:bottom w:val="none" w:sz="0" w:space="0" w:color="auto"/>
        <w:right w:val="none" w:sz="0" w:space="0" w:color="auto"/>
      </w:divBdr>
    </w:div>
    <w:div w:id="1780836392">
      <w:bodyDiv w:val="1"/>
      <w:marLeft w:val="0"/>
      <w:marRight w:val="0"/>
      <w:marTop w:val="0"/>
      <w:marBottom w:val="0"/>
      <w:divBdr>
        <w:top w:val="none" w:sz="0" w:space="0" w:color="auto"/>
        <w:left w:val="none" w:sz="0" w:space="0" w:color="auto"/>
        <w:bottom w:val="none" w:sz="0" w:space="0" w:color="auto"/>
        <w:right w:val="none" w:sz="0" w:space="0" w:color="auto"/>
      </w:divBdr>
    </w:div>
    <w:div w:id="1799912814">
      <w:bodyDiv w:val="1"/>
      <w:marLeft w:val="0"/>
      <w:marRight w:val="0"/>
      <w:marTop w:val="0"/>
      <w:marBottom w:val="0"/>
      <w:divBdr>
        <w:top w:val="none" w:sz="0" w:space="0" w:color="auto"/>
        <w:left w:val="none" w:sz="0" w:space="0" w:color="auto"/>
        <w:bottom w:val="none" w:sz="0" w:space="0" w:color="auto"/>
        <w:right w:val="none" w:sz="0" w:space="0" w:color="auto"/>
      </w:divBdr>
    </w:div>
    <w:div w:id="1823234667">
      <w:bodyDiv w:val="1"/>
      <w:marLeft w:val="0"/>
      <w:marRight w:val="0"/>
      <w:marTop w:val="0"/>
      <w:marBottom w:val="0"/>
      <w:divBdr>
        <w:top w:val="none" w:sz="0" w:space="0" w:color="auto"/>
        <w:left w:val="none" w:sz="0" w:space="0" w:color="auto"/>
        <w:bottom w:val="none" w:sz="0" w:space="0" w:color="auto"/>
        <w:right w:val="none" w:sz="0" w:space="0" w:color="auto"/>
      </w:divBdr>
    </w:div>
    <w:div w:id="1845319781">
      <w:bodyDiv w:val="1"/>
      <w:marLeft w:val="0"/>
      <w:marRight w:val="0"/>
      <w:marTop w:val="0"/>
      <w:marBottom w:val="0"/>
      <w:divBdr>
        <w:top w:val="none" w:sz="0" w:space="0" w:color="auto"/>
        <w:left w:val="none" w:sz="0" w:space="0" w:color="auto"/>
        <w:bottom w:val="none" w:sz="0" w:space="0" w:color="auto"/>
        <w:right w:val="none" w:sz="0" w:space="0" w:color="auto"/>
      </w:divBdr>
    </w:div>
    <w:div w:id="1857846928">
      <w:bodyDiv w:val="1"/>
      <w:marLeft w:val="0"/>
      <w:marRight w:val="0"/>
      <w:marTop w:val="0"/>
      <w:marBottom w:val="0"/>
      <w:divBdr>
        <w:top w:val="none" w:sz="0" w:space="0" w:color="auto"/>
        <w:left w:val="none" w:sz="0" w:space="0" w:color="auto"/>
        <w:bottom w:val="none" w:sz="0" w:space="0" w:color="auto"/>
        <w:right w:val="none" w:sz="0" w:space="0" w:color="auto"/>
      </w:divBdr>
    </w:div>
    <w:div w:id="1869096323">
      <w:bodyDiv w:val="1"/>
      <w:marLeft w:val="0"/>
      <w:marRight w:val="0"/>
      <w:marTop w:val="0"/>
      <w:marBottom w:val="0"/>
      <w:divBdr>
        <w:top w:val="none" w:sz="0" w:space="0" w:color="auto"/>
        <w:left w:val="none" w:sz="0" w:space="0" w:color="auto"/>
        <w:bottom w:val="none" w:sz="0" w:space="0" w:color="auto"/>
        <w:right w:val="none" w:sz="0" w:space="0" w:color="auto"/>
      </w:divBdr>
    </w:div>
    <w:div w:id="1929582136">
      <w:bodyDiv w:val="1"/>
      <w:marLeft w:val="0"/>
      <w:marRight w:val="0"/>
      <w:marTop w:val="0"/>
      <w:marBottom w:val="0"/>
      <w:divBdr>
        <w:top w:val="none" w:sz="0" w:space="0" w:color="auto"/>
        <w:left w:val="none" w:sz="0" w:space="0" w:color="auto"/>
        <w:bottom w:val="none" w:sz="0" w:space="0" w:color="auto"/>
        <w:right w:val="none" w:sz="0" w:space="0" w:color="auto"/>
      </w:divBdr>
      <w:divsChild>
        <w:div w:id="1385717399">
          <w:marLeft w:val="0"/>
          <w:marRight w:val="0"/>
          <w:marTop w:val="0"/>
          <w:marBottom w:val="0"/>
          <w:divBdr>
            <w:top w:val="none" w:sz="0" w:space="0" w:color="auto"/>
            <w:left w:val="none" w:sz="0" w:space="0" w:color="auto"/>
            <w:bottom w:val="none" w:sz="0" w:space="0" w:color="auto"/>
            <w:right w:val="none" w:sz="0" w:space="0" w:color="auto"/>
          </w:divBdr>
          <w:divsChild>
            <w:div w:id="1923488375">
              <w:marLeft w:val="0"/>
              <w:marRight w:val="0"/>
              <w:marTop w:val="0"/>
              <w:marBottom w:val="0"/>
              <w:divBdr>
                <w:top w:val="single" w:sz="6" w:space="0" w:color="E4E4E4"/>
                <w:left w:val="none" w:sz="0" w:space="0" w:color="auto"/>
                <w:bottom w:val="none" w:sz="0" w:space="0" w:color="auto"/>
                <w:right w:val="none" w:sz="0" w:space="0" w:color="auto"/>
              </w:divBdr>
              <w:divsChild>
                <w:div w:id="160302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2994">
      <w:bodyDiv w:val="1"/>
      <w:marLeft w:val="0"/>
      <w:marRight w:val="0"/>
      <w:marTop w:val="0"/>
      <w:marBottom w:val="0"/>
      <w:divBdr>
        <w:top w:val="none" w:sz="0" w:space="0" w:color="auto"/>
        <w:left w:val="none" w:sz="0" w:space="0" w:color="auto"/>
        <w:bottom w:val="none" w:sz="0" w:space="0" w:color="auto"/>
        <w:right w:val="none" w:sz="0" w:space="0" w:color="auto"/>
      </w:divBdr>
    </w:div>
    <w:div w:id="1944798829">
      <w:bodyDiv w:val="1"/>
      <w:marLeft w:val="0"/>
      <w:marRight w:val="0"/>
      <w:marTop w:val="0"/>
      <w:marBottom w:val="0"/>
      <w:divBdr>
        <w:top w:val="none" w:sz="0" w:space="0" w:color="auto"/>
        <w:left w:val="none" w:sz="0" w:space="0" w:color="auto"/>
        <w:bottom w:val="none" w:sz="0" w:space="0" w:color="auto"/>
        <w:right w:val="none" w:sz="0" w:space="0" w:color="auto"/>
      </w:divBdr>
    </w:div>
    <w:div w:id="1951084412">
      <w:bodyDiv w:val="1"/>
      <w:marLeft w:val="0"/>
      <w:marRight w:val="0"/>
      <w:marTop w:val="0"/>
      <w:marBottom w:val="0"/>
      <w:divBdr>
        <w:top w:val="none" w:sz="0" w:space="0" w:color="auto"/>
        <w:left w:val="none" w:sz="0" w:space="0" w:color="auto"/>
        <w:bottom w:val="none" w:sz="0" w:space="0" w:color="auto"/>
        <w:right w:val="none" w:sz="0" w:space="0" w:color="auto"/>
      </w:divBdr>
    </w:div>
    <w:div w:id="1961567200">
      <w:bodyDiv w:val="1"/>
      <w:marLeft w:val="0"/>
      <w:marRight w:val="0"/>
      <w:marTop w:val="0"/>
      <w:marBottom w:val="0"/>
      <w:divBdr>
        <w:top w:val="none" w:sz="0" w:space="0" w:color="auto"/>
        <w:left w:val="none" w:sz="0" w:space="0" w:color="auto"/>
        <w:bottom w:val="none" w:sz="0" w:space="0" w:color="auto"/>
        <w:right w:val="none" w:sz="0" w:space="0" w:color="auto"/>
      </w:divBdr>
      <w:divsChild>
        <w:div w:id="766579830">
          <w:marLeft w:val="0"/>
          <w:marRight w:val="0"/>
          <w:marTop w:val="0"/>
          <w:marBottom w:val="0"/>
          <w:divBdr>
            <w:top w:val="none" w:sz="0" w:space="0" w:color="auto"/>
            <w:left w:val="none" w:sz="0" w:space="0" w:color="auto"/>
            <w:bottom w:val="none" w:sz="0" w:space="0" w:color="auto"/>
            <w:right w:val="none" w:sz="0" w:space="0" w:color="auto"/>
          </w:divBdr>
          <w:divsChild>
            <w:div w:id="628704569">
              <w:marLeft w:val="0"/>
              <w:marRight w:val="0"/>
              <w:marTop w:val="0"/>
              <w:marBottom w:val="0"/>
              <w:divBdr>
                <w:top w:val="none" w:sz="0" w:space="0" w:color="auto"/>
                <w:left w:val="none" w:sz="0" w:space="0" w:color="auto"/>
                <w:bottom w:val="none" w:sz="0" w:space="0" w:color="auto"/>
                <w:right w:val="none" w:sz="0" w:space="0" w:color="auto"/>
              </w:divBdr>
              <w:divsChild>
                <w:div w:id="298730225">
                  <w:marLeft w:val="0"/>
                  <w:marRight w:val="0"/>
                  <w:marTop w:val="0"/>
                  <w:marBottom w:val="0"/>
                  <w:divBdr>
                    <w:top w:val="none" w:sz="0" w:space="0" w:color="auto"/>
                    <w:left w:val="none" w:sz="0" w:space="0" w:color="auto"/>
                    <w:bottom w:val="none" w:sz="0" w:space="0" w:color="auto"/>
                    <w:right w:val="none" w:sz="0" w:space="0" w:color="auto"/>
                  </w:divBdr>
                  <w:divsChild>
                    <w:div w:id="1941209024">
                      <w:marLeft w:val="0"/>
                      <w:marRight w:val="0"/>
                      <w:marTop w:val="0"/>
                      <w:marBottom w:val="0"/>
                      <w:divBdr>
                        <w:top w:val="none" w:sz="0" w:space="0" w:color="auto"/>
                        <w:left w:val="none" w:sz="0" w:space="0" w:color="auto"/>
                        <w:bottom w:val="none" w:sz="0" w:space="0" w:color="auto"/>
                        <w:right w:val="none" w:sz="0" w:space="0" w:color="auto"/>
                      </w:divBdr>
                      <w:divsChild>
                        <w:div w:id="841967052">
                          <w:marLeft w:val="0"/>
                          <w:marRight w:val="0"/>
                          <w:marTop w:val="0"/>
                          <w:marBottom w:val="0"/>
                          <w:divBdr>
                            <w:top w:val="none" w:sz="0" w:space="0" w:color="auto"/>
                            <w:left w:val="none" w:sz="0" w:space="0" w:color="auto"/>
                            <w:bottom w:val="none" w:sz="0" w:space="0" w:color="auto"/>
                            <w:right w:val="none" w:sz="0" w:space="0" w:color="auto"/>
                          </w:divBdr>
                          <w:divsChild>
                            <w:div w:id="198709067">
                              <w:marLeft w:val="0"/>
                              <w:marRight w:val="0"/>
                              <w:marTop w:val="0"/>
                              <w:marBottom w:val="0"/>
                              <w:divBdr>
                                <w:top w:val="none" w:sz="0" w:space="0" w:color="auto"/>
                                <w:left w:val="none" w:sz="0" w:space="0" w:color="auto"/>
                                <w:bottom w:val="none" w:sz="0" w:space="0" w:color="auto"/>
                                <w:right w:val="none" w:sz="0" w:space="0" w:color="auto"/>
                              </w:divBdr>
                              <w:divsChild>
                                <w:div w:id="128870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5870999">
      <w:bodyDiv w:val="1"/>
      <w:marLeft w:val="0"/>
      <w:marRight w:val="0"/>
      <w:marTop w:val="0"/>
      <w:marBottom w:val="0"/>
      <w:divBdr>
        <w:top w:val="none" w:sz="0" w:space="0" w:color="auto"/>
        <w:left w:val="none" w:sz="0" w:space="0" w:color="auto"/>
        <w:bottom w:val="none" w:sz="0" w:space="0" w:color="auto"/>
        <w:right w:val="none" w:sz="0" w:space="0" w:color="auto"/>
      </w:divBdr>
    </w:div>
    <w:div w:id="1980184549">
      <w:bodyDiv w:val="1"/>
      <w:marLeft w:val="0"/>
      <w:marRight w:val="0"/>
      <w:marTop w:val="0"/>
      <w:marBottom w:val="0"/>
      <w:divBdr>
        <w:top w:val="none" w:sz="0" w:space="0" w:color="auto"/>
        <w:left w:val="none" w:sz="0" w:space="0" w:color="auto"/>
        <w:bottom w:val="none" w:sz="0" w:space="0" w:color="auto"/>
        <w:right w:val="none" w:sz="0" w:space="0" w:color="auto"/>
      </w:divBdr>
    </w:div>
    <w:div w:id="1993675018">
      <w:bodyDiv w:val="1"/>
      <w:marLeft w:val="0"/>
      <w:marRight w:val="0"/>
      <w:marTop w:val="0"/>
      <w:marBottom w:val="0"/>
      <w:divBdr>
        <w:top w:val="none" w:sz="0" w:space="0" w:color="auto"/>
        <w:left w:val="none" w:sz="0" w:space="0" w:color="auto"/>
        <w:bottom w:val="none" w:sz="0" w:space="0" w:color="auto"/>
        <w:right w:val="none" w:sz="0" w:space="0" w:color="auto"/>
      </w:divBdr>
      <w:divsChild>
        <w:div w:id="647514897">
          <w:marLeft w:val="0"/>
          <w:marRight w:val="0"/>
          <w:marTop w:val="0"/>
          <w:marBottom w:val="0"/>
          <w:divBdr>
            <w:top w:val="none" w:sz="0" w:space="0" w:color="auto"/>
            <w:left w:val="none" w:sz="0" w:space="0" w:color="auto"/>
            <w:bottom w:val="none" w:sz="0" w:space="0" w:color="auto"/>
            <w:right w:val="none" w:sz="0" w:space="0" w:color="auto"/>
          </w:divBdr>
          <w:divsChild>
            <w:div w:id="1958682994">
              <w:marLeft w:val="2171"/>
              <w:marRight w:val="161"/>
              <w:marTop w:val="0"/>
              <w:marBottom w:val="215"/>
              <w:divBdr>
                <w:top w:val="none" w:sz="0" w:space="0" w:color="auto"/>
                <w:left w:val="none" w:sz="0" w:space="0" w:color="auto"/>
                <w:bottom w:val="none" w:sz="0" w:space="0" w:color="auto"/>
                <w:right w:val="none" w:sz="0" w:space="0" w:color="auto"/>
              </w:divBdr>
              <w:divsChild>
                <w:div w:id="1496609022">
                  <w:marLeft w:val="0"/>
                  <w:marRight w:val="0"/>
                  <w:marTop w:val="0"/>
                  <w:marBottom w:val="0"/>
                  <w:divBdr>
                    <w:top w:val="none" w:sz="0" w:space="0" w:color="auto"/>
                    <w:left w:val="single" w:sz="4" w:space="0" w:color="000000"/>
                    <w:bottom w:val="single" w:sz="4" w:space="0" w:color="000000"/>
                    <w:right w:val="single" w:sz="4" w:space="0" w:color="000000"/>
                  </w:divBdr>
                  <w:divsChild>
                    <w:div w:id="709571293">
                      <w:marLeft w:val="0"/>
                      <w:marRight w:val="0"/>
                      <w:marTop w:val="0"/>
                      <w:marBottom w:val="215"/>
                      <w:divBdr>
                        <w:top w:val="none" w:sz="0" w:space="0" w:color="auto"/>
                        <w:left w:val="none" w:sz="0" w:space="0" w:color="auto"/>
                        <w:bottom w:val="none" w:sz="0" w:space="0" w:color="auto"/>
                        <w:right w:val="none" w:sz="0" w:space="0" w:color="auto"/>
                      </w:divBdr>
                      <w:divsChild>
                        <w:div w:id="554854165">
                          <w:marLeft w:val="0"/>
                          <w:marRight w:val="0"/>
                          <w:marTop w:val="0"/>
                          <w:marBottom w:val="0"/>
                          <w:divBdr>
                            <w:top w:val="none" w:sz="0" w:space="0" w:color="auto"/>
                            <w:left w:val="none" w:sz="0" w:space="0" w:color="auto"/>
                            <w:bottom w:val="none" w:sz="0" w:space="0" w:color="auto"/>
                            <w:right w:val="none" w:sz="0" w:space="0" w:color="auto"/>
                          </w:divBdr>
                          <w:divsChild>
                            <w:div w:id="694431074">
                              <w:marLeft w:val="0"/>
                              <w:marRight w:val="0"/>
                              <w:marTop w:val="0"/>
                              <w:marBottom w:val="0"/>
                              <w:divBdr>
                                <w:top w:val="none" w:sz="0" w:space="0" w:color="auto"/>
                                <w:left w:val="none" w:sz="0" w:space="0" w:color="auto"/>
                                <w:bottom w:val="none" w:sz="0" w:space="0" w:color="auto"/>
                                <w:right w:val="none" w:sz="0" w:space="0" w:color="auto"/>
                              </w:divBdr>
                              <w:divsChild>
                                <w:div w:id="2119522421">
                                  <w:marLeft w:val="0"/>
                                  <w:marRight w:val="0"/>
                                  <w:marTop w:val="0"/>
                                  <w:marBottom w:val="0"/>
                                  <w:divBdr>
                                    <w:top w:val="none" w:sz="0" w:space="0" w:color="auto"/>
                                    <w:left w:val="none" w:sz="0" w:space="0" w:color="auto"/>
                                    <w:bottom w:val="none" w:sz="0" w:space="0" w:color="auto"/>
                                    <w:right w:val="none" w:sz="0" w:space="0" w:color="auto"/>
                                  </w:divBdr>
                                  <w:divsChild>
                                    <w:div w:id="218634618">
                                      <w:marLeft w:val="0"/>
                                      <w:marRight w:val="0"/>
                                      <w:marTop w:val="107"/>
                                      <w:marBottom w:val="107"/>
                                      <w:divBdr>
                                        <w:top w:val="none" w:sz="0" w:space="0" w:color="auto"/>
                                        <w:left w:val="none" w:sz="0" w:space="0" w:color="auto"/>
                                        <w:bottom w:val="none" w:sz="0" w:space="0" w:color="auto"/>
                                        <w:right w:val="none" w:sz="0" w:space="0" w:color="auto"/>
                                      </w:divBdr>
                                      <w:divsChild>
                                        <w:div w:id="1505707000">
                                          <w:marLeft w:val="215"/>
                                          <w:marRight w:val="0"/>
                                          <w:marTop w:val="54"/>
                                          <w:marBottom w:val="0"/>
                                          <w:divBdr>
                                            <w:top w:val="none" w:sz="0" w:space="0" w:color="auto"/>
                                            <w:left w:val="none" w:sz="0" w:space="0" w:color="auto"/>
                                            <w:bottom w:val="none" w:sz="0" w:space="0" w:color="auto"/>
                                            <w:right w:val="none" w:sz="0" w:space="0" w:color="auto"/>
                                          </w:divBdr>
                                          <w:divsChild>
                                            <w:div w:id="195896428">
                                              <w:marLeft w:val="53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5374838">
      <w:bodyDiv w:val="1"/>
      <w:marLeft w:val="0"/>
      <w:marRight w:val="0"/>
      <w:marTop w:val="0"/>
      <w:marBottom w:val="0"/>
      <w:divBdr>
        <w:top w:val="none" w:sz="0" w:space="0" w:color="auto"/>
        <w:left w:val="none" w:sz="0" w:space="0" w:color="auto"/>
        <w:bottom w:val="none" w:sz="0" w:space="0" w:color="auto"/>
        <w:right w:val="none" w:sz="0" w:space="0" w:color="auto"/>
      </w:divBdr>
    </w:div>
    <w:div w:id="1997612139">
      <w:bodyDiv w:val="1"/>
      <w:marLeft w:val="0"/>
      <w:marRight w:val="0"/>
      <w:marTop w:val="0"/>
      <w:marBottom w:val="0"/>
      <w:divBdr>
        <w:top w:val="none" w:sz="0" w:space="0" w:color="auto"/>
        <w:left w:val="none" w:sz="0" w:space="0" w:color="auto"/>
        <w:bottom w:val="none" w:sz="0" w:space="0" w:color="auto"/>
        <w:right w:val="none" w:sz="0" w:space="0" w:color="auto"/>
      </w:divBdr>
    </w:div>
    <w:div w:id="1999262686">
      <w:bodyDiv w:val="1"/>
      <w:marLeft w:val="0"/>
      <w:marRight w:val="0"/>
      <w:marTop w:val="0"/>
      <w:marBottom w:val="0"/>
      <w:divBdr>
        <w:top w:val="none" w:sz="0" w:space="0" w:color="auto"/>
        <w:left w:val="none" w:sz="0" w:space="0" w:color="auto"/>
        <w:bottom w:val="none" w:sz="0" w:space="0" w:color="auto"/>
        <w:right w:val="none" w:sz="0" w:space="0" w:color="auto"/>
      </w:divBdr>
    </w:div>
    <w:div w:id="2006667843">
      <w:bodyDiv w:val="1"/>
      <w:marLeft w:val="0"/>
      <w:marRight w:val="0"/>
      <w:marTop w:val="0"/>
      <w:marBottom w:val="0"/>
      <w:divBdr>
        <w:top w:val="none" w:sz="0" w:space="0" w:color="auto"/>
        <w:left w:val="none" w:sz="0" w:space="0" w:color="auto"/>
        <w:bottom w:val="none" w:sz="0" w:space="0" w:color="auto"/>
        <w:right w:val="none" w:sz="0" w:space="0" w:color="auto"/>
      </w:divBdr>
    </w:div>
    <w:div w:id="2022926297">
      <w:bodyDiv w:val="1"/>
      <w:marLeft w:val="0"/>
      <w:marRight w:val="0"/>
      <w:marTop w:val="0"/>
      <w:marBottom w:val="0"/>
      <w:divBdr>
        <w:top w:val="none" w:sz="0" w:space="0" w:color="auto"/>
        <w:left w:val="none" w:sz="0" w:space="0" w:color="auto"/>
        <w:bottom w:val="none" w:sz="0" w:space="0" w:color="auto"/>
        <w:right w:val="none" w:sz="0" w:space="0" w:color="auto"/>
      </w:divBdr>
    </w:div>
    <w:div w:id="2036340662">
      <w:bodyDiv w:val="1"/>
      <w:marLeft w:val="0"/>
      <w:marRight w:val="0"/>
      <w:marTop w:val="0"/>
      <w:marBottom w:val="0"/>
      <w:divBdr>
        <w:top w:val="none" w:sz="0" w:space="0" w:color="auto"/>
        <w:left w:val="none" w:sz="0" w:space="0" w:color="auto"/>
        <w:bottom w:val="none" w:sz="0" w:space="0" w:color="auto"/>
        <w:right w:val="none" w:sz="0" w:space="0" w:color="auto"/>
      </w:divBdr>
      <w:divsChild>
        <w:div w:id="69161869">
          <w:marLeft w:val="0"/>
          <w:marRight w:val="0"/>
          <w:marTop w:val="0"/>
          <w:marBottom w:val="0"/>
          <w:divBdr>
            <w:top w:val="none" w:sz="0" w:space="0" w:color="auto"/>
            <w:left w:val="none" w:sz="0" w:space="0" w:color="auto"/>
            <w:bottom w:val="none" w:sz="0" w:space="0" w:color="auto"/>
            <w:right w:val="none" w:sz="0" w:space="0" w:color="auto"/>
          </w:divBdr>
          <w:divsChild>
            <w:div w:id="616716077">
              <w:marLeft w:val="0"/>
              <w:marRight w:val="0"/>
              <w:marTop w:val="0"/>
              <w:marBottom w:val="0"/>
              <w:divBdr>
                <w:top w:val="none" w:sz="0" w:space="0" w:color="auto"/>
                <w:left w:val="none" w:sz="0" w:space="0" w:color="auto"/>
                <w:bottom w:val="none" w:sz="0" w:space="0" w:color="auto"/>
                <w:right w:val="none" w:sz="0" w:space="0" w:color="auto"/>
              </w:divBdr>
              <w:divsChild>
                <w:div w:id="1508252555">
                  <w:marLeft w:val="0"/>
                  <w:marRight w:val="0"/>
                  <w:marTop w:val="0"/>
                  <w:marBottom w:val="0"/>
                  <w:divBdr>
                    <w:top w:val="none" w:sz="0" w:space="0" w:color="auto"/>
                    <w:left w:val="none" w:sz="0" w:space="0" w:color="auto"/>
                    <w:bottom w:val="none" w:sz="0" w:space="0" w:color="auto"/>
                    <w:right w:val="none" w:sz="0" w:space="0" w:color="auto"/>
                  </w:divBdr>
                  <w:divsChild>
                    <w:div w:id="257837287">
                      <w:marLeft w:val="188"/>
                      <w:marRight w:val="0"/>
                      <w:marTop w:val="0"/>
                      <w:marBottom w:val="0"/>
                      <w:divBdr>
                        <w:top w:val="none" w:sz="0" w:space="0" w:color="auto"/>
                        <w:left w:val="none" w:sz="0" w:space="0" w:color="auto"/>
                        <w:bottom w:val="none" w:sz="0" w:space="0" w:color="auto"/>
                        <w:right w:val="none" w:sz="0" w:space="0" w:color="auto"/>
                      </w:divBdr>
                      <w:divsChild>
                        <w:div w:id="1412965592">
                          <w:marLeft w:val="0"/>
                          <w:marRight w:val="0"/>
                          <w:marTop w:val="188"/>
                          <w:marBottom w:val="0"/>
                          <w:divBdr>
                            <w:top w:val="none" w:sz="0" w:space="0" w:color="auto"/>
                            <w:left w:val="none" w:sz="0" w:space="0" w:color="auto"/>
                            <w:bottom w:val="none" w:sz="0" w:space="0" w:color="auto"/>
                            <w:right w:val="none" w:sz="0" w:space="0" w:color="auto"/>
                          </w:divBdr>
                          <w:divsChild>
                            <w:div w:id="1966540642">
                              <w:marLeft w:val="150"/>
                              <w:marRight w:val="0"/>
                              <w:marTop w:val="0"/>
                              <w:marBottom w:val="0"/>
                              <w:divBdr>
                                <w:top w:val="none" w:sz="0" w:space="0" w:color="auto"/>
                                <w:left w:val="none" w:sz="0" w:space="0" w:color="auto"/>
                                <w:bottom w:val="none" w:sz="0" w:space="0" w:color="auto"/>
                                <w:right w:val="none" w:sz="0" w:space="0" w:color="auto"/>
                              </w:divBdr>
                              <w:divsChild>
                                <w:div w:id="964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8919300">
      <w:bodyDiv w:val="1"/>
      <w:marLeft w:val="0"/>
      <w:marRight w:val="0"/>
      <w:marTop w:val="0"/>
      <w:marBottom w:val="0"/>
      <w:divBdr>
        <w:top w:val="none" w:sz="0" w:space="0" w:color="auto"/>
        <w:left w:val="none" w:sz="0" w:space="0" w:color="auto"/>
        <w:bottom w:val="none" w:sz="0" w:space="0" w:color="auto"/>
        <w:right w:val="none" w:sz="0" w:space="0" w:color="auto"/>
      </w:divBdr>
    </w:div>
    <w:div w:id="2038920243">
      <w:bodyDiv w:val="1"/>
      <w:marLeft w:val="0"/>
      <w:marRight w:val="0"/>
      <w:marTop w:val="0"/>
      <w:marBottom w:val="0"/>
      <w:divBdr>
        <w:top w:val="none" w:sz="0" w:space="0" w:color="auto"/>
        <w:left w:val="none" w:sz="0" w:space="0" w:color="auto"/>
        <w:bottom w:val="none" w:sz="0" w:space="0" w:color="auto"/>
        <w:right w:val="none" w:sz="0" w:space="0" w:color="auto"/>
      </w:divBdr>
    </w:div>
    <w:div w:id="2040079616">
      <w:bodyDiv w:val="1"/>
      <w:marLeft w:val="0"/>
      <w:marRight w:val="0"/>
      <w:marTop w:val="0"/>
      <w:marBottom w:val="0"/>
      <w:divBdr>
        <w:top w:val="none" w:sz="0" w:space="0" w:color="auto"/>
        <w:left w:val="none" w:sz="0" w:space="0" w:color="auto"/>
        <w:bottom w:val="none" w:sz="0" w:space="0" w:color="auto"/>
        <w:right w:val="none" w:sz="0" w:space="0" w:color="auto"/>
      </w:divBdr>
    </w:div>
    <w:div w:id="2050522990">
      <w:bodyDiv w:val="1"/>
      <w:marLeft w:val="0"/>
      <w:marRight w:val="0"/>
      <w:marTop w:val="0"/>
      <w:marBottom w:val="0"/>
      <w:divBdr>
        <w:top w:val="none" w:sz="0" w:space="0" w:color="auto"/>
        <w:left w:val="none" w:sz="0" w:space="0" w:color="auto"/>
        <w:bottom w:val="none" w:sz="0" w:space="0" w:color="auto"/>
        <w:right w:val="none" w:sz="0" w:space="0" w:color="auto"/>
      </w:divBdr>
      <w:divsChild>
        <w:div w:id="1935741336">
          <w:marLeft w:val="0"/>
          <w:marRight w:val="0"/>
          <w:marTop w:val="0"/>
          <w:marBottom w:val="0"/>
          <w:divBdr>
            <w:top w:val="none" w:sz="0" w:space="0" w:color="auto"/>
            <w:left w:val="none" w:sz="0" w:space="0" w:color="auto"/>
            <w:bottom w:val="none" w:sz="0" w:space="0" w:color="auto"/>
            <w:right w:val="none" w:sz="0" w:space="0" w:color="auto"/>
          </w:divBdr>
          <w:divsChild>
            <w:div w:id="924801904">
              <w:marLeft w:val="0"/>
              <w:marRight w:val="0"/>
              <w:marTop w:val="0"/>
              <w:marBottom w:val="0"/>
              <w:divBdr>
                <w:top w:val="none" w:sz="0" w:space="0" w:color="auto"/>
                <w:left w:val="none" w:sz="0" w:space="0" w:color="auto"/>
                <w:bottom w:val="none" w:sz="0" w:space="0" w:color="auto"/>
                <w:right w:val="none" w:sz="0" w:space="0" w:color="auto"/>
              </w:divBdr>
              <w:divsChild>
                <w:div w:id="1365520235">
                  <w:marLeft w:val="0"/>
                  <w:marRight w:val="0"/>
                  <w:marTop w:val="0"/>
                  <w:marBottom w:val="0"/>
                  <w:divBdr>
                    <w:top w:val="none" w:sz="0" w:space="0" w:color="auto"/>
                    <w:left w:val="none" w:sz="0" w:space="0" w:color="auto"/>
                    <w:bottom w:val="none" w:sz="0" w:space="0" w:color="auto"/>
                    <w:right w:val="none" w:sz="0" w:space="0" w:color="auto"/>
                  </w:divBdr>
                  <w:divsChild>
                    <w:div w:id="805783292">
                      <w:marLeft w:val="0"/>
                      <w:marRight w:val="0"/>
                      <w:marTop w:val="0"/>
                      <w:marBottom w:val="0"/>
                      <w:divBdr>
                        <w:top w:val="none" w:sz="0" w:space="0" w:color="auto"/>
                        <w:left w:val="none" w:sz="0" w:space="0" w:color="auto"/>
                        <w:bottom w:val="none" w:sz="0" w:space="0" w:color="auto"/>
                        <w:right w:val="none" w:sz="0" w:space="0" w:color="auto"/>
                      </w:divBdr>
                      <w:divsChild>
                        <w:div w:id="87969565">
                          <w:marLeft w:val="0"/>
                          <w:marRight w:val="0"/>
                          <w:marTop w:val="0"/>
                          <w:marBottom w:val="0"/>
                          <w:divBdr>
                            <w:top w:val="none" w:sz="0" w:space="0" w:color="auto"/>
                            <w:left w:val="none" w:sz="0" w:space="0" w:color="auto"/>
                            <w:bottom w:val="none" w:sz="0" w:space="0" w:color="auto"/>
                            <w:right w:val="none" w:sz="0" w:space="0" w:color="auto"/>
                          </w:divBdr>
                          <w:divsChild>
                            <w:div w:id="2144038353">
                              <w:marLeft w:val="0"/>
                              <w:marRight w:val="0"/>
                              <w:marTop w:val="0"/>
                              <w:marBottom w:val="0"/>
                              <w:divBdr>
                                <w:top w:val="none" w:sz="0" w:space="0" w:color="auto"/>
                                <w:left w:val="none" w:sz="0" w:space="0" w:color="auto"/>
                                <w:bottom w:val="none" w:sz="0" w:space="0" w:color="auto"/>
                                <w:right w:val="none" w:sz="0" w:space="0" w:color="auto"/>
                              </w:divBdr>
                              <w:divsChild>
                                <w:div w:id="141100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3457732">
      <w:bodyDiv w:val="1"/>
      <w:marLeft w:val="0"/>
      <w:marRight w:val="0"/>
      <w:marTop w:val="0"/>
      <w:marBottom w:val="0"/>
      <w:divBdr>
        <w:top w:val="none" w:sz="0" w:space="0" w:color="auto"/>
        <w:left w:val="none" w:sz="0" w:space="0" w:color="auto"/>
        <w:bottom w:val="none" w:sz="0" w:space="0" w:color="auto"/>
        <w:right w:val="none" w:sz="0" w:space="0" w:color="auto"/>
      </w:divBdr>
    </w:div>
    <w:div w:id="2065714573">
      <w:bodyDiv w:val="1"/>
      <w:marLeft w:val="0"/>
      <w:marRight w:val="0"/>
      <w:marTop w:val="0"/>
      <w:marBottom w:val="0"/>
      <w:divBdr>
        <w:top w:val="none" w:sz="0" w:space="0" w:color="auto"/>
        <w:left w:val="none" w:sz="0" w:space="0" w:color="auto"/>
        <w:bottom w:val="none" w:sz="0" w:space="0" w:color="auto"/>
        <w:right w:val="none" w:sz="0" w:space="0" w:color="auto"/>
      </w:divBdr>
    </w:div>
    <w:div w:id="2067950660">
      <w:bodyDiv w:val="1"/>
      <w:marLeft w:val="0"/>
      <w:marRight w:val="0"/>
      <w:marTop w:val="0"/>
      <w:marBottom w:val="0"/>
      <w:divBdr>
        <w:top w:val="none" w:sz="0" w:space="0" w:color="auto"/>
        <w:left w:val="none" w:sz="0" w:space="0" w:color="auto"/>
        <w:bottom w:val="none" w:sz="0" w:space="0" w:color="auto"/>
        <w:right w:val="none" w:sz="0" w:space="0" w:color="auto"/>
      </w:divBdr>
    </w:div>
    <w:div w:id="2072074629">
      <w:bodyDiv w:val="1"/>
      <w:marLeft w:val="0"/>
      <w:marRight w:val="0"/>
      <w:marTop w:val="0"/>
      <w:marBottom w:val="0"/>
      <w:divBdr>
        <w:top w:val="none" w:sz="0" w:space="0" w:color="auto"/>
        <w:left w:val="none" w:sz="0" w:space="0" w:color="auto"/>
        <w:bottom w:val="none" w:sz="0" w:space="0" w:color="auto"/>
        <w:right w:val="none" w:sz="0" w:space="0" w:color="auto"/>
      </w:divBdr>
    </w:div>
    <w:div w:id="2074691278">
      <w:bodyDiv w:val="1"/>
      <w:marLeft w:val="0"/>
      <w:marRight w:val="0"/>
      <w:marTop w:val="0"/>
      <w:marBottom w:val="0"/>
      <w:divBdr>
        <w:top w:val="none" w:sz="0" w:space="0" w:color="auto"/>
        <w:left w:val="none" w:sz="0" w:space="0" w:color="auto"/>
        <w:bottom w:val="none" w:sz="0" w:space="0" w:color="auto"/>
        <w:right w:val="none" w:sz="0" w:space="0" w:color="auto"/>
      </w:divBdr>
    </w:div>
    <w:div w:id="2132701283">
      <w:bodyDiv w:val="1"/>
      <w:marLeft w:val="0"/>
      <w:marRight w:val="0"/>
      <w:marTop w:val="0"/>
      <w:marBottom w:val="0"/>
      <w:divBdr>
        <w:top w:val="none" w:sz="0" w:space="0" w:color="auto"/>
        <w:left w:val="none" w:sz="0" w:space="0" w:color="auto"/>
        <w:bottom w:val="none" w:sz="0" w:space="0" w:color="auto"/>
        <w:right w:val="none" w:sz="0" w:space="0" w:color="auto"/>
      </w:divBdr>
    </w:div>
    <w:div w:id="2133671892">
      <w:bodyDiv w:val="1"/>
      <w:marLeft w:val="0"/>
      <w:marRight w:val="0"/>
      <w:marTop w:val="0"/>
      <w:marBottom w:val="0"/>
      <w:divBdr>
        <w:top w:val="none" w:sz="0" w:space="0" w:color="auto"/>
        <w:left w:val="none" w:sz="0" w:space="0" w:color="auto"/>
        <w:bottom w:val="none" w:sz="0" w:space="0" w:color="auto"/>
        <w:right w:val="none" w:sz="0" w:space="0" w:color="auto"/>
      </w:divBdr>
    </w:div>
    <w:div w:id="2137484614">
      <w:bodyDiv w:val="1"/>
      <w:marLeft w:val="0"/>
      <w:marRight w:val="0"/>
      <w:marTop w:val="0"/>
      <w:marBottom w:val="0"/>
      <w:divBdr>
        <w:top w:val="none" w:sz="0" w:space="0" w:color="auto"/>
        <w:left w:val="none" w:sz="0" w:space="0" w:color="auto"/>
        <w:bottom w:val="none" w:sz="0" w:space="0" w:color="auto"/>
        <w:right w:val="none" w:sz="0" w:space="0" w:color="auto"/>
      </w:divBdr>
    </w:div>
    <w:div w:id="214442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CB3DA-E045-4B9B-9DA5-EB46C0E4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1398</Words>
  <Characters>7972</Characters>
  <Application>Microsoft Office Word</Application>
  <DocSecurity>0</DocSecurity>
  <Lines>66</Lines>
  <Paragraphs>18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VEREJNÝ OBSTARÁVATEĽ: Ministerstvo obrany SR</vt:lpstr>
      <vt:lpstr>VEREJNÝ OBSTARÁVATEĽ: Ministerstvo obrany SR</vt:lpstr>
    </vt:vector>
  </TitlesOfParts>
  <Company>MOSR</Company>
  <LinksUpToDate>false</LinksUpToDate>
  <CharactersWithSpaces>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VEREJNÝ OBSTARÁVATEĽ: Ministerstvo obrany SR</dc:title>
  <dc:creator>UradnicekI</dc:creator>
  <cp:lastModifiedBy>Tomáš Rybárik</cp:lastModifiedBy>
  <cp:revision>7</cp:revision>
  <cp:lastPrinted>2021-08-20T08:38:00Z</cp:lastPrinted>
  <dcterms:created xsi:type="dcterms:W3CDTF">2022-05-12T06:34:00Z</dcterms:created>
  <dcterms:modified xsi:type="dcterms:W3CDTF">2022-05-12T11:57:00Z</dcterms:modified>
</cp:coreProperties>
</file>